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BEC50" w14:textId="77777777" w:rsidR="00112D1C" w:rsidRPr="00931441" w:rsidRDefault="0087698B" w:rsidP="00295CE9">
      <w:pPr>
        <w:pStyle w:val="21"/>
        <w:spacing w:beforeLines="50" w:before="156"/>
        <w:ind w:firstLine="0"/>
        <w:rPr>
          <w:rFonts w:ascii="Times New Roman" w:hAnsi="Times New Roman"/>
          <w:b w:val="0"/>
          <w:bCs/>
          <w:noProof/>
          <w:color w:val="000000" w:themeColor="text1"/>
        </w:rPr>
      </w:pPr>
      <w:r w:rsidRPr="00931441">
        <w:rPr>
          <w:rFonts w:ascii="Times New Roman" w:eastAsia="宋体" w:hAnsi="Times New Roman" w:hint="eastAsia"/>
          <w:bCs/>
          <w:noProof/>
          <w:color w:val="000000" w:themeColor="text1"/>
          <w:sz w:val="36"/>
          <w:szCs w:val="36"/>
        </w:rPr>
        <w:t>工商管理</w:t>
      </w:r>
      <w:r w:rsidR="00112D1C" w:rsidRPr="00931441">
        <w:rPr>
          <w:rFonts w:ascii="Times New Roman" w:eastAsia="宋体" w:hAnsi="Times New Roman" w:hint="eastAsia"/>
          <w:bCs/>
          <w:noProof/>
          <w:color w:val="000000" w:themeColor="text1"/>
          <w:sz w:val="36"/>
          <w:szCs w:val="36"/>
        </w:rPr>
        <w:t>专业</w:t>
      </w:r>
      <w:r w:rsidR="006E33D2" w:rsidRPr="00931441">
        <w:rPr>
          <w:rFonts w:ascii="Times New Roman" w:eastAsia="宋体" w:hAnsi="Times New Roman" w:hint="eastAsia"/>
          <w:bCs/>
          <w:noProof/>
          <w:color w:val="000000" w:themeColor="text1"/>
          <w:sz w:val="36"/>
          <w:szCs w:val="36"/>
        </w:rPr>
        <w:t>（商业企业管理）</w:t>
      </w:r>
      <w:r w:rsidR="00AA76B8" w:rsidRPr="00931441">
        <w:rPr>
          <w:rFonts w:ascii="Times New Roman" w:eastAsia="宋体" w:hAnsi="Times New Roman" w:hint="eastAsia"/>
          <w:bCs/>
          <w:noProof/>
          <w:color w:val="000000" w:themeColor="text1"/>
          <w:sz w:val="36"/>
          <w:szCs w:val="36"/>
        </w:rPr>
        <w:t>“</w:t>
      </w:r>
      <w:r w:rsidR="001748B0" w:rsidRPr="00931441">
        <w:rPr>
          <w:rFonts w:ascii="Times New Roman" w:eastAsia="宋体" w:hAnsi="Times New Roman" w:hint="eastAsia"/>
          <w:bCs/>
          <w:noProof/>
          <w:color w:val="000000" w:themeColor="text1"/>
          <w:sz w:val="36"/>
          <w:szCs w:val="36"/>
        </w:rPr>
        <w:t>双</w:t>
      </w:r>
      <w:r w:rsidR="00B813B5" w:rsidRPr="00931441">
        <w:rPr>
          <w:rFonts w:ascii="Times New Roman" w:eastAsia="宋体" w:hAnsi="Times New Roman" w:hint="eastAsia"/>
          <w:bCs/>
          <w:noProof/>
          <w:color w:val="000000" w:themeColor="text1"/>
          <w:sz w:val="36"/>
          <w:szCs w:val="36"/>
        </w:rPr>
        <w:t>培</w:t>
      </w:r>
      <w:r w:rsidR="00AA76B8" w:rsidRPr="00931441">
        <w:rPr>
          <w:rFonts w:ascii="Times New Roman" w:eastAsia="宋体" w:hAnsi="Times New Roman" w:hint="eastAsia"/>
          <w:bCs/>
          <w:noProof/>
          <w:color w:val="000000" w:themeColor="text1"/>
          <w:sz w:val="36"/>
          <w:szCs w:val="36"/>
        </w:rPr>
        <w:t>”</w:t>
      </w:r>
      <w:r w:rsidR="00112D1C" w:rsidRPr="00931441">
        <w:rPr>
          <w:rFonts w:ascii="Times New Roman" w:hAnsi="Times New Roman"/>
          <w:b w:val="0"/>
          <w:bCs/>
          <w:noProof/>
          <w:color w:val="000000" w:themeColor="text1"/>
          <w:vertAlign w:val="superscript"/>
        </w:rPr>
        <w:footnoteReference w:id="1"/>
      </w:r>
      <w:r w:rsidR="00B813B5" w:rsidRPr="00931441">
        <w:rPr>
          <w:rFonts w:ascii="Times New Roman" w:eastAsia="宋体" w:hAnsi="Times New Roman" w:hint="eastAsia"/>
          <w:bCs/>
          <w:noProof/>
          <w:color w:val="000000" w:themeColor="text1"/>
          <w:sz w:val="36"/>
          <w:szCs w:val="36"/>
        </w:rPr>
        <w:t>项目</w:t>
      </w:r>
      <w:r w:rsidR="00112D1C" w:rsidRPr="00931441">
        <w:rPr>
          <w:rFonts w:ascii="Times New Roman" w:eastAsia="宋体" w:hAnsi="Times New Roman" w:hint="eastAsia"/>
          <w:bCs/>
          <w:noProof/>
          <w:color w:val="000000" w:themeColor="text1"/>
          <w:sz w:val="36"/>
          <w:szCs w:val="36"/>
        </w:rPr>
        <w:t>培养方案</w:t>
      </w:r>
    </w:p>
    <w:p w14:paraId="1D85A543" w14:textId="77777777" w:rsidR="00112D1C" w:rsidRPr="00931441" w:rsidRDefault="00112D1C" w:rsidP="00112D1C">
      <w:pPr>
        <w:rPr>
          <w:rFonts w:ascii="Times New Roman" w:hAnsi="Times New Roman"/>
          <w:b/>
          <w:noProof/>
          <w:color w:val="000000" w:themeColor="text1"/>
          <w:sz w:val="24"/>
        </w:rPr>
      </w:pPr>
    </w:p>
    <w:p w14:paraId="2B21B9E8" w14:textId="77777777" w:rsidR="00112D1C" w:rsidRPr="00931441" w:rsidRDefault="00112D1C" w:rsidP="00B813B5">
      <w:pPr>
        <w:spacing w:line="360" w:lineRule="auto"/>
        <w:ind w:firstLineChars="200" w:firstLine="482"/>
        <w:rPr>
          <w:rFonts w:ascii="Times New Roman" w:hAnsi="Times New Roman"/>
          <w:b/>
          <w:bCs/>
          <w:noProof/>
          <w:color w:val="000000" w:themeColor="text1"/>
          <w:sz w:val="24"/>
          <w:szCs w:val="24"/>
        </w:rPr>
      </w:pPr>
      <w:r w:rsidRPr="00931441">
        <w:rPr>
          <w:rFonts w:ascii="Times New Roman" w:hAnsi="Times New Roman" w:hint="eastAsia"/>
          <w:b/>
          <w:bCs/>
          <w:noProof/>
          <w:color w:val="000000" w:themeColor="text1"/>
          <w:sz w:val="24"/>
          <w:szCs w:val="24"/>
        </w:rPr>
        <w:t>一、培养目标</w:t>
      </w:r>
    </w:p>
    <w:p w14:paraId="47E5C675" w14:textId="77777777" w:rsidR="00E71F60" w:rsidRPr="00931441" w:rsidRDefault="00E71F60" w:rsidP="00E71F60">
      <w:pPr>
        <w:adjustRightInd w:val="0"/>
        <w:snapToGrid w:val="0"/>
        <w:spacing w:line="360" w:lineRule="auto"/>
        <w:ind w:firstLineChars="200" w:firstLine="480"/>
        <w:jc w:val="left"/>
        <w:rPr>
          <w:noProof/>
          <w:color w:val="000000" w:themeColor="text1"/>
          <w:sz w:val="24"/>
          <w:szCs w:val="24"/>
        </w:rPr>
      </w:pPr>
      <w:r w:rsidRPr="00931441">
        <w:rPr>
          <w:rFonts w:hint="eastAsia"/>
          <w:noProof/>
          <w:color w:val="000000" w:themeColor="text1"/>
          <w:sz w:val="24"/>
          <w:szCs w:val="24"/>
        </w:rPr>
        <w:t>依托两校管理学科的优势和专业特色，以良好的人文素养为基础，秉承扎实的知识结构，强势的能力结构，并辅以</w:t>
      </w:r>
      <w:r w:rsidR="00C6750E" w:rsidRPr="00931441">
        <w:rPr>
          <w:rFonts w:hint="eastAsia"/>
          <w:noProof/>
          <w:color w:val="000000" w:themeColor="text1"/>
          <w:sz w:val="24"/>
          <w:szCs w:val="24"/>
        </w:rPr>
        <w:t>系统的实践教学体系，有针对性的培养以能适应首都和全国商业企业发展</w:t>
      </w:r>
      <w:r w:rsidRPr="00931441">
        <w:rPr>
          <w:rFonts w:hint="eastAsia"/>
          <w:noProof/>
          <w:color w:val="000000" w:themeColor="text1"/>
          <w:sz w:val="24"/>
          <w:szCs w:val="24"/>
        </w:rPr>
        <w:t>需要，</w:t>
      </w:r>
      <w:r w:rsidR="000D4FF9" w:rsidRPr="00931441">
        <w:rPr>
          <w:rFonts w:hint="eastAsia"/>
          <w:noProof/>
          <w:color w:val="000000" w:themeColor="text1"/>
          <w:sz w:val="24"/>
          <w:szCs w:val="24"/>
        </w:rPr>
        <w:t>富有创业和创新精神的高级</w:t>
      </w:r>
      <w:r w:rsidR="00C6750E" w:rsidRPr="00931441">
        <w:rPr>
          <w:rFonts w:hint="eastAsia"/>
          <w:noProof/>
          <w:color w:val="000000" w:themeColor="text1"/>
          <w:sz w:val="24"/>
          <w:szCs w:val="24"/>
        </w:rPr>
        <w:t>企业管理人才</w:t>
      </w:r>
      <w:r w:rsidRPr="00931441">
        <w:rPr>
          <w:rFonts w:hint="eastAsia"/>
          <w:noProof/>
          <w:color w:val="000000" w:themeColor="text1"/>
          <w:sz w:val="24"/>
          <w:szCs w:val="24"/>
        </w:rPr>
        <w:t>。</w:t>
      </w:r>
    </w:p>
    <w:p w14:paraId="54FB53CA" w14:textId="77777777" w:rsidR="00112D1C" w:rsidRPr="00931441" w:rsidRDefault="0019735A" w:rsidP="00B813B5">
      <w:pPr>
        <w:spacing w:line="360" w:lineRule="auto"/>
        <w:ind w:firstLineChars="200" w:firstLine="482"/>
        <w:rPr>
          <w:rFonts w:ascii="Times New Roman" w:hAnsi="Times New Roman"/>
          <w:b/>
          <w:bCs/>
          <w:noProof/>
          <w:color w:val="000000" w:themeColor="text1"/>
          <w:sz w:val="24"/>
          <w:szCs w:val="24"/>
        </w:rPr>
      </w:pPr>
      <w:r w:rsidRPr="00931441">
        <w:rPr>
          <w:rFonts w:ascii="Times New Roman" w:hAnsi="Times New Roman" w:hint="eastAsia"/>
          <w:b/>
          <w:bCs/>
          <w:noProof/>
          <w:color w:val="000000" w:themeColor="text1"/>
          <w:sz w:val="24"/>
          <w:szCs w:val="24"/>
        </w:rPr>
        <w:t>二、培养</w:t>
      </w:r>
      <w:r w:rsidR="00112D1C" w:rsidRPr="00931441">
        <w:rPr>
          <w:rFonts w:ascii="Times New Roman" w:hAnsi="Times New Roman" w:hint="eastAsia"/>
          <w:b/>
          <w:bCs/>
          <w:noProof/>
          <w:color w:val="000000" w:themeColor="text1"/>
          <w:sz w:val="24"/>
          <w:szCs w:val="24"/>
        </w:rPr>
        <w:t>要求</w:t>
      </w:r>
    </w:p>
    <w:p w14:paraId="48CA4BB1" w14:textId="77777777" w:rsidR="00C6750E" w:rsidRPr="00931441" w:rsidRDefault="00C6750E" w:rsidP="00C6750E">
      <w:pPr>
        <w:adjustRightInd w:val="0"/>
        <w:snapToGrid w:val="0"/>
        <w:spacing w:line="360" w:lineRule="auto"/>
        <w:ind w:firstLineChars="200" w:firstLine="480"/>
        <w:jc w:val="left"/>
        <w:rPr>
          <w:rFonts w:ascii="Times New Roman" w:hAnsi="Times New Roman"/>
          <w:noProof/>
          <w:color w:val="000000" w:themeColor="text1"/>
          <w:sz w:val="24"/>
          <w:szCs w:val="24"/>
        </w:rPr>
      </w:pPr>
      <w:r w:rsidRPr="00931441">
        <w:rPr>
          <w:rFonts w:ascii="Times New Roman" w:hAnsi="Times New Roman"/>
          <w:noProof/>
          <w:color w:val="000000" w:themeColor="text1"/>
          <w:sz w:val="24"/>
          <w:szCs w:val="24"/>
        </w:rPr>
        <w:t>1</w:t>
      </w:r>
      <w:r w:rsidR="00805087" w:rsidRPr="00931441">
        <w:rPr>
          <w:rFonts w:ascii="Times New Roman" w:hAnsi="Times New Roman" w:hint="eastAsia"/>
          <w:bCs/>
          <w:noProof/>
          <w:color w:val="000000" w:themeColor="text1"/>
          <w:sz w:val="24"/>
          <w:szCs w:val="24"/>
        </w:rPr>
        <w:t>．</w:t>
      </w:r>
      <w:r w:rsidRPr="00931441">
        <w:rPr>
          <w:rFonts w:ascii="Times New Roman" w:hint="eastAsia"/>
          <w:noProof/>
          <w:color w:val="000000" w:themeColor="text1"/>
          <w:sz w:val="24"/>
          <w:szCs w:val="24"/>
        </w:rPr>
        <w:t>具有人文、社会和学科素养，具备良好的个人品质和素质。</w:t>
      </w:r>
    </w:p>
    <w:p w14:paraId="13C6A0F1" w14:textId="77777777" w:rsidR="00C6750E" w:rsidRPr="00931441" w:rsidRDefault="00C6750E" w:rsidP="00C6750E">
      <w:pPr>
        <w:adjustRightInd w:val="0"/>
        <w:snapToGrid w:val="0"/>
        <w:spacing w:line="360" w:lineRule="auto"/>
        <w:ind w:firstLineChars="200" w:firstLine="480"/>
        <w:jc w:val="left"/>
        <w:rPr>
          <w:rFonts w:ascii="Times New Roman" w:hAnsi="Times New Roman"/>
          <w:noProof/>
          <w:color w:val="000000" w:themeColor="text1"/>
          <w:sz w:val="24"/>
          <w:szCs w:val="24"/>
        </w:rPr>
      </w:pPr>
      <w:r w:rsidRPr="00931441">
        <w:rPr>
          <w:rFonts w:ascii="Times New Roman" w:hAnsi="Times New Roman"/>
          <w:noProof/>
          <w:color w:val="000000" w:themeColor="text1"/>
          <w:sz w:val="24"/>
          <w:szCs w:val="24"/>
        </w:rPr>
        <w:t>2</w:t>
      </w:r>
      <w:r w:rsidR="00805087" w:rsidRPr="00931441">
        <w:rPr>
          <w:rFonts w:ascii="Times New Roman" w:hAnsi="Times New Roman" w:hint="eastAsia"/>
          <w:bCs/>
          <w:noProof/>
          <w:color w:val="000000" w:themeColor="text1"/>
          <w:sz w:val="24"/>
          <w:szCs w:val="24"/>
        </w:rPr>
        <w:t>．</w:t>
      </w:r>
      <w:r w:rsidRPr="00931441">
        <w:rPr>
          <w:rFonts w:ascii="Times New Roman" w:hint="eastAsia"/>
          <w:noProof/>
          <w:color w:val="000000" w:themeColor="text1"/>
          <w:sz w:val="24"/>
          <w:szCs w:val="24"/>
        </w:rPr>
        <w:t>系统掌握经济学、管理学基本原理和企业管理的基本理论、基本知识、定性、定量分析方法，掌握商业企业管理的规律和特点。</w:t>
      </w:r>
    </w:p>
    <w:p w14:paraId="4618F6A5" w14:textId="77777777" w:rsidR="00C6750E" w:rsidRPr="00931441" w:rsidRDefault="00C6750E" w:rsidP="00C6750E">
      <w:pPr>
        <w:adjustRightInd w:val="0"/>
        <w:snapToGrid w:val="0"/>
        <w:spacing w:line="360" w:lineRule="auto"/>
        <w:ind w:firstLineChars="200" w:firstLine="480"/>
        <w:jc w:val="left"/>
        <w:rPr>
          <w:rFonts w:ascii="Times New Roman" w:hAnsi="Times New Roman"/>
          <w:noProof/>
          <w:color w:val="000000" w:themeColor="text1"/>
          <w:sz w:val="24"/>
          <w:szCs w:val="24"/>
        </w:rPr>
      </w:pPr>
      <w:r w:rsidRPr="00931441">
        <w:rPr>
          <w:rFonts w:ascii="Times New Roman" w:hAnsi="Times New Roman"/>
          <w:noProof/>
          <w:color w:val="000000" w:themeColor="text1"/>
          <w:sz w:val="24"/>
          <w:szCs w:val="24"/>
        </w:rPr>
        <w:t>3</w:t>
      </w:r>
      <w:r w:rsidR="00805087" w:rsidRPr="00931441">
        <w:rPr>
          <w:rFonts w:ascii="Times New Roman" w:hAnsi="Times New Roman" w:hint="eastAsia"/>
          <w:bCs/>
          <w:noProof/>
          <w:color w:val="000000" w:themeColor="text1"/>
          <w:sz w:val="24"/>
          <w:szCs w:val="24"/>
        </w:rPr>
        <w:t>．</w:t>
      </w:r>
      <w:r w:rsidRPr="00931441">
        <w:rPr>
          <w:rFonts w:ascii="Times New Roman" w:hint="eastAsia"/>
          <w:noProof/>
          <w:color w:val="000000" w:themeColor="text1"/>
          <w:sz w:val="24"/>
          <w:szCs w:val="24"/>
        </w:rPr>
        <w:t>掌握本专业的前沿，具有基于规范分析方法基础上的创造性解决本专业实际问题的研究能力和创新能力。</w:t>
      </w:r>
    </w:p>
    <w:p w14:paraId="46BB0184" w14:textId="77777777" w:rsidR="00C6750E" w:rsidRPr="00931441" w:rsidRDefault="00C6750E" w:rsidP="00C6750E">
      <w:pPr>
        <w:adjustRightInd w:val="0"/>
        <w:snapToGrid w:val="0"/>
        <w:spacing w:line="360" w:lineRule="auto"/>
        <w:ind w:firstLineChars="200" w:firstLine="480"/>
        <w:jc w:val="left"/>
        <w:rPr>
          <w:rFonts w:ascii="Times New Roman" w:hAnsi="Times New Roman"/>
          <w:noProof/>
          <w:color w:val="000000" w:themeColor="text1"/>
          <w:sz w:val="24"/>
          <w:szCs w:val="24"/>
        </w:rPr>
      </w:pPr>
      <w:r w:rsidRPr="00931441">
        <w:rPr>
          <w:rFonts w:ascii="Times New Roman" w:hAnsi="Times New Roman"/>
          <w:noProof/>
          <w:color w:val="000000" w:themeColor="text1"/>
          <w:sz w:val="24"/>
          <w:szCs w:val="24"/>
        </w:rPr>
        <w:t>4</w:t>
      </w:r>
      <w:r w:rsidR="00805087" w:rsidRPr="00931441">
        <w:rPr>
          <w:rFonts w:ascii="Times New Roman" w:hAnsi="Times New Roman" w:hint="eastAsia"/>
          <w:bCs/>
          <w:noProof/>
          <w:color w:val="000000" w:themeColor="text1"/>
          <w:sz w:val="24"/>
          <w:szCs w:val="24"/>
        </w:rPr>
        <w:t>．</w:t>
      </w:r>
      <w:r w:rsidRPr="00931441">
        <w:rPr>
          <w:rFonts w:ascii="Times New Roman" w:hint="eastAsia"/>
          <w:noProof/>
          <w:color w:val="000000" w:themeColor="text1"/>
          <w:sz w:val="24"/>
          <w:szCs w:val="24"/>
        </w:rPr>
        <w:t>品学兼优，思维活跃，学术基础扎实，科研能力强，具有一定创业基础和创新潜质。具备全球化的视野。</w:t>
      </w:r>
    </w:p>
    <w:p w14:paraId="0F35FC2C" w14:textId="77777777" w:rsidR="003822D4" w:rsidRPr="00931441" w:rsidRDefault="00112D1C" w:rsidP="003822D4">
      <w:pPr>
        <w:spacing w:line="360" w:lineRule="auto"/>
        <w:ind w:firstLineChars="200" w:firstLine="482"/>
        <w:rPr>
          <w:rFonts w:ascii="Times New Roman" w:hAnsi="Times New Roman"/>
          <w:b/>
          <w:bCs/>
          <w:noProof/>
          <w:color w:val="000000" w:themeColor="text1"/>
          <w:sz w:val="24"/>
          <w:szCs w:val="24"/>
        </w:rPr>
      </w:pPr>
      <w:r w:rsidRPr="00931441">
        <w:rPr>
          <w:rFonts w:ascii="Times New Roman" w:hAnsi="Times New Roman" w:hint="eastAsia"/>
          <w:b/>
          <w:bCs/>
          <w:noProof/>
          <w:color w:val="000000" w:themeColor="text1"/>
          <w:sz w:val="24"/>
          <w:szCs w:val="24"/>
        </w:rPr>
        <w:t>三、</w:t>
      </w:r>
      <w:r w:rsidR="003822D4" w:rsidRPr="00931441">
        <w:rPr>
          <w:rFonts w:ascii="Times New Roman" w:hAnsi="Times New Roman" w:hint="eastAsia"/>
          <w:b/>
          <w:bCs/>
          <w:noProof/>
          <w:color w:val="000000" w:themeColor="text1"/>
          <w:sz w:val="24"/>
          <w:szCs w:val="24"/>
        </w:rPr>
        <w:t>培养特色</w:t>
      </w:r>
    </w:p>
    <w:p w14:paraId="2517E7F2" w14:textId="77777777" w:rsidR="0059751B" w:rsidRPr="00931441" w:rsidRDefault="0059751B" w:rsidP="0059751B">
      <w:pPr>
        <w:spacing w:line="360" w:lineRule="auto"/>
        <w:ind w:firstLineChars="200" w:firstLine="480"/>
        <w:rPr>
          <w:rFonts w:ascii="Times New Roman" w:hAnsi="Times New Roman"/>
          <w:bCs/>
          <w:noProof/>
          <w:color w:val="000000" w:themeColor="text1"/>
          <w:sz w:val="24"/>
          <w:szCs w:val="24"/>
        </w:rPr>
      </w:pPr>
      <w:r w:rsidRPr="00931441">
        <w:rPr>
          <w:rFonts w:ascii="Times New Roman" w:hAnsi="Times New Roman"/>
          <w:bCs/>
          <w:noProof/>
          <w:color w:val="000000" w:themeColor="text1"/>
          <w:sz w:val="24"/>
          <w:szCs w:val="24"/>
        </w:rPr>
        <w:t>1</w:t>
      </w:r>
      <w:r w:rsidRPr="00931441">
        <w:rPr>
          <w:rFonts w:ascii="Times New Roman" w:hAnsi="Times New Roman" w:hint="eastAsia"/>
          <w:bCs/>
          <w:noProof/>
          <w:color w:val="000000" w:themeColor="text1"/>
          <w:sz w:val="24"/>
          <w:szCs w:val="24"/>
        </w:rPr>
        <w:t>．</w:t>
      </w:r>
      <w:r w:rsidR="00680B59" w:rsidRPr="00931441">
        <w:rPr>
          <w:rFonts w:ascii="Times New Roman" w:hAnsi="Times New Roman" w:hint="eastAsia"/>
          <w:bCs/>
          <w:noProof/>
          <w:color w:val="000000" w:themeColor="text1"/>
          <w:sz w:val="24"/>
          <w:szCs w:val="24"/>
        </w:rPr>
        <w:t>注重企业的管理特性，</w:t>
      </w:r>
      <w:r w:rsidRPr="00931441">
        <w:rPr>
          <w:rFonts w:ascii="Times New Roman" w:hAnsi="Times New Roman" w:hint="eastAsia"/>
          <w:bCs/>
          <w:noProof/>
          <w:color w:val="000000" w:themeColor="text1"/>
          <w:sz w:val="24"/>
          <w:szCs w:val="24"/>
        </w:rPr>
        <w:t>强调</w:t>
      </w:r>
      <w:r w:rsidR="000D4FF9" w:rsidRPr="00931441">
        <w:rPr>
          <w:rFonts w:ascii="Times New Roman" w:hAnsi="Times New Roman" w:hint="eastAsia"/>
          <w:bCs/>
          <w:noProof/>
          <w:color w:val="000000" w:themeColor="text1"/>
          <w:sz w:val="24"/>
          <w:szCs w:val="24"/>
        </w:rPr>
        <w:t>企业</w:t>
      </w:r>
      <w:r w:rsidRPr="00931441">
        <w:rPr>
          <w:rFonts w:ascii="Times New Roman" w:hAnsi="Times New Roman" w:hint="eastAsia"/>
          <w:bCs/>
          <w:noProof/>
          <w:color w:val="000000" w:themeColor="text1"/>
          <w:sz w:val="24"/>
          <w:szCs w:val="24"/>
        </w:rPr>
        <w:t>管理</w:t>
      </w:r>
      <w:r w:rsidR="00680B59" w:rsidRPr="00931441">
        <w:rPr>
          <w:rFonts w:ascii="Times New Roman" w:hAnsi="Times New Roman" w:hint="eastAsia"/>
          <w:bCs/>
          <w:noProof/>
          <w:color w:val="000000" w:themeColor="text1"/>
          <w:sz w:val="24"/>
          <w:szCs w:val="24"/>
        </w:rPr>
        <w:t>理论、</w:t>
      </w:r>
      <w:r w:rsidRPr="00931441">
        <w:rPr>
          <w:rFonts w:ascii="Times New Roman" w:hAnsi="Times New Roman" w:hint="eastAsia"/>
          <w:bCs/>
          <w:noProof/>
          <w:color w:val="000000" w:themeColor="text1"/>
          <w:sz w:val="24"/>
          <w:szCs w:val="24"/>
        </w:rPr>
        <w:t>方法与实践应用，将国外先进经验与中国国情相结合，理论学习与创新探索相结合。</w:t>
      </w:r>
    </w:p>
    <w:p w14:paraId="2129FF17" w14:textId="77777777" w:rsidR="0059751B" w:rsidRPr="00931441" w:rsidRDefault="0059751B" w:rsidP="0059751B">
      <w:pPr>
        <w:spacing w:line="360" w:lineRule="auto"/>
        <w:ind w:firstLineChars="200" w:firstLine="480"/>
        <w:rPr>
          <w:rFonts w:ascii="Times New Roman" w:hAnsi="Times New Roman"/>
          <w:bCs/>
          <w:noProof/>
          <w:color w:val="000000" w:themeColor="text1"/>
          <w:sz w:val="24"/>
          <w:szCs w:val="24"/>
        </w:rPr>
      </w:pPr>
      <w:r w:rsidRPr="00931441">
        <w:rPr>
          <w:rFonts w:ascii="Times New Roman" w:hAnsi="Times New Roman"/>
          <w:bCs/>
          <w:noProof/>
          <w:color w:val="000000" w:themeColor="text1"/>
          <w:sz w:val="24"/>
          <w:szCs w:val="24"/>
        </w:rPr>
        <w:t>2</w:t>
      </w:r>
      <w:r w:rsidRPr="00931441">
        <w:rPr>
          <w:rFonts w:ascii="Times New Roman" w:hAnsi="Times New Roman" w:hint="eastAsia"/>
          <w:bCs/>
          <w:noProof/>
          <w:color w:val="000000" w:themeColor="text1"/>
          <w:sz w:val="24"/>
          <w:szCs w:val="24"/>
        </w:rPr>
        <w:t>．注重实践能力培养。强调理论与实践相结合，突出</w:t>
      </w:r>
      <w:r w:rsidR="00680B59" w:rsidRPr="00931441">
        <w:rPr>
          <w:rFonts w:ascii="Times New Roman" w:hAnsi="Times New Roman" w:hint="eastAsia"/>
          <w:bCs/>
          <w:noProof/>
          <w:color w:val="000000" w:themeColor="text1"/>
          <w:sz w:val="24"/>
          <w:szCs w:val="24"/>
        </w:rPr>
        <w:t>企业管理</w:t>
      </w:r>
      <w:r w:rsidRPr="00931441">
        <w:rPr>
          <w:rFonts w:ascii="Times New Roman" w:hAnsi="Times New Roman" w:hint="eastAsia"/>
          <w:bCs/>
          <w:noProof/>
          <w:color w:val="000000" w:themeColor="text1"/>
          <w:sz w:val="24"/>
          <w:szCs w:val="24"/>
        </w:rPr>
        <w:t>专业的实践性，课堂教学与案例研讨相结合，提升学生实际操作能力。</w:t>
      </w:r>
    </w:p>
    <w:p w14:paraId="632BD677" w14:textId="77777777" w:rsidR="0059751B" w:rsidRPr="00931441" w:rsidRDefault="0059751B" w:rsidP="0059751B">
      <w:pPr>
        <w:spacing w:line="360" w:lineRule="auto"/>
        <w:ind w:firstLineChars="200" w:firstLine="480"/>
        <w:rPr>
          <w:rFonts w:ascii="Times New Roman" w:hAnsi="Times New Roman"/>
          <w:bCs/>
          <w:noProof/>
          <w:color w:val="000000" w:themeColor="text1"/>
          <w:sz w:val="24"/>
          <w:szCs w:val="24"/>
        </w:rPr>
      </w:pPr>
      <w:r w:rsidRPr="00931441">
        <w:rPr>
          <w:rFonts w:ascii="Times New Roman" w:hAnsi="Times New Roman"/>
          <w:bCs/>
          <w:noProof/>
          <w:color w:val="000000" w:themeColor="text1"/>
          <w:sz w:val="24"/>
          <w:szCs w:val="24"/>
        </w:rPr>
        <w:t>3</w:t>
      </w:r>
      <w:r w:rsidRPr="00931441">
        <w:rPr>
          <w:rFonts w:ascii="Times New Roman" w:hAnsi="Times New Roman" w:hint="eastAsia"/>
          <w:bCs/>
          <w:noProof/>
          <w:color w:val="000000" w:themeColor="text1"/>
          <w:sz w:val="24"/>
          <w:szCs w:val="24"/>
        </w:rPr>
        <w:t>．强调知识体系多维化。扩宽</w:t>
      </w:r>
      <w:r w:rsidR="00680B59" w:rsidRPr="00931441">
        <w:rPr>
          <w:rFonts w:ascii="Times New Roman" w:hAnsi="Times New Roman" w:hint="eastAsia"/>
          <w:bCs/>
          <w:noProof/>
          <w:color w:val="000000" w:themeColor="text1"/>
          <w:sz w:val="24"/>
          <w:szCs w:val="24"/>
        </w:rPr>
        <w:t>企业管理</w:t>
      </w:r>
      <w:r w:rsidRPr="00931441">
        <w:rPr>
          <w:rFonts w:ascii="Times New Roman" w:hAnsi="Times New Roman" w:hint="eastAsia"/>
          <w:bCs/>
          <w:noProof/>
          <w:color w:val="000000" w:themeColor="text1"/>
          <w:sz w:val="24"/>
          <w:szCs w:val="24"/>
        </w:rPr>
        <w:t>专业基础，打造</w:t>
      </w:r>
      <w:r w:rsidR="00680B59" w:rsidRPr="00931441">
        <w:rPr>
          <w:rFonts w:ascii="Times New Roman" w:hAnsi="Times New Roman" w:hint="eastAsia"/>
          <w:bCs/>
          <w:noProof/>
          <w:color w:val="000000" w:themeColor="text1"/>
          <w:sz w:val="24"/>
          <w:szCs w:val="24"/>
        </w:rPr>
        <w:t>人文、经济、管理、商务、创新、创业</w:t>
      </w:r>
      <w:r w:rsidRPr="00931441">
        <w:rPr>
          <w:rFonts w:ascii="Times New Roman" w:hAnsi="Times New Roman" w:hint="eastAsia"/>
          <w:bCs/>
          <w:noProof/>
          <w:color w:val="000000" w:themeColor="text1"/>
          <w:sz w:val="24"/>
          <w:szCs w:val="24"/>
        </w:rPr>
        <w:t>相结合的知识框架，培养面向</w:t>
      </w:r>
      <w:r w:rsidR="00680B59" w:rsidRPr="00931441">
        <w:rPr>
          <w:rFonts w:ascii="Times New Roman" w:hAnsi="Times New Roman" w:hint="eastAsia"/>
          <w:bCs/>
          <w:noProof/>
          <w:color w:val="000000" w:themeColor="text1"/>
          <w:sz w:val="24"/>
          <w:szCs w:val="24"/>
        </w:rPr>
        <w:t>商业</w:t>
      </w:r>
      <w:r w:rsidRPr="00931441">
        <w:rPr>
          <w:rFonts w:ascii="Times New Roman" w:hAnsi="Times New Roman" w:hint="eastAsia"/>
          <w:bCs/>
          <w:noProof/>
          <w:color w:val="000000" w:themeColor="text1"/>
          <w:sz w:val="24"/>
          <w:szCs w:val="24"/>
        </w:rPr>
        <w:t>企业、兼顾公共部门的专业知识技能人才。</w:t>
      </w:r>
    </w:p>
    <w:p w14:paraId="23CF8D84" w14:textId="77777777" w:rsidR="00CA17BD" w:rsidRPr="00931441" w:rsidRDefault="00CA17BD" w:rsidP="0059751B">
      <w:pPr>
        <w:spacing w:line="360" w:lineRule="auto"/>
        <w:ind w:firstLineChars="200" w:firstLine="480"/>
        <w:rPr>
          <w:rFonts w:ascii="Times New Roman" w:hAnsi="Times New Roman"/>
          <w:bCs/>
          <w:noProof/>
          <w:color w:val="000000" w:themeColor="text1"/>
          <w:sz w:val="24"/>
          <w:szCs w:val="24"/>
        </w:rPr>
      </w:pPr>
      <w:r w:rsidRPr="00931441">
        <w:rPr>
          <w:rFonts w:ascii="Times New Roman" w:hAnsi="Times New Roman"/>
          <w:bCs/>
          <w:noProof/>
          <w:color w:val="000000" w:themeColor="text1"/>
          <w:sz w:val="24"/>
          <w:szCs w:val="24"/>
        </w:rPr>
        <w:t>4</w:t>
      </w:r>
      <w:r w:rsidRPr="00931441">
        <w:rPr>
          <w:rFonts w:ascii="Times New Roman" w:hAnsi="Times New Roman" w:hint="eastAsia"/>
          <w:bCs/>
          <w:noProof/>
          <w:color w:val="000000" w:themeColor="text1"/>
          <w:sz w:val="24"/>
          <w:szCs w:val="24"/>
        </w:rPr>
        <w:t>．依托央属院校及本院优秀教学双重优势，共同承担培养责任，共同管理实现两校的教学科研资源随时共享</w:t>
      </w:r>
      <w:r w:rsidR="00B84771" w:rsidRPr="00931441">
        <w:rPr>
          <w:rFonts w:ascii="Times New Roman" w:hAnsi="Times New Roman" w:hint="eastAsia"/>
          <w:bCs/>
          <w:noProof/>
          <w:color w:val="000000" w:themeColor="text1"/>
          <w:sz w:val="24"/>
          <w:szCs w:val="24"/>
        </w:rPr>
        <w:t>，保证培养过程的水平</w:t>
      </w:r>
      <w:r w:rsidRPr="00931441">
        <w:rPr>
          <w:rFonts w:ascii="Times New Roman" w:hAnsi="Times New Roman" w:hint="eastAsia"/>
          <w:bCs/>
          <w:noProof/>
          <w:color w:val="000000" w:themeColor="text1"/>
          <w:sz w:val="24"/>
          <w:szCs w:val="24"/>
        </w:rPr>
        <w:t>。</w:t>
      </w:r>
    </w:p>
    <w:p w14:paraId="6C74C536" w14:textId="77777777" w:rsidR="0059751B" w:rsidRPr="00931441" w:rsidRDefault="0059751B" w:rsidP="00B813B5">
      <w:pPr>
        <w:spacing w:line="360" w:lineRule="auto"/>
        <w:ind w:firstLineChars="200" w:firstLine="482"/>
        <w:rPr>
          <w:rFonts w:ascii="Times New Roman" w:hAnsi="Times New Roman"/>
          <w:b/>
          <w:bCs/>
          <w:noProof/>
          <w:color w:val="000000" w:themeColor="text1"/>
          <w:sz w:val="24"/>
        </w:rPr>
      </w:pPr>
      <w:r w:rsidRPr="00931441">
        <w:rPr>
          <w:rFonts w:ascii="Times New Roman" w:hAnsi="Times New Roman" w:hint="eastAsia"/>
          <w:b/>
          <w:bCs/>
          <w:noProof/>
          <w:color w:val="000000" w:themeColor="text1"/>
          <w:sz w:val="24"/>
        </w:rPr>
        <w:t>四、主要课程</w:t>
      </w:r>
    </w:p>
    <w:p w14:paraId="56BE94AA" w14:textId="77777777" w:rsidR="0059751B" w:rsidRPr="00931441" w:rsidRDefault="00341914" w:rsidP="00341914">
      <w:pPr>
        <w:spacing w:line="360" w:lineRule="auto"/>
        <w:ind w:firstLineChars="200" w:firstLine="480"/>
        <w:rPr>
          <w:rFonts w:ascii="Times New Roman" w:hAnsi="Times New Roman"/>
          <w:bCs/>
          <w:noProof/>
          <w:color w:val="000000" w:themeColor="text1"/>
          <w:sz w:val="24"/>
        </w:rPr>
      </w:pPr>
      <w:r w:rsidRPr="00931441">
        <w:rPr>
          <w:rFonts w:ascii="Times New Roman" w:hAnsi="Times New Roman" w:hint="eastAsia"/>
          <w:bCs/>
          <w:noProof/>
          <w:color w:val="000000" w:themeColor="text1"/>
          <w:sz w:val="24"/>
        </w:rPr>
        <w:lastRenderedPageBreak/>
        <w:t>微观经济学，宏观经济学，管理理论，财务会计，创业管理，国际企业管理，</w:t>
      </w:r>
      <w:r w:rsidR="00582C0F" w:rsidRPr="00931441">
        <w:rPr>
          <w:rFonts w:ascii="Times New Roman" w:hAnsi="Times New Roman" w:hint="eastAsia"/>
          <w:bCs/>
          <w:noProof/>
          <w:color w:val="000000" w:themeColor="text1"/>
          <w:sz w:val="24"/>
        </w:rPr>
        <w:t>全球供应链管理，国际财务管理</w:t>
      </w:r>
      <w:r w:rsidRPr="00931441">
        <w:rPr>
          <w:rFonts w:ascii="Times New Roman" w:hAnsi="Times New Roman" w:hint="eastAsia"/>
          <w:bCs/>
          <w:noProof/>
          <w:color w:val="000000" w:themeColor="text1"/>
          <w:sz w:val="24"/>
        </w:rPr>
        <w:t>。</w:t>
      </w:r>
    </w:p>
    <w:p w14:paraId="685A14E6" w14:textId="77777777" w:rsidR="0019735A" w:rsidRPr="00931441" w:rsidRDefault="0059751B" w:rsidP="00B813B5">
      <w:pPr>
        <w:spacing w:line="360" w:lineRule="auto"/>
        <w:ind w:firstLineChars="200" w:firstLine="482"/>
        <w:rPr>
          <w:rFonts w:ascii="Times New Roman" w:hAnsi="Times New Roman"/>
          <w:b/>
          <w:bCs/>
          <w:noProof/>
          <w:color w:val="000000" w:themeColor="text1"/>
          <w:sz w:val="24"/>
        </w:rPr>
      </w:pPr>
      <w:r w:rsidRPr="00931441">
        <w:rPr>
          <w:rFonts w:ascii="Times New Roman" w:hAnsi="Times New Roman" w:hint="eastAsia"/>
          <w:b/>
          <w:bCs/>
          <w:noProof/>
          <w:color w:val="000000" w:themeColor="text1"/>
          <w:sz w:val="24"/>
        </w:rPr>
        <w:t>五、</w:t>
      </w:r>
      <w:r w:rsidR="0019735A" w:rsidRPr="00931441">
        <w:rPr>
          <w:rFonts w:ascii="Times New Roman" w:hAnsi="Times New Roman" w:hint="eastAsia"/>
          <w:b/>
          <w:bCs/>
          <w:noProof/>
          <w:color w:val="000000" w:themeColor="text1"/>
          <w:sz w:val="24"/>
        </w:rPr>
        <w:t>学制与学位</w:t>
      </w:r>
    </w:p>
    <w:p w14:paraId="62E09EE8" w14:textId="40FA90C9" w:rsidR="0019735A" w:rsidRPr="00931441" w:rsidRDefault="0019735A" w:rsidP="0019735A">
      <w:pPr>
        <w:spacing w:line="360" w:lineRule="auto"/>
        <w:ind w:firstLineChars="200" w:firstLine="480"/>
        <w:rPr>
          <w:rFonts w:ascii="Times New Roman" w:hAnsi="Times New Roman"/>
          <w:noProof/>
          <w:color w:val="000000" w:themeColor="text1"/>
          <w:sz w:val="24"/>
        </w:rPr>
      </w:pPr>
      <w:r w:rsidRPr="00931441">
        <w:rPr>
          <w:rFonts w:ascii="Times New Roman" w:hAnsi="Times New Roman" w:hint="eastAsia"/>
          <w:noProof/>
          <w:color w:val="000000" w:themeColor="text1"/>
          <w:sz w:val="24"/>
        </w:rPr>
        <w:t>本专业基本学制为四年，</w:t>
      </w:r>
      <w:r w:rsidR="0059751B" w:rsidRPr="00931441">
        <w:rPr>
          <w:rFonts w:hAnsi="宋体" w:hint="eastAsia"/>
          <w:noProof/>
          <w:color w:val="000000" w:themeColor="text1"/>
          <w:sz w:val="24"/>
        </w:rPr>
        <w:t>实行弹性修业年限制度，</w:t>
      </w:r>
      <w:r w:rsidRPr="00931441">
        <w:rPr>
          <w:rFonts w:ascii="Times New Roman" w:hAnsi="Times New Roman" w:hint="eastAsia"/>
          <w:noProof/>
          <w:color w:val="000000" w:themeColor="text1"/>
          <w:sz w:val="24"/>
        </w:rPr>
        <w:t>学生在校修业年限可以提前至三年或延长至六</w:t>
      </w:r>
      <w:r w:rsidR="0073277E" w:rsidRPr="00931441">
        <w:rPr>
          <w:rFonts w:ascii="Times New Roman" w:hAnsi="Times New Roman" w:hint="eastAsia"/>
          <w:noProof/>
          <w:color w:val="000000" w:themeColor="text1"/>
          <w:sz w:val="24"/>
        </w:rPr>
        <w:t>年</w:t>
      </w:r>
      <w:r w:rsidR="00F35E54" w:rsidRPr="00931441">
        <w:rPr>
          <w:rFonts w:ascii="Times New Roman" w:hAnsi="Times New Roman" w:hint="eastAsia"/>
          <w:noProof/>
          <w:color w:val="000000" w:themeColor="text1"/>
          <w:sz w:val="24"/>
        </w:rPr>
        <w:t>：</w:t>
      </w:r>
      <w:r w:rsidR="00465D68" w:rsidRPr="00931441">
        <w:rPr>
          <w:rFonts w:ascii="Times New Roman" w:hAnsi="Times New Roman" w:hint="eastAsia"/>
          <w:noProof/>
          <w:color w:val="000000" w:themeColor="text1"/>
          <w:sz w:val="24"/>
        </w:rPr>
        <w:t>第</w:t>
      </w:r>
      <w:r w:rsidR="00931441">
        <w:rPr>
          <w:rFonts w:ascii="Times New Roman" w:hAnsi="Times New Roman" w:hint="eastAsia"/>
          <w:noProof/>
          <w:color w:val="000000" w:themeColor="text1"/>
          <w:sz w:val="24"/>
        </w:rPr>
        <w:t>1~</w:t>
      </w:r>
      <w:r w:rsidR="00931441">
        <w:rPr>
          <w:rFonts w:ascii="Times New Roman" w:hAnsi="Times New Roman"/>
          <w:noProof/>
          <w:color w:val="000000" w:themeColor="text1"/>
          <w:sz w:val="24"/>
        </w:rPr>
        <w:t>5</w:t>
      </w:r>
      <w:r w:rsidR="00931441">
        <w:rPr>
          <w:rFonts w:ascii="Times New Roman" w:hAnsi="Times New Roman" w:hint="eastAsia"/>
          <w:noProof/>
          <w:color w:val="000000" w:themeColor="text1"/>
          <w:sz w:val="24"/>
        </w:rPr>
        <w:t>学期</w:t>
      </w:r>
      <w:r w:rsidR="00465D68" w:rsidRPr="00931441">
        <w:rPr>
          <w:rFonts w:ascii="Times New Roman" w:hAnsi="Times New Roman" w:hint="eastAsia"/>
          <w:noProof/>
          <w:color w:val="000000" w:themeColor="text1"/>
          <w:sz w:val="24"/>
        </w:rPr>
        <w:t>在外校修读，第</w:t>
      </w:r>
      <w:r w:rsidR="00931441">
        <w:rPr>
          <w:rFonts w:ascii="Times New Roman" w:hAnsi="Times New Roman" w:hint="eastAsia"/>
          <w:noProof/>
          <w:color w:val="000000" w:themeColor="text1"/>
          <w:sz w:val="24"/>
        </w:rPr>
        <w:t>6~</w:t>
      </w:r>
      <w:r w:rsidR="00931441">
        <w:rPr>
          <w:rFonts w:ascii="Times New Roman" w:hAnsi="Times New Roman"/>
          <w:noProof/>
          <w:color w:val="000000" w:themeColor="text1"/>
          <w:sz w:val="24"/>
        </w:rPr>
        <w:t>8</w:t>
      </w:r>
      <w:r w:rsidR="00465D68" w:rsidRPr="00931441">
        <w:rPr>
          <w:rFonts w:ascii="Times New Roman" w:hAnsi="Times New Roman" w:hint="eastAsia"/>
          <w:noProof/>
          <w:color w:val="000000" w:themeColor="text1"/>
          <w:sz w:val="24"/>
        </w:rPr>
        <w:t>学</w:t>
      </w:r>
      <w:r w:rsidR="00931441">
        <w:rPr>
          <w:rFonts w:ascii="Times New Roman" w:hAnsi="Times New Roman" w:hint="eastAsia"/>
          <w:noProof/>
          <w:color w:val="000000" w:themeColor="text1"/>
          <w:sz w:val="24"/>
        </w:rPr>
        <w:t>期</w:t>
      </w:r>
      <w:r w:rsidR="00465D68" w:rsidRPr="00931441">
        <w:rPr>
          <w:rFonts w:ascii="Times New Roman" w:hAnsi="Times New Roman" w:hint="eastAsia"/>
          <w:noProof/>
          <w:color w:val="000000" w:themeColor="text1"/>
          <w:sz w:val="24"/>
        </w:rPr>
        <w:t>在本校修读</w:t>
      </w:r>
      <w:r w:rsidR="00F35E54" w:rsidRPr="00931441">
        <w:rPr>
          <w:rFonts w:ascii="Times New Roman" w:hAnsi="Times New Roman" w:hint="eastAsia"/>
          <w:noProof/>
          <w:color w:val="000000" w:themeColor="text1"/>
          <w:sz w:val="24"/>
        </w:rPr>
        <w:t>，</w:t>
      </w:r>
      <w:r w:rsidRPr="00931441">
        <w:rPr>
          <w:rFonts w:ascii="Times New Roman" w:hAnsi="Times New Roman" w:hint="eastAsia"/>
          <w:noProof/>
          <w:color w:val="000000" w:themeColor="text1"/>
          <w:sz w:val="24"/>
        </w:rPr>
        <w:t>符合学士学位授予条件者，授予</w:t>
      </w:r>
      <w:r w:rsidR="00415EB1" w:rsidRPr="00931441">
        <w:rPr>
          <w:rFonts w:ascii="Times New Roman" w:hAnsi="Times New Roman" w:hint="eastAsia"/>
          <w:noProof/>
          <w:color w:val="000000" w:themeColor="text1"/>
          <w:sz w:val="24"/>
        </w:rPr>
        <w:t>管理学</w:t>
      </w:r>
      <w:r w:rsidRPr="00931441">
        <w:rPr>
          <w:rFonts w:ascii="Times New Roman" w:hAnsi="Times New Roman" w:hint="eastAsia"/>
          <w:noProof/>
          <w:color w:val="000000" w:themeColor="text1"/>
          <w:sz w:val="24"/>
        </w:rPr>
        <w:t>学士学位。</w:t>
      </w:r>
    </w:p>
    <w:p w14:paraId="6ABEF249" w14:textId="77777777" w:rsidR="00112D1C" w:rsidRPr="00931441" w:rsidRDefault="0059751B" w:rsidP="00526C57">
      <w:pPr>
        <w:spacing w:line="360" w:lineRule="auto"/>
        <w:ind w:firstLineChars="200" w:firstLine="482"/>
        <w:rPr>
          <w:rFonts w:ascii="Times New Roman" w:hAnsi="Times New Roman"/>
          <w:b/>
          <w:bCs/>
          <w:noProof/>
          <w:color w:val="000000" w:themeColor="text1"/>
          <w:sz w:val="24"/>
          <w:szCs w:val="24"/>
        </w:rPr>
      </w:pPr>
      <w:r w:rsidRPr="00931441">
        <w:rPr>
          <w:rFonts w:ascii="Times New Roman" w:hAnsi="Times New Roman" w:hint="eastAsia"/>
          <w:b/>
          <w:bCs/>
          <w:noProof/>
          <w:color w:val="000000" w:themeColor="text1"/>
          <w:sz w:val="24"/>
          <w:szCs w:val="24"/>
        </w:rPr>
        <w:t>六</w:t>
      </w:r>
      <w:r w:rsidR="008D0901" w:rsidRPr="00931441">
        <w:rPr>
          <w:rFonts w:ascii="Times New Roman" w:hAnsi="Times New Roman" w:hint="eastAsia"/>
          <w:b/>
          <w:bCs/>
          <w:noProof/>
          <w:color w:val="000000" w:themeColor="text1"/>
          <w:sz w:val="24"/>
          <w:szCs w:val="24"/>
        </w:rPr>
        <w:t>、</w:t>
      </w:r>
      <w:r w:rsidR="00112D1C" w:rsidRPr="00931441">
        <w:rPr>
          <w:rFonts w:ascii="Times New Roman" w:hAnsi="Times New Roman" w:hint="eastAsia"/>
          <w:b/>
          <w:bCs/>
          <w:noProof/>
          <w:color w:val="000000" w:themeColor="text1"/>
          <w:sz w:val="24"/>
          <w:szCs w:val="24"/>
        </w:rPr>
        <w:t>学分要求</w:t>
      </w:r>
    </w:p>
    <w:p w14:paraId="3A61D853" w14:textId="481F2C1A" w:rsidR="0022759F" w:rsidRPr="00931441" w:rsidRDefault="0022759F" w:rsidP="00635A5E">
      <w:pPr>
        <w:snapToGrid w:val="0"/>
        <w:spacing w:line="360" w:lineRule="auto"/>
        <w:ind w:firstLineChars="200" w:firstLine="480"/>
        <w:rPr>
          <w:rFonts w:ascii="Times New Roman" w:hAnsi="Times New Roman"/>
          <w:noProof/>
          <w:color w:val="000000" w:themeColor="text1"/>
          <w:sz w:val="24"/>
          <w:szCs w:val="24"/>
        </w:rPr>
      </w:pPr>
      <w:r w:rsidRPr="00931441">
        <w:rPr>
          <w:rFonts w:ascii="Times New Roman" w:hint="eastAsia"/>
          <w:noProof/>
          <w:color w:val="000000" w:themeColor="text1"/>
          <w:sz w:val="24"/>
          <w:szCs w:val="24"/>
        </w:rPr>
        <w:t>学生应取得的最低总学分为</w:t>
      </w:r>
      <w:r w:rsidR="00172419" w:rsidRPr="00931441">
        <w:rPr>
          <w:rFonts w:ascii="Times New Roman"/>
          <w:noProof/>
          <w:color w:val="000000" w:themeColor="text1"/>
          <w:sz w:val="24"/>
          <w:szCs w:val="24"/>
        </w:rPr>
        <w:t>15</w:t>
      </w:r>
      <w:r w:rsidR="00295CE9" w:rsidRPr="00931441">
        <w:rPr>
          <w:rFonts w:ascii="Times New Roman"/>
          <w:noProof/>
          <w:color w:val="000000" w:themeColor="text1"/>
          <w:sz w:val="24"/>
          <w:szCs w:val="24"/>
        </w:rPr>
        <w:t>1</w:t>
      </w:r>
      <w:r w:rsidRPr="00931441">
        <w:rPr>
          <w:rFonts w:ascii="Times New Roman" w:hint="eastAsia"/>
          <w:noProof/>
          <w:color w:val="000000" w:themeColor="text1"/>
          <w:sz w:val="24"/>
          <w:szCs w:val="24"/>
        </w:rPr>
        <w:t>学分</w:t>
      </w:r>
      <w:r w:rsidR="000B1D45" w:rsidRPr="00931441">
        <w:rPr>
          <w:rFonts w:ascii="Times New Roman" w:hint="eastAsia"/>
          <w:noProof/>
          <w:color w:val="000000" w:themeColor="text1"/>
          <w:sz w:val="24"/>
          <w:szCs w:val="24"/>
        </w:rPr>
        <w:t>（包括课程学分和社会实践学分）</w:t>
      </w:r>
      <w:r w:rsidRPr="00931441">
        <w:rPr>
          <w:rFonts w:ascii="Times New Roman" w:hint="eastAsia"/>
          <w:noProof/>
          <w:color w:val="000000" w:themeColor="text1"/>
          <w:sz w:val="24"/>
          <w:szCs w:val="24"/>
        </w:rPr>
        <w:t>，其中</w:t>
      </w:r>
      <w:r w:rsidR="000B1D45" w:rsidRPr="00931441">
        <w:rPr>
          <w:rFonts w:ascii="Times New Roman" w:hint="eastAsia"/>
          <w:noProof/>
          <w:color w:val="000000" w:themeColor="text1"/>
          <w:sz w:val="24"/>
          <w:szCs w:val="24"/>
        </w:rPr>
        <w:t>，在本校</w:t>
      </w:r>
      <w:r w:rsidR="00B77FF7" w:rsidRPr="00931441">
        <w:rPr>
          <w:rFonts w:ascii="Times New Roman" w:hint="eastAsia"/>
          <w:noProof/>
          <w:color w:val="000000" w:themeColor="text1"/>
          <w:sz w:val="24"/>
          <w:szCs w:val="24"/>
        </w:rPr>
        <w:t>须至少</w:t>
      </w:r>
      <w:r w:rsidR="000B1D45" w:rsidRPr="00931441">
        <w:rPr>
          <w:rFonts w:ascii="Times New Roman" w:hint="eastAsia"/>
          <w:noProof/>
          <w:color w:val="000000" w:themeColor="text1"/>
          <w:sz w:val="24"/>
          <w:szCs w:val="24"/>
        </w:rPr>
        <w:t>修读</w:t>
      </w:r>
      <w:r w:rsidR="00DE56CA">
        <w:rPr>
          <w:rFonts w:ascii="Times New Roman" w:hint="eastAsia"/>
          <w:noProof/>
          <w:color w:val="000000" w:themeColor="text1"/>
          <w:sz w:val="24"/>
          <w:szCs w:val="24"/>
        </w:rPr>
        <w:t>6</w:t>
      </w:r>
      <w:r w:rsidR="00524517">
        <w:rPr>
          <w:rFonts w:ascii="Times New Roman"/>
          <w:noProof/>
          <w:color w:val="000000" w:themeColor="text1"/>
          <w:sz w:val="24"/>
          <w:szCs w:val="24"/>
        </w:rPr>
        <w:t>3</w:t>
      </w:r>
      <w:r w:rsidR="000B1D45" w:rsidRPr="00931441">
        <w:rPr>
          <w:rFonts w:ascii="Times New Roman" w:hint="eastAsia"/>
          <w:noProof/>
          <w:color w:val="000000" w:themeColor="text1"/>
          <w:sz w:val="24"/>
          <w:szCs w:val="24"/>
        </w:rPr>
        <w:t>学分，在外校</w:t>
      </w:r>
      <w:r w:rsidR="00B77FF7" w:rsidRPr="00931441">
        <w:rPr>
          <w:rFonts w:ascii="Times New Roman" w:hint="eastAsia"/>
          <w:noProof/>
          <w:color w:val="000000" w:themeColor="text1"/>
          <w:sz w:val="24"/>
          <w:szCs w:val="24"/>
        </w:rPr>
        <w:t>须至少</w:t>
      </w:r>
      <w:r w:rsidR="000B1D45" w:rsidRPr="00931441">
        <w:rPr>
          <w:rFonts w:ascii="Times New Roman" w:hint="eastAsia"/>
          <w:noProof/>
          <w:color w:val="000000" w:themeColor="text1"/>
          <w:sz w:val="24"/>
          <w:szCs w:val="24"/>
        </w:rPr>
        <w:t>修读</w:t>
      </w:r>
      <w:r w:rsidR="00DE56CA">
        <w:rPr>
          <w:rFonts w:ascii="Times New Roman" w:hint="eastAsia"/>
          <w:noProof/>
          <w:color w:val="000000" w:themeColor="text1"/>
          <w:sz w:val="24"/>
          <w:szCs w:val="24"/>
        </w:rPr>
        <w:t>8</w:t>
      </w:r>
      <w:r w:rsidR="004E407F">
        <w:rPr>
          <w:rFonts w:ascii="Times New Roman"/>
          <w:noProof/>
          <w:color w:val="000000" w:themeColor="text1"/>
          <w:sz w:val="24"/>
          <w:szCs w:val="24"/>
        </w:rPr>
        <w:t>8</w:t>
      </w:r>
      <w:r w:rsidR="000B1D45" w:rsidRPr="00931441">
        <w:rPr>
          <w:rFonts w:ascii="Times New Roman" w:hint="eastAsia"/>
          <w:noProof/>
          <w:color w:val="000000" w:themeColor="text1"/>
          <w:sz w:val="24"/>
          <w:szCs w:val="24"/>
        </w:rPr>
        <w:t>学分</w:t>
      </w:r>
      <w:r w:rsidRPr="00931441">
        <w:rPr>
          <w:rFonts w:ascii="Times New Roman" w:hint="eastAsia"/>
          <w:noProof/>
          <w:color w:val="000000" w:themeColor="text1"/>
          <w:sz w:val="24"/>
          <w:szCs w:val="24"/>
        </w:rPr>
        <w:t>。</w:t>
      </w:r>
    </w:p>
    <w:p w14:paraId="56B4C104" w14:textId="73F79079" w:rsidR="0022759F" w:rsidRPr="00931441" w:rsidRDefault="0022759F" w:rsidP="0022759F">
      <w:pPr>
        <w:snapToGrid w:val="0"/>
        <w:spacing w:line="360" w:lineRule="auto"/>
        <w:ind w:firstLine="420"/>
        <w:rPr>
          <w:rFonts w:ascii="Times New Roman"/>
          <w:noProof/>
          <w:color w:val="000000" w:themeColor="text1"/>
          <w:sz w:val="24"/>
          <w:szCs w:val="24"/>
        </w:rPr>
      </w:pPr>
      <w:r w:rsidRPr="00931441">
        <w:rPr>
          <w:rFonts w:ascii="Times New Roman" w:hAnsi="Times New Roman"/>
          <w:noProof/>
          <w:color w:val="000000" w:themeColor="text1"/>
          <w:sz w:val="24"/>
          <w:szCs w:val="24"/>
        </w:rPr>
        <w:t>1.</w:t>
      </w:r>
      <w:r w:rsidRPr="00931441">
        <w:rPr>
          <w:rFonts w:ascii="Times New Roman" w:hAnsi="宋体" w:hint="eastAsia"/>
          <w:noProof/>
          <w:color w:val="000000" w:themeColor="text1"/>
          <w:sz w:val="24"/>
          <w:szCs w:val="24"/>
        </w:rPr>
        <w:t>课程学分为</w:t>
      </w:r>
      <w:r w:rsidR="000226A7" w:rsidRPr="00931441">
        <w:rPr>
          <w:rFonts w:ascii="Times New Roman" w:hAnsi="Times New Roman"/>
          <w:noProof/>
          <w:color w:val="000000" w:themeColor="text1"/>
          <w:sz w:val="24"/>
          <w:szCs w:val="24"/>
        </w:rPr>
        <w:t>13</w:t>
      </w:r>
      <w:r w:rsidR="00EA2FFE">
        <w:rPr>
          <w:rFonts w:ascii="Times New Roman" w:hAnsi="Times New Roman" w:hint="eastAsia"/>
          <w:noProof/>
          <w:color w:val="000000" w:themeColor="text1"/>
          <w:sz w:val="24"/>
          <w:szCs w:val="24"/>
        </w:rPr>
        <w:t>5</w:t>
      </w:r>
      <w:r w:rsidRPr="00931441">
        <w:rPr>
          <w:rFonts w:ascii="Times New Roman" w:hint="eastAsia"/>
          <w:noProof/>
          <w:color w:val="000000" w:themeColor="text1"/>
          <w:sz w:val="24"/>
          <w:szCs w:val="24"/>
        </w:rPr>
        <w:t>学分</w:t>
      </w:r>
    </w:p>
    <w:tbl>
      <w:tblPr>
        <w:tblStyle w:val="TableNormal"/>
        <w:tblW w:w="0" w:type="auto"/>
        <w:tblInd w:w="294" w:type="dxa"/>
        <w:tblLayout w:type="fixed"/>
        <w:tblLook w:val="01E0" w:firstRow="1" w:lastRow="1" w:firstColumn="1" w:lastColumn="1" w:noHBand="0" w:noVBand="0"/>
      </w:tblPr>
      <w:tblGrid>
        <w:gridCol w:w="1541"/>
        <w:gridCol w:w="2835"/>
        <w:gridCol w:w="1843"/>
        <w:gridCol w:w="1703"/>
      </w:tblGrid>
      <w:tr w:rsidR="00284E2F" w:rsidRPr="00D04423" w14:paraId="0C9F8F3E" w14:textId="77777777" w:rsidTr="00465D68">
        <w:trPr>
          <w:trHeight w:hRule="exact" w:val="454"/>
        </w:trPr>
        <w:tc>
          <w:tcPr>
            <w:tcW w:w="1541" w:type="dxa"/>
            <w:tcBorders>
              <w:top w:val="single" w:sz="6" w:space="0" w:color="000000"/>
              <w:left w:val="single" w:sz="6" w:space="0" w:color="000000"/>
              <w:bottom w:val="single" w:sz="6" w:space="0" w:color="000000"/>
              <w:right w:val="single" w:sz="6" w:space="0" w:color="000000"/>
            </w:tcBorders>
            <w:vAlign w:val="center"/>
          </w:tcPr>
          <w:p w14:paraId="6F5DA0A0" w14:textId="77777777" w:rsidR="00284E2F" w:rsidRPr="00931441" w:rsidRDefault="00284E2F" w:rsidP="001D2843">
            <w:pPr>
              <w:pStyle w:val="TableParagraph"/>
              <w:spacing w:line="247" w:lineRule="exact"/>
              <w:jc w:val="center"/>
              <w:rPr>
                <w:rFonts w:ascii="宋体" w:eastAsia="宋体" w:hAnsi="宋体" w:cs="宋体"/>
                <w:noProof/>
                <w:color w:val="000000" w:themeColor="text1"/>
                <w:sz w:val="24"/>
                <w:szCs w:val="24"/>
                <w:lang w:eastAsia="zh-CN"/>
              </w:rPr>
            </w:pPr>
            <w:r w:rsidRPr="00931441">
              <w:rPr>
                <w:rFonts w:ascii="宋体" w:eastAsia="宋体" w:hAnsi="宋体" w:cs="宋体" w:hint="eastAsia"/>
                <w:b/>
                <w:bCs/>
                <w:noProof/>
                <w:color w:val="000000" w:themeColor="text1"/>
                <w:spacing w:val="1"/>
                <w:sz w:val="24"/>
                <w:szCs w:val="24"/>
                <w:lang w:eastAsia="zh-CN"/>
              </w:rPr>
              <w:t>课程类别</w:t>
            </w:r>
          </w:p>
        </w:tc>
        <w:tc>
          <w:tcPr>
            <w:tcW w:w="2835" w:type="dxa"/>
            <w:tcBorders>
              <w:top w:val="single" w:sz="6" w:space="0" w:color="000000"/>
              <w:left w:val="single" w:sz="6" w:space="0" w:color="000000"/>
              <w:bottom w:val="single" w:sz="6" w:space="0" w:color="000000"/>
              <w:right w:val="single" w:sz="6" w:space="0" w:color="000000"/>
            </w:tcBorders>
            <w:vAlign w:val="center"/>
          </w:tcPr>
          <w:p w14:paraId="75E802B9" w14:textId="77777777" w:rsidR="00284E2F" w:rsidRPr="00931441" w:rsidRDefault="00284E2F" w:rsidP="001D2843">
            <w:pPr>
              <w:pStyle w:val="TableParagraph"/>
              <w:spacing w:line="247" w:lineRule="exact"/>
              <w:ind w:left="2"/>
              <w:jc w:val="center"/>
              <w:rPr>
                <w:rFonts w:ascii="宋体" w:eastAsia="宋体" w:hAnsi="宋体" w:cs="宋体"/>
                <w:noProof/>
                <w:color w:val="000000" w:themeColor="text1"/>
                <w:sz w:val="24"/>
                <w:szCs w:val="24"/>
                <w:lang w:eastAsia="zh-CN"/>
              </w:rPr>
            </w:pPr>
            <w:r w:rsidRPr="00931441">
              <w:rPr>
                <w:rFonts w:ascii="宋体" w:eastAsia="宋体" w:hAnsi="宋体" w:cs="宋体" w:hint="eastAsia"/>
                <w:b/>
                <w:bCs/>
                <w:noProof/>
                <w:color w:val="000000" w:themeColor="text1"/>
                <w:spacing w:val="2"/>
                <w:sz w:val="24"/>
                <w:szCs w:val="24"/>
                <w:lang w:eastAsia="zh-CN"/>
              </w:rPr>
              <w:t>课程组</w:t>
            </w:r>
          </w:p>
        </w:tc>
        <w:tc>
          <w:tcPr>
            <w:tcW w:w="1843" w:type="dxa"/>
            <w:tcBorders>
              <w:top w:val="single" w:sz="6" w:space="0" w:color="000000"/>
              <w:left w:val="single" w:sz="6" w:space="0" w:color="000000"/>
              <w:bottom w:val="single" w:sz="6" w:space="0" w:color="000000"/>
              <w:right w:val="single" w:sz="6" w:space="0" w:color="000000"/>
            </w:tcBorders>
            <w:vAlign w:val="center"/>
          </w:tcPr>
          <w:p w14:paraId="60BD62EC" w14:textId="77777777" w:rsidR="007E55DD" w:rsidRPr="00931441" w:rsidRDefault="00284E2F" w:rsidP="00931441">
            <w:pPr>
              <w:pStyle w:val="TableParagraph"/>
              <w:spacing w:line="247" w:lineRule="exact"/>
              <w:jc w:val="center"/>
              <w:rPr>
                <w:rFonts w:ascii="宋体" w:eastAsia="宋体" w:hAnsi="宋体" w:cs="宋体"/>
                <w:b/>
                <w:bCs/>
                <w:noProof/>
                <w:color w:val="000000" w:themeColor="text1"/>
                <w:sz w:val="24"/>
                <w:szCs w:val="24"/>
                <w:lang w:eastAsia="zh-CN"/>
              </w:rPr>
            </w:pPr>
            <w:r w:rsidRPr="00931441">
              <w:rPr>
                <w:rFonts w:ascii="宋体" w:eastAsia="宋体" w:hAnsi="宋体" w:cs="宋体" w:hint="eastAsia"/>
                <w:b/>
                <w:bCs/>
                <w:noProof/>
                <w:color w:val="000000" w:themeColor="text1"/>
                <w:sz w:val="24"/>
                <w:szCs w:val="24"/>
                <w:lang w:eastAsia="zh-CN"/>
              </w:rPr>
              <w:t>课程子模块</w:t>
            </w:r>
          </w:p>
        </w:tc>
        <w:tc>
          <w:tcPr>
            <w:tcW w:w="1703" w:type="dxa"/>
            <w:tcBorders>
              <w:top w:val="single" w:sz="6" w:space="0" w:color="000000"/>
              <w:left w:val="single" w:sz="6" w:space="0" w:color="000000"/>
              <w:bottom w:val="single" w:sz="6" w:space="0" w:color="000000"/>
              <w:right w:val="single" w:sz="6" w:space="0" w:color="000000"/>
            </w:tcBorders>
            <w:vAlign w:val="center"/>
          </w:tcPr>
          <w:p w14:paraId="5C88F157" w14:textId="77777777" w:rsidR="00284E2F" w:rsidRPr="00931441" w:rsidRDefault="00284E2F" w:rsidP="001D2843">
            <w:pPr>
              <w:pStyle w:val="TableParagraph"/>
              <w:spacing w:line="247" w:lineRule="exact"/>
              <w:jc w:val="center"/>
              <w:rPr>
                <w:rFonts w:ascii="宋体" w:eastAsia="宋体" w:hAnsi="宋体" w:cs="宋体"/>
                <w:noProof/>
                <w:color w:val="000000" w:themeColor="text1"/>
                <w:sz w:val="24"/>
                <w:szCs w:val="24"/>
                <w:lang w:eastAsia="zh-CN"/>
              </w:rPr>
            </w:pPr>
            <w:r w:rsidRPr="00931441">
              <w:rPr>
                <w:rFonts w:ascii="宋体" w:eastAsia="宋体" w:hAnsi="宋体" w:cs="宋体" w:hint="eastAsia"/>
                <w:b/>
                <w:bCs/>
                <w:noProof/>
                <w:color w:val="000000" w:themeColor="text1"/>
                <w:spacing w:val="2"/>
                <w:sz w:val="24"/>
                <w:szCs w:val="24"/>
                <w:lang w:eastAsia="zh-CN"/>
              </w:rPr>
              <w:t>学分</w:t>
            </w:r>
          </w:p>
        </w:tc>
      </w:tr>
      <w:tr w:rsidR="00284E2F" w:rsidRPr="00D04423" w14:paraId="5051E29A" w14:textId="77777777" w:rsidTr="00465D68">
        <w:trPr>
          <w:trHeight w:hRule="exact" w:val="454"/>
        </w:trPr>
        <w:tc>
          <w:tcPr>
            <w:tcW w:w="1541" w:type="dxa"/>
            <w:vMerge w:val="restart"/>
            <w:tcBorders>
              <w:top w:val="single" w:sz="6" w:space="0" w:color="000000"/>
              <w:left w:val="single" w:sz="6" w:space="0" w:color="000000"/>
              <w:right w:val="single" w:sz="6" w:space="0" w:color="000000"/>
            </w:tcBorders>
            <w:vAlign w:val="center"/>
          </w:tcPr>
          <w:p w14:paraId="604701EE" w14:textId="77777777" w:rsidR="003E4B9D" w:rsidRPr="00931441" w:rsidRDefault="00284E2F" w:rsidP="003E4B9D">
            <w:pPr>
              <w:pStyle w:val="TableParagraph"/>
              <w:spacing w:before="136"/>
              <w:jc w:val="center"/>
              <w:rPr>
                <w:rFonts w:ascii="宋体" w:eastAsia="宋体" w:hAnsi="宋体" w:cs="宋体"/>
                <w:noProof/>
                <w:color w:val="000000" w:themeColor="text1"/>
                <w:sz w:val="24"/>
                <w:szCs w:val="24"/>
                <w:lang w:eastAsia="zh-CN"/>
              </w:rPr>
            </w:pPr>
            <w:r w:rsidRPr="00931441">
              <w:rPr>
                <w:rFonts w:ascii="宋体" w:eastAsia="宋体" w:hAnsi="宋体" w:cs="宋体" w:hint="eastAsia"/>
                <w:noProof/>
                <w:color w:val="000000" w:themeColor="text1"/>
                <w:sz w:val="24"/>
                <w:szCs w:val="24"/>
                <w:lang w:eastAsia="zh-CN"/>
              </w:rPr>
              <w:t>通识通修课程</w:t>
            </w:r>
          </w:p>
          <w:p w14:paraId="1F220172" w14:textId="647C698E" w:rsidR="007E55DD" w:rsidRPr="00931441" w:rsidRDefault="00284E2F" w:rsidP="00931441">
            <w:pPr>
              <w:pStyle w:val="TableParagraph"/>
              <w:spacing w:before="136"/>
              <w:jc w:val="center"/>
              <w:rPr>
                <w:rFonts w:ascii="宋体" w:eastAsia="宋体" w:hAnsi="宋体" w:cs="宋体"/>
                <w:b/>
                <w:bCs/>
                <w:noProof/>
                <w:color w:val="000000" w:themeColor="text1"/>
                <w:sz w:val="24"/>
                <w:szCs w:val="24"/>
                <w:lang w:eastAsia="zh-CN"/>
              </w:rPr>
            </w:pPr>
            <w:r w:rsidRPr="00931441">
              <w:rPr>
                <w:rFonts w:ascii="宋体" w:eastAsia="宋体" w:hAnsi="宋体" w:cs="宋体" w:hint="eastAsia"/>
                <w:noProof/>
                <w:color w:val="000000" w:themeColor="text1"/>
                <w:sz w:val="24"/>
                <w:szCs w:val="24"/>
                <w:lang w:eastAsia="zh-CN"/>
              </w:rPr>
              <w:t>（</w:t>
            </w:r>
            <w:r w:rsidR="00084E29" w:rsidRPr="00931441">
              <w:rPr>
                <w:rFonts w:ascii="宋体" w:eastAsia="宋体" w:hAnsi="宋体" w:cs="宋体"/>
                <w:noProof/>
                <w:color w:val="000000" w:themeColor="text1"/>
                <w:sz w:val="24"/>
                <w:szCs w:val="24"/>
                <w:lang w:eastAsia="zh-CN"/>
              </w:rPr>
              <w:t>7</w:t>
            </w:r>
            <w:r w:rsidR="00A15004" w:rsidRPr="00931441">
              <w:rPr>
                <w:rFonts w:ascii="宋体" w:eastAsia="宋体" w:hAnsi="宋体" w:cs="宋体"/>
                <w:noProof/>
                <w:color w:val="000000" w:themeColor="text1"/>
                <w:sz w:val="24"/>
                <w:szCs w:val="24"/>
                <w:lang w:eastAsia="zh-CN"/>
              </w:rPr>
              <w:t>0</w:t>
            </w:r>
            <w:r w:rsidRPr="00931441">
              <w:rPr>
                <w:rFonts w:ascii="宋体" w:eastAsia="宋体" w:hAnsi="宋体" w:cs="宋体" w:hint="eastAsia"/>
                <w:noProof/>
                <w:color w:val="000000" w:themeColor="text1"/>
                <w:sz w:val="24"/>
                <w:szCs w:val="24"/>
                <w:lang w:eastAsia="zh-CN"/>
              </w:rPr>
              <w:t>学分）</w:t>
            </w:r>
          </w:p>
        </w:tc>
        <w:tc>
          <w:tcPr>
            <w:tcW w:w="2835" w:type="dxa"/>
            <w:vMerge w:val="restart"/>
            <w:tcBorders>
              <w:top w:val="single" w:sz="6" w:space="0" w:color="000000"/>
              <w:left w:val="single" w:sz="6" w:space="0" w:color="000000"/>
              <w:right w:val="single" w:sz="6" w:space="0" w:color="000000"/>
            </w:tcBorders>
            <w:vAlign w:val="center"/>
          </w:tcPr>
          <w:p w14:paraId="769E4129" w14:textId="77777777" w:rsidR="00284E2F" w:rsidRPr="00931441" w:rsidRDefault="00284E2F" w:rsidP="003E4B9D">
            <w:pPr>
              <w:pStyle w:val="TableParagraph"/>
              <w:spacing w:before="136"/>
              <w:jc w:val="center"/>
              <w:rPr>
                <w:rFonts w:ascii="宋体" w:eastAsia="宋体" w:hAnsi="宋体" w:cs="宋体"/>
                <w:noProof/>
                <w:color w:val="000000" w:themeColor="text1"/>
                <w:sz w:val="24"/>
                <w:szCs w:val="24"/>
                <w:lang w:eastAsia="zh-CN"/>
              </w:rPr>
            </w:pPr>
            <w:r w:rsidRPr="00931441">
              <w:rPr>
                <w:rFonts w:ascii="宋体" w:eastAsia="宋体" w:hAnsi="宋体" w:cs="宋体" w:hint="eastAsia"/>
                <w:noProof/>
                <w:color w:val="000000" w:themeColor="text1"/>
                <w:sz w:val="24"/>
                <w:szCs w:val="24"/>
                <w:lang w:eastAsia="zh-CN"/>
              </w:rPr>
              <w:t>新生研讨课</w:t>
            </w:r>
          </w:p>
        </w:tc>
        <w:tc>
          <w:tcPr>
            <w:tcW w:w="1843" w:type="dxa"/>
            <w:tcBorders>
              <w:top w:val="single" w:sz="6" w:space="0" w:color="000000"/>
              <w:left w:val="single" w:sz="6" w:space="0" w:color="000000"/>
              <w:bottom w:val="single" w:sz="6" w:space="0" w:color="000000"/>
              <w:right w:val="single" w:sz="6" w:space="0" w:color="000000"/>
            </w:tcBorders>
            <w:vAlign w:val="center"/>
          </w:tcPr>
          <w:p w14:paraId="3036BE6D" w14:textId="77777777" w:rsidR="007E55DD" w:rsidRPr="00931441" w:rsidRDefault="00284E2F" w:rsidP="00931441">
            <w:pPr>
              <w:pStyle w:val="TableParagraph"/>
              <w:spacing w:line="247" w:lineRule="exact"/>
              <w:jc w:val="center"/>
              <w:rPr>
                <w:rFonts w:ascii="宋体" w:eastAsia="宋体" w:hAnsi="宋体" w:cs="宋体"/>
                <w:b/>
                <w:bCs/>
                <w:noProof/>
                <w:color w:val="000000" w:themeColor="text1"/>
                <w:sz w:val="24"/>
                <w:szCs w:val="24"/>
                <w:lang w:eastAsia="zh-CN"/>
              </w:rPr>
            </w:pPr>
            <w:r w:rsidRPr="00931441">
              <w:rPr>
                <w:rFonts w:ascii="宋体" w:eastAsia="宋体" w:hAnsi="宋体" w:cs="宋体" w:hint="eastAsia"/>
                <w:noProof/>
                <w:color w:val="000000" w:themeColor="text1"/>
                <w:sz w:val="24"/>
                <w:szCs w:val="24"/>
                <w:lang w:eastAsia="zh-CN"/>
              </w:rPr>
              <w:t>新生研讨课</w:t>
            </w:r>
          </w:p>
        </w:tc>
        <w:tc>
          <w:tcPr>
            <w:tcW w:w="1703" w:type="dxa"/>
            <w:tcBorders>
              <w:top w:val="single" w:sz="6" w:space="0" w:color="000000"/>
              <w:left w:val="single" w:sz="6" w:space="0" w:color="000000"/>
              <w:bottom w:val="single" w:sz="6" w:space="0" w:color="000000"/>
              <w:right w:val="single" w:sz="6" w:space="0" w:color="000000"/>
            </w:tcBorders>
            <w:vAlign w:val="center"/>
          </w:tcPr>
          <w:p w14:paraId="3F34313E" w14:textId="77777777" w:rsidR="00284E2F" w:rsidRPr="00931441" w:rsidRDefault="00284E2F" w:rsidP="001D2843">
            <w:pPr>
              <w:pStyle w:val="TableParagraph"/>
              <w:spacing w:before="39"/>
              <w:ind w:right="1"/>
              <w:jc w:val="center"/>
              <w:rPr>
                <w:rFonts w:ascii="Calibri" w:eastAsia="Calibri" w:hAnsi="Calibri" w:cs="Calibri"/>
                <w:noProof/>
                <w:color w:val="000000" w:themeColor="text1"/>
                <w:sz w:val="24"/>
                <w:szCs w:val="24"/>
                <w:lang w:eastAsia="zh-CN"/>
              </w:rPr>
            </w:pPr>
            <w:r w:rsidRPr="00931441">
              <w:rPr>
                <w:rFonts w:ascii="Calibri"/>
                <w:noProof/>
                <w:color w:val="000000" w:themeColor="text1"/>
                <w:sz w:val="24"/>
                <w:szCs w:val="24"/>
                <w:lang w:eastAsia="zh-CN"/>
              </w:rPr>
              <w:t>1</w:t>
            </w:r>
          </w:p>
        </w:tc>
      </w:tr>
      <w:tr w:rsidR="00284E2F" w:rsidRPr="00D04423" w14:paraId="5A001767" w14:textId="77777777" w:rsidTr="00465D68">
        <w:trPr>
          <w:trHeight w:hRule="exact" w:val="454"/>
        </w:trPr>
        <w:tc>
          <w:tcPr>
            <w:tcW w:w="1541" w:type="dxa"/>
            <w:vMerge/>
            <w:tcBorders>
              <w:left w:val="single" w:sz="6" w:space="0" w:color="000000"/>
              <w:right w:val="single" w:sz="6" w:space="0" w:color="000000"/>
            </w:tcBorders>
            <w:vAlign w:val="center"/>
          </w:tcPr>
          <w:p w14:paraId="706F07EE" w14:textId="77777777" w:rsidR="00284E2F" w:rsidRPr="00931441" w:rsidRDefault="00284E2F" w:rsidP="001D2843">
            <w:pPr>
              <w:jc w:val="center"/>
              <w:rPr>
                <w:noProof/>
                <w:color w:val="000000" w:themeColor="text1"/>
                <w:sz w:val="24"/>
                <w:szCs w:val="24"/>
                <w:lang w:eastAsia="zh-CN"/>
              </w:rPr>
            </w:pPr>
          </w:p>
        </w:tc>
        <w:tc>
          <w:tcPr>
            <w:tcW w:w="2835" w:type="dxa"/>
            <w:vMerge/>
            <w:tcBorders>
              <w:left w:val="single" w:sz="6" w:space="0" w:color="000000"/>
              <w:bottom w:val="single" w:sz="6" w:space="0" w:color="000000"/>
              <w:right w:val="single" w:sz="6" w:space="0" w:color="000000"/>
            </w:tcBorders>
            <w:vAlign w:val="center"/>
          </w:tcPr>
          <w:p w14:paraId="6E903B6E" w14:textId="77777777" w:rsidR="00284E2F" w:rsidRPr="00931441" w:rsidRDefault="00284E2F" w:rsidP="001D2843">
            <w:pPr>
              <w:jc w:val="center"/>
              <w:rPr>
                <w:noProof/>
                <w:color w:val="000000" w:themeColor="text1"/>
                <w:sz w:val="24"/>
                <w:szCs w:val="24"/>
                <w:lang w:eastAsia="zh-CN"/>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2E44E279" w14:textId="77777777" w:rsidR="007E55DD" w:rsidRPr="00931441" w:rsidRDefault="00284E2F" w:rsidP="00931441">
            <w:pPr>
              <w:pStyle w:val="TableParagraph"/>
              <w:spacing w:line="247" w:lineRule="exact"/>
              <w:jc w:val="center"/>
              <w:rPr>
                <w:rFonts w:ascii="宋体" w:eastAsia="宋体" w:hAnsi="宋体" w:cs="宋体"/>
                <w:b/>
                <w:bCs/>
                <w:noProof/>
                <w:color w:val="000000" w:themeColor="text1"/>
                <w:sz w:val="24"/>
                <w:szCs w:val="24"/>
                <w:lang w:eastAsia="zh-CN"/>
              </w:rPr>
            </w:pPr>
            <w:r w:rsidRPr="00931441">
              <w:rPr>
                <w:rFonts w:ascii="宋体" w:eastAsia="宋体" w:hAnsi="宋体" w:cs="宋体" w:hint="eastAsia"/>
                <w:noProof/>
                <w:color w:val="000000" w:themeColor="text1"/>
                <w:sz w:val="24"/>
                <w:szCs w:val="24"/>
                <w:lang w:eastAsia="zh-CN"/>
              </w:rPr>
              <w:t>经济学专题</w:t>
            </w:r>
          </w:p>
        </w:tc>
        <w:tc>
          <w:tcPr>
            <w:tcW w:w="1703" w:type="dxa"/>
            <w:tcBorders>
              <w:top w:val="single" w:sz="6" w:space="0" w:color="000000"/>
              <w:left w:val="single" w:sz="6" w:space="0" w:color="000000"/>
              <w:bottom w:val="single" w:sz="6" w:space="0" w:color="000000"/>
              <w:right w:val="single" w:sz="6" w:space="0" w:color="000000"/>
            </w:tcBorders>
            <w:vAlign w:val="center"/>
          </w:tcPr>
          <w:p w14:paraId="23B10B02" w14:textId="77777777" w:rsidR="00284E2F" w:rsidRPr="00931441" w:rsidRDefault="00284E2F" w:rsidP="001D2843">
            <w:pPr>
              <w:pStyle w:val="TableParagraph"/>
              <w:spacing w:before="39"/>
              <w:jc w:val="center"/>
              <w:rPr>
                <w:rFonts w:ascii="Calibri" w:eastAsia="Calibri" w:hAnsi="Calibri" w:cs="Calibri"/>
                <w:noProof/>
                <w:color w:val="000000" w:themeColor="text1"/>
                <w:sz w:val="24"/>
                <w:szCs w:val="24"/>
                <w:lang w:eastAsia="zh-CN"/>
              </w:rPr>
            </w:pPr>
            <w:r w:rsidRPr="00931441">
              <w:rPr>
                <w:rFonts w:ascii="Calibri"/>
                <w:noProof/>
                <w:color w:val="000000" w:themeColor="text1"/>
                <w:sz w:val="24"/>
                <w:szCs w:val="24"/>
                <w:lang w:eastAsia="zh-CN"/>
              </w:rPr>
              <w:t>-</w:t>
            </w:r>
          </w:p>
        </w:tc>
      </w:tr>
      <w:tr w:rsidR="00284E2F" w:rsidRPr="00D04423" w14:paraId="3123D2ED" w14:textId="77777777" w:rsidTr="00931441">
        <w:trPr>
          <w:trHeight w:hRule="exact" w:val="1221"/>
        </w:trPr>
        <w:tc>
          <w:tcPr>
            <w:tcW w:w="1541" w:type="dxa"/>
            <w:vMerge/>
            <w:tcBorders>
              <w:left w:val="single" w:sz="6" w:space="0" w:color="000000"/>
              <w:right w:val="single" w:sz="6" w:space="0" w:color="000000"/>
            </w:tcBorders>
            <w:vAlign w:val="center"/>
          </w:tcPr>
          <w:p w14:paraId="508EB5CA" w14:textId="77777777" w:rsidR="00284E2F" w:rsidRPr="00931441" w:rsidRDefault="00284E2F" w:rsidP="001D2843">
            <w:pPr>
              <w:jc w:val="center"/>
              <w:rPr>
                <w:noProof/>
                <w:color w:val="000000" w:themeColor="text1"/>
                <w:sz w:val="24"/>
                <w:szCs w:val="24"/>
                <w:lang w:eastAsia="zh-CN"/>
              </w:rPr>
            </w:pPr>
          </w:p>
        </w:tc>
        <w:tc>
          <w:tcPr>
            <w:tcW w:w="2835" w:type="dxa"/>
            <w:tcBorders>
              <w:top w:val="single" w:sz="6" w:space="0" w:color="000000"/>
              <w:left w:val="single" w:sz="6" w:space="0" w:color="000000"/>
              <w:bottom w:val="single" w:sz="6" w:space="0" w:color="000000"/>
              <w:right w:val="single" w:sz="6" w:space="0" w:color="000000"/>
            </w:tcBorders>
            <w:vAlign w:val="center"/>
          </w:tcPr>
          <w:p w14:paraId="0DE0EB64" w14:textId="77777777" w:rsidR="00284E2F" w:rsidRPr="00931441" w:rsidRDefault="00284E2F" w:rsidP="003E4B9D">
            <w:pPr>
              <w:pStyle w:val="TableParagraph"/>
              <w:spacing w:line="247" w:lineRule="exact"/>
              <w:jc w:val="center"/>
              <w:rPr>
                <w:rFonts w:ascii="宋体" w:eastAsia="宋体" w:hAnsi="宋体" w:cs="宋体"/>
                <w:noProof/>
                <w:color w:val="000000" w:themeColor="text1"/>
                <w:sz w:val="24"/>
                <w:szCs w:val="24"/>
                <w:lang w:eastAsia="zh-CN"/>
              </w:rPr>
            </w:pPr>
            <w:r w:rsidRPr="00931441">
              <w:rPr>
                <w:rFonts w:ascii="宋体" w:eastAsia="宋体" w:hAnsi="宋体" w:cs="宋体" w:hint="eastAsia"/>
                <w:noProof/>
                <w:color w:val="000000" w:themeColor="text1"/>
                <w:sz w:val="24"/>
                <w:szCs w:val="24"/>
                <w:lang w:eastAsia="zh-CN"/>
              </w:rPr>
              <w:t>政治理论与思想品德</w:t>
            </w:r>
          </w:p>
        </w:tc>
        <w:tc>
          <w:tcPr>
            <w:tcW w:w="1843" w:type="dxa"/>
            <w:tcBorders>
              <w:top w:val="single" w:sz="6" w:space="0" w:color="000000"/>
              <w:left w:val="single" w:sz="6" w:space="0" w:color="000000"/>
              <w:bottom w:val="single" w:sz="6" w:space="0" w:color="000000"/>
              <w:right w:val="single" w:sz="6" w:space="0" w:color="000000"/>
            </w:tcBorders>
            <w:vAlign w:val="center"/>
          </w:tcPr>
          <w:p w14:paraId="08B3091D" w14:textId="77777777" w:rsidR="00284E2F" w:rsidRPr="00931441" w:rsidRDefault="00284E2F" w:rsidP="001D2843">
            <w:pPr>
              <w:jc w:val="center"/>
              <w:rPr>
                <w:noProof/>
                <w:color w:val="000000" w:themeColor="text1"/>
                <w:sz w:val="24"/>
                <w:szCs w:val="24"/>
                <w:lang w:eastAsia="zh-CN"/>
              </w:rPr>
            </w:pPr>
          </w:p>
        </w:tc>
        <w:tc>
          <w:tcPr>
            <w:tcW w:w="1703" w:type="dxa"/>
            <w:tcBorders>
              <w:top w:val="single" w:sz="6" w:space="0" w:color="000000"/>
              <w:left w:val="single" w:sz="6" w:space="0" w:color="000000"/>
              <w:bottom w:val="single" w:sz="6" w:space="0" w:color="000000"/>
              <w:right w:val="single" w:sz="6" w:space="0" w:color="000000"/>
            </w:tcBorders>
            <w:vAlign w:val="center"/>
          </w:tcPr>
          <w:p w14:paraId="54D20F2C" w14:textId="77777777" w:rsidR="00447A37" w:rsidRDefault="00284E2F" w:rsidP="00447A37">
            <w:pPr>
              <w:pStyle w:val="TableParagraph"/>
              <w:spacing w:before="39"/>
              <w:jc w:val="center"/>
              <w:rPr>
                <w:rFonts w:ascii="Calibri"/>
                <w:noProof/>
                <w:color w:val="000000" w:themeColor="text1"/>
                <w:spacing w:val="-1"/>
                <w:sz w:val="24"/>
                <w:szCs w:val="24"/>
                <w:lang w:eastAsia="zh-CN"/>
              </w:rPr>
            </w:pPr>
            <w:r w:rsidRPr="00931441">
              <w:rPr>
                <w:rFonts w:ascii="Calibri"/>
                <w:noProof/>
                <w:color w:val="000000" w:themeColor="text1"/>
                <w:spacing w:val="-1"/>
                <w:sz w:val="24"/>
                <w:szCs w:val="24"/>
                <w:lang w:eastAsia="zh-CN"/>
              </w:rPr>
              <w:t>1</w:t>
            </w:r>
            <w:r w:rsidR="003E4B9D" w:rsidRPr="00931441">
              <w:rPr>
                <w:rFonts w:ascii="Calibri"/>
                <w:noProof/>
                <w:color w:val="000000" w:themeColor="text1"/>
                <w:spacing w:val="-1"/>
                <w:sz w:val="24"/>
                <w:szCs w:val="24"/>
                <w:lang w:eastAsia="zh-CN"/>
              </w:rPr>
              <w:t>7</w:t>
            </w:r>
          </w:p>
          <w:p w14:paraId="57715056" w14:textId="7B6E5B61" w:rsidR="00284E2F" w:rsidRPr="00931441" w:rsidRDefault="00447A37" w:rsidP="0057288F">
            <w:pPr>
              <w:pStyle w:val="TableParagraph"/>
              <w:spacing w:before="39"/>
              <w:jc w:val="center"/>
              <w:rPr>
                <w:rFonts w:ascii="Calibri" w:eastAsia="Calibri" w:hAnsi="Calibri" w:cs="Calibri"/>
                <w:noProof/>
                <w:color w:val="000000" w:themeColor="text1"/>
                <w:sz w:val="24"/>
                <w:szCs w:val="24"/>
                <w:lang w:eastAsia="zh-CN"/>
              </w:rPr>
            </w:pPr>
            <w:r>
              <w:rPr>
                <w:rFonts w:ascii="Calibri" w:hint="eastAsia"/>
                <w:noProof/>
                <w:color w:val="000000" w:themeColor="text1"/>
                <w:spacing w:val="-1"/>
                <w:sz w:val="24"/>
                <w:szCs w:val="24"/>
                <w:lang w:eastAsia="zh-CN"/>
              </w:rPr>
              <w:t>其中，</w:t>
            </w:r>
            <w:r w:rsidR="0057288F">
              <w:rPr>
                <w:rFonts w:ascii="Calibri" w:hint="eastAsia"/>
                <w:noProof/>
                <w:color w:val="000000" w:themeColor="text1"/>
                <w:spacing w:val="-1"/>
                <w:sz w:val="24"/>
                <w:szCs w:val="24"/>
                <w:lang w:eastAsia="zh-CN"/>
              </w:rPr>
              <w:t>3</w:t>
            </w:r>
            <w:r>
              <w:rPr>
                <w:rFonts w:ascii="Calibri" w:hint="eastAsia"/>
                <w:noProof/>
                <w:color w:val="000000" w:themeColor="text1"/>
                <w:spacing w:val="-1"/>
                <w:sz w:val="24"/>
                <w:szCs w:val="24"/>
                <w:lang w:eastAsia="zh-CN"/>
              </w:rPr>
              <w:t>学分在本校修读</w:t>
            </w:r>
          </w:p>
        </w:tc>
      </w:tr>
      <w:tr w:rsidR="00284E2F" w:rsidRPr="00D04423" w14:paraId="6E8AA025" w14:textId="77777777" w:rsidTr="00931441">
        <w:trPr>
          <w:trHeight w:hRule="exact" w:val="420"/>
        </w:trPr>
        <w:tc>
          <w:tcPr>
            <w:tcW w:w="1541" w:type="dxa"/>
            <w:vMerge/>
            <w:tcBorders>
              <w:left w:val="single" w:sz="6" w:space="0" w:color="000000"/>
              <w:right w:val="single" w:sz="6" w:space="0" w:color="000000"/>
            </w:tcBorders>
            <w:vAlign w:val="center"/>
          </w:tcPr>
          <w:p w14:paraId="465FA637" w14:textId="77777777" w:rsidR="00284E2F" w:rsidRPr="00931441" w:rsidRDefault="00284E2F" w:rsidP="001D2843">
            <w:pPr>
              <w:jc w:val="center"/>
              <w:rPr>
                <w:noProof/>
                <w:color w:val="000000" w:themeColor="text1"/>
                <w:sz w:val="24"/>
                <w:szCs w:val="24"/>
                <w:lang w:eastAsia="zh-CN"/>
              </w:rPr>
            </w:pPr>
          </w:p>
        </w:tc>
        <w:tc>
          <w:tcPr>
            <w:tcW w:w="2835" w:type="dxa"/>
            <w:tcBorders>
              <w:top w:val="single" w:sz="6" w:space="0" w:color="000000"/>
              <w:left w:val="single" w:sz="6" w:space="0" w:color="000000"/>
              <w:right w:val="single" w:sz="6" w:space="0" w:color="000000"/>
            </w:tcBorders>
            <w:vAlign w:val="center"/>
          </w:tcPr>
          <w:p w14:paraId="5E7856D5" w14:textId="77777777" w:rsidR="007E55DD" w:rsidRPr="00931441" w:rsidRDefault="00284E2F" w:rsidP="00931441">
            <w:pPr>
              <w:pStyle w:val="TableParagraph"/>
              <w:spacing w:line="255" w:lineRule="exact"/>
              <w:ind w:right="1"/>
              <w:jc w:val="center"/>
              <w:rPr>
                <w:rFonts w:ascii="宋体" w:eastAsia="宋体" w:hAnsi="宋体" w:cs="宋体"/>
                <w:b/>
                <w:bCs/>
                <w:noProof/>
                <w:color w:val="000000" w:themeColor="text1"/>
                <w:sz w:val="24"/>
                <w:szCs w:val="24"/>
                <w:lang w:eastAsia="zh-CN"/>
              </w:rPr>
            </w:pPr>
            <w:r w:rsidRPr="00931441">
              <w:rPr>
                <w:rFonts w:ascii="宋体" w:eastAsia="宋体" w:hAnsi="宋体" w:cs="宋体" w:hint="eastAsia"/>
                <w:noProof/>
                <w:color w:val="000000" w:themeColor="text1"/>
                <w:sz w:val="24"/>
                <w:szCs w:val="24"/>
                <w:lang w:eastAsia="zh-CN"/>
              </w:rPr>
              <w:t>英语</w:t>
            </w:r>
          </w:p>
        </w:tc>
        <w:tc>
          <w:tcPr>
            <w:tcW w:w="1843" w:type="dxa"/>
            <w:tcBorders>
              <w:top w:val="single" w:sz="6" w:space="0" w:color="000000"/>
              <w:left w:val="single" w:sz="6" w:space="0" w:color="000000"/>
              <w:bottom w:val="single" w:sz="6" w:space="0" w:color="000000"/>
              <w:right w:val="single" w:sz="6" w:space="0" w:color="000000"/>
            </w:tcBorders>
            <w:vAlign w:val="center"/>
          </w:tcPr>
          <w:p w14:paraId="49A814D3" w14:textId="1EB92878" w:rsidR="007E55DD" w:rsidRPr="00931441" w:rsidRDefault="007E55DD" w:rsidP="00931441">
            <w:pPr>
              <w:pStyle w:val="TableParagraph"/>
              <w:spacing w:line="247" w:lineRule="exact"/>
              <w:jc w:val="center"/>
              <w:rPr>
                <w:rFonts w:ascii="宋体" w:eastAsia="宋体" w:hAnsi="宋体" w:cs="宋体"/>
                <w:noProof/>
                <w:color w:val="000000" w:themeColor="text1"/>
                <w:sz w:val="24"/>
                <w:szCs w:val="24"/>
                <w:lang w:eastAsia="zh-CN"/>
              </w:rPr>
            </w:pPr>
          </w:p>
        </w:tc>
        <w:tc>
          <w:tcPr>
            <w:tcW w:w="1703" w:type="dxa"/>
            <w:tcBorders>
              <w:top w:val="single" w:sz="6" w:space="0" w:color="000000"/>
              <w:left w:val="single" w:sz="6" w:space="0" w:color="000000"/>
              <w:bottom w:val="single" w:sz="6" w:space="0" w:color="000000"/>
              <w:right w:val="single" w:sz="6" w:space="0" w:color="000000"/>
            </w:tcBorders>
            <w:vAlign w:val="center"/>
          </w:tcPr>
          <w:p w14:paraId="5033CEA0" w14:textId="2F1FC7CE" w:rsidR="00284E2F" w:rsidRPr="00931441" w:rsidRDefault="00284E2F" w:rsidP="00447A37">
            <w:pPr>
              <w:pStyle w:val="TableParagraph"/>
              <w:spacing w:line="295" w:lineRule="exact"/>
              <w:jc w:val="center"/>
              <w:rPr>
                <w:rFonts w:ascii="宋体" w:eastAsia="宋体" w:hAnsi="宋体" w:cs="宋体"/>
                <w:noProof/>
                <w:color w:val="000000" w:themeColor="text1"/>
                <w:sz w:val="24"/>
                <w:szCs w:val="24"/>
                <w:lang w:eastAsia="zh-CN"/>
              </w:rPr>
            </w:pPr>
            <w:r w:rsidRPr="00931441">
              <w:rPr>
                <w:rFonts w:ascii="Calibri" w:eastAsia="Calibri" w:hAnsi="Calibri" w:cs="Calibri"/>
                <w:noProof/>
                <w:color w:val="000000" w:themeColor="text1"/>
                <w:sz w:val="24"/>
                <w:szCs w:val="24"/>
                <w:lang w:eastAsia="zh-CN"/>
              </w:rPr>
              <w:t>1</w:t>
            </w:r>
            <w:r w:rsidR="00F64AE8" w:rsidRPr="00931441">
              <w:rPr>
                <w:rFonts w:ascii="Calibri" w:eastAsia="Calibri" w:hAnsi="Calibri" w:cs="Calibri"/>
                <w:noProof/>
                <w:color w:val="000000" w:themeColor="text1"/>
                <w:sz w:val="24"/>
                <w:szCs w:val="24"/>
                <w:lang w:eastAsia="zh-CN"/>
              </w:rPr>
              <w:t>4</w:t>
            </w:r>
            <w:r w:rsidRPr="00931441">
              <w:rPr>
                <w:rFonts w:ascii="Calibri" w:eastAsia="Calibri" w:hAnsi="Calibri" w:cs="Calibri"/>
                <w:noProof/>
                <w:color w:val="000000" w:themeColor="text1"/>
                <w:sz w:val="24"/>
                <w:szCs w:val="24"/>
                <w:lang w:eastAsia="zh-CN"/>
              </w:rPr>
              <w:t xml:space="preserve"> </w:t>
            </w:r>
          </w:p>
        </w:tc>
      </w:tr>
      <w:tr w:rsidR="00284E2F" w:rsidRPr="00D04423" w14:paraId="3C66C622" w14:textId="77777777" w:rsidTr="00931441">
        <w:trPr>
          <w:trHeight w:hRule="exact" w:val="1028"/>
        </w:trPr>
        <w:tc>
          <w:tcPr>
            <w:tcW w:w="1541" w:type="dxa"/>
            <w:vMerge/>
            <w:tcBorders>
              <w:left w:val="single" w:sz="6" w:space="0" w:color="000000"/>
              <w:right w:val="single" w:sz="6" w:space="0" w:color="000000"/>
            </w:tcBorders>
            <w:vAlign w:val="center"/>
          </w:tcPr>
          <w:p w14:paraId="572EAB58" w14:textId="77777777" w:rsidR="00284E2F" w:rsidRPr="00931441" w:rsidRDefault="00284E2F" w:rsidP="001D2843">
            <w:pPr>
              <w:jc w:val="center"/>
              <w:rPr>
                <w:noProof/>
                <w:color w:val="000000" w:themeColor="text1"/>
                <w:sz w:val="24"/>
                <w:szCs w:val="24"/>
                <w:lang w:eastAsia="zh-CN"/>
              </w:rPr>
            </w:pPr>
          </w:p>
        </w:tc>
        <w:tc>
          <w:tcPr>
            <w:tcW w:w="2835" w:type="dxa"/>
            <w:tcBorders>
              <w:top w:val="single" w:sz="6" w:space="0" w:color="000000"/>
              <w:left w:val="single" w:sz="6" w:space="0" w:color="000000"/>
              <w:bottom w:val="single" w:sz="6" w:space="0" w:color="000000"/>
              <w:right w:val="single" w:sz="6" w:space="0" w:color="000000"/>
            </w:tcBorders>
            <w:vAlign w:val="center"/>
          </w:tcPr>
          <w:p w14:paraId="34702B35" w14:textId="77777777" w:rsidR="00284E2F" w:rsidRPr="00931441" w:rsidRDefault="00284E2F" w:rsidP="003E4B9D">
            <w:pPr>
              <w:pStyle w:val="TableParagraph"/>
              <w:spacing w:line="247" w:lineRule="exact"/>
              <w:jc w:val="center"/>
              <w:rPr>
                <w:rFonts w:ascii="宋体" w:eastAsia="宋体" w:hAnsi="宋体" w:cs="宋体"/>
                <w:noProof/>
                <w:color w:val="000000" w:themeColor="text1"/>
                <w:sz w:val="24"/>
                <w:szCs w:val="24"/>
                <w:lang w:eastAsia="zh-CN"/>
              </w:rPr>
            </w:pPr>
            <w:r w:rsidRPr="00931441">
              <w:rPr>
                <w:rFonts w:ascii="宋体" w:eastAsia="宋体" w:hAnsi="宋体" w:cs="宋体" w:hint="eastAsia"/>
                <w:noProof/>
                <w:color w:val="000000" w:themeColor="text1"/>
                <w:sz w:val="24"/>
                <w:szCs w:val="24"/>
                <w:lang w:eastAsia="zh-CN"/>
              </w:rPr>
              <w:t>体育与健康</w:t>
            </w:r>
          </w:p>
        </w:tc>
        <w:tc>
          <w:tcPr>
            <w:tcW w:w="1843" w:type="dxa"/>
            <w:tcBorders>
              <w:top w:val="single" w:sz="6" w:space="0" w:color="000000"/>
              <w:left w:val="single" w:sz="6" w:space="0" w:color="000000"/>
              <w:bottom w:val="single" w:sz="6" w:space="0" w:color="000000"/>
              <w:right w:val="single" w:sz="6" w:space="0" w:color="000000"/>
            </w:tcBorders>
            <w:vAlign w:val="center"/>
          </w:tcPr>
          <w:p w14:paraId="4E365ABB" w14:textId="77777777" w:rsidR="00284E2F" w:rsidRPr="00931441" w:rsidRDefault="00284E2F" w:rsidP="001D2843">
            <w:pPr>
              <w:jc w:val="center"/>
              <w:rPr>
                <w:noProof/>
                <w:color w:val="000000" w:themeColor="text1"/>
                <w:sz w:val="24"/>
                <w:szCs w:val="24"/>
                <w:lang w:eastAsia="zh-CN"/>
              </w:rPr>
            </w:pPr>
          </w:p>
        </w:tc>
        <w:tc>
          <w:tcPr>
            <w:tcW w:w="1703" w:type="dxa"/>
            <w:tcBorders>
              <w:top w:val="single" w:sz="6" w:space="0" w:color="000000"/>
              <w:left w:val="single" w:sz="6" w:space="0" w:color="000000"/>
              <w:bottom w:val="single" w:sz="6" w:space="0" w:color="000000"/>
              <w:right w:val="single" w:sz="6" w:space="0" w:color="000000"/>
            </w:tcBorders>
            <w:vAlign w:val="center"/>
          </w:tcPr>
          <w:p w14:paraId="6635C53E" w14:textId="77777777" w:rsidR="00284E2F" w:rsidRDefault="00284E2F" w:rsidP="001D2843">
            <w:pPr>
              <w:pStyle w:val="TableParagraph"/>
              <w:spacing w:before="39"/>
              <w:ind w:right="1"/>
              <w:jc w:val="center"/>
              <w:rPr>
                <w:rFonts w:ascii="Calibri"/>
                <w:noProof/>
                <w:color w:val="000000" w:themeColor="text1"/>
                <w:sz w:val="24"/>
                <w:szCs w:val="24"/>
                <w:lang w:eastAsia="zh-CN"/>
              </w:rPr>
            </w:pPr>
            <w:r w:rsidRPr="00931441">
              <w:rPr>
                <w:rFonts w:ascii="Calibri"/>
                <w:noProof/>
                <w:color w:val="000000" w:themeColor="text1"/>
                <w:sz w:val="24"/>
                <w:szCs w:val="24"/>
                <w:lang w:eastAsia="zh-CN"/>
              </w:rPr>
              <w:t>4</w:t>
            </w:r>
          </w:p>
          <w:p w14:paraId="1643A6E8" w14:textId="53B487F5" w:rsidR="00447A37" w:rsidRPr="00931441" w:rsidRDefault="00447A37" w:rsidP="0057288F">
            <w:pPr>
              <w:pStyle w:val="TableParagraph"/>
              <w:spacing w:before="39"/>
              <w:ind w:right="1"/>
              <w:jc w:val="center"/>
              <w:rPr>
                <w:rFonts w:ascii="Calibri" w:eastAsia="Calibri" w:hAnsi="Calibri" w:cs="Calibri"/>
                <w:noProof/>
                <w:color w:val="000000" w:themeColor="text1"/>
                <w:sz w:val="24"/>
                <w:szCs w:val="24"/>
                <w:lang w:eastAsia="zh-CN"/>
              </w:rPr>
            </w:pPr>
            <w:r>
              <w:rPr>
                <w:rFonts w:ascii="Calibri" w:hint="eastAsia"/>
                <w:noProof/>
                <w:color w:val="000000" w:themeColor="text1"/>
                <w:spacing w:val="-1"/>
                <w:sz w:val="24"/>
                <w:szCs w:val="24"/>
                <w:lang w:eastAsia="zh-CN"/>
              </w:rPr>
              <w:t>其中，</w:t>
            </w:r>
            <w:r w:rsidR="0057288F">
              <w:rPr>
                <w:rFonts w:ascii="Calibri" w:hint="eastAsia"/>
                <w:noProof/>
                <w:color w:val="000000" w:themeColor="text1"/>
                <w:spacing w:val="-1"/>
                <w:sz w:val="24"/>
                <w:szCs w:val="24"/>
                <w:lang w:eastAsia="zh-CN"/>
              </w:rPr>
              <w:t>2</w:t>
            </w:r>
            <w:r>
              <w:rPr>
                <w:rFonts w:ascii="Calibri" w:hint="eastAsia"/>
                <w:noProof/>
                <w:color w:val="000000" w:themeColor="text1"/>
                <w:spacing w:val="-1"/>
                <w:sz w:val="24"/>
                <w:szCs w:val="24"/>
                <w:lang w:eastAsia="zh-CN"/>
              </w:rPr>
              <w:t>学分在本校修读</w:t>
            </w:r>
          </w:p>
        </w:tc>
      </w:tr>
      <w:tr w:rsidR="00AA661C" w:rsidRPr="00D04423" w14:paraId="4FBBB8F6" w14:textId="77777777" w:rsidTr="00A370A5">
        <w:trPr>
          <w:trHeight w:hRule="exact" w:val="454"/>
        </w:trPr>
        <w:tc>
          <w:tcPr>
            <w:tcW w:w="1541" w:type="dxa"/>
            <w:vMerge/>
            <w:tcBorders>
              <w:left w:val="single" w:sz="6" w:space="0" w:color="000000"/>
              <w:right w:val="single" w:sz="6" w:space="0" w:color="000000"/>
            </w:tcBorders>
            <w:vAlign w:val="center"/>
          </w:tcPr>
          <w:p w14:paraId="4DCBD480" w14:textId="77777777" w:rsidR="00AA661C" w:rsidRPr="00931441" w:rsidRDefault="00AA661C" w:rsidP="001D2843">
            <w:pPr>
              <w:jc w:val="center"/>
              <w:rPr>
                <w:noProof/>
                <w:color w:val="000000" w:themeColor="text1"/>
                <w:sz w:val="24"/>
                <w:szCs w:val="24"/>
                <w:lang w:eastAsia="zh-CN"/>
              </w:rPr>
            </w:pPr>
          </w:p>
        </w:tc>
        <w:tc>
          <w:tcPr>
            <w:tcW w:w="2835" w:type="dxa"/>
            <w:vMerge w:val="restart"/>
            <w:tcBorders>
              <w:top w:val="single" w:sz="6" w:space="0" w:color="000000"/>
              <w:left w:val="single" w:sz="6" w:space="0" w:color="000000"/>
              <w:right w:val="single" w:sz="6" w:space="0" w:color="000000"/>
            </w:tcBorders>
            <w:vAlign w:val="center"/>
          </w:tcPr>
          <w:p w14:paraId="1FA41DA6" w14:textId="77777777" w:rsidR="00AA661C" w:rsidRPr="00931441" w:rsidRDefault="00AA661C" w:rsidP="003E4B9D">
            <w:pPr>
              <w:pStyle w:val="TableParagraph"/>
              <w:spacing w:before="150"/>
              <w:jc w:val="center"/>
              <w:rPr>
                <w:rFonts w:ascii="宋体" w:eastAsia="宋体" w:hAnsi="宋体" w:cs="宋体"/>
                <w:noProof/>
                <w:color w:val="000000" w:themeColor="text1"/>
                <w:sz w:val="24"/>
                <w:szCs w:val="24"/>
                <w:lang w:eastAsia="zh-CN"/>
              </w:rPr>
            </w:pPr>
            <w:r w:rsidRPr="00931441">
              <w:rPr>
                <w:rFonts w:ascii="宋体" w:eastAsia="宋体" w:hAnsi="宋体" w:cs="宋体" w:hint="eastAsia"/>
                <w:noProof/>
                <w:color w:val="000000" w:themeColor="text1"/>
                <w:sz w:val="24"/>
                <w:szCs w:val="24"/>
                <w:lang w:eastAsia="zh-CN"/>
              </w:rPr>
              <w:t>人文素质类</w:t>
            </w:r>
          </w:p>
          <w:p w14:paraId="76123966" w14:textId="77777777" w:rsidR="00AA661C" w:rsidRPr="00931441" w:rsidRDefault="00AA661C" w:rsidP="003E4B9D">
            <w:pPr>
              <w:pStyle w:val="TableParagraph"/>
              <w:spacing w:before="150"/>
              <w:jc w:val="center"/>
              <w:rPr>
                <w:rFonts w:ascii="宋体" w:eastAsia="宋体" w:hAnsi="宋体" w:cs="宋体"/>
                <w:noProof/>
                <w:color w:val="000000" w:themeColor="text1"/>
                <w:sz w:val="24"/>
                <w:szCs w:val="24"/>
                <w:lang w:eastAsia="zh-CN"/>
              </w:rPr>
            </w:pPr>
            <w:r w:rsidRPr="00931441">
              <w:rPr>
                <w:rFonts w:ascii="宋体" w:eastAsia="宋体" w:hAnsi="宋体" w:cs="宋体" w:hint="eastAsia"/>
                <w:noProof/>
                <w:color w:val="000000" w:themeColor="text1"/>
                <w:sz w:val="24"/>
                <w:szCs w:val="24"/>
                <w:lang w:eastAsia="zh-CN"/>
              </w:rPr>
              <w:t>（</w:t>
            </w:r>
            <w:r w:rsidRPr="00931441">
              <w:rPr>
                <w:rFonts w:ascii="Calibri" w:eastAsia="Calibri" w:hAnsi="Calibri" w:cs="Calibri"/>
                <w:noProof/>
                <w:color w:val="000000" w:themeColor="text1"/>
                <w:sz w:val="24"/>
                <w:szCs w:val="24"/>
                <w:lang w:eastAsia="zh-CN"/>
              </w:rPr>
              <w:t xml:space="preserve">14 </w:t>
            </w:r>
            <w:r w:rsidRPr="00931441">
              <w:rPr>
                <w:rFonts w:ascii="宋体" w:eastAsia="宋体" w:hAnsi="宋体" w:cs="宋体" w:hint="eastAsia"/>
                <w:noProof/>
                <w:color w:val="000000" w:themeColor="text1"/>
                <w:sz w:val="24"/>
                <w:szCs w:val="24"/>
                <w:lang w:eastAsia="zh-CN"/>
              </w:rPr>
              <w:t>学分）</w:t>
            </w:r>
          </w:p>
        </w:tc>
        <w:tc>
          <w:tcPr>
            <w:tcW w:w="1843" w:type="dxa"/>
            <w:tcBorders>
              <w:top w:val="single" w:sz="6" w:space="0" w:color="000000"/>
              <w:left w:val="single" w:sz="6" w:space="0" w:color="000000"/>
              <w:bottom w:val="single" w:sz="6" w:space="0" w:color="000000"/>
              <w:right w:val="single" w:sz="6" w:space="0" w:color="000000"/>
            </w:tcBorders>
            <w:vAlign w:val="center"/>
          </w:tcPr>
          <w:p w14:paraId="343104ED" w14:textId="77777777" w:rsidR="00AA661C" w:rsidRPr="00931441" w:rsidRDefault="00AA661C" w:rsidP="00931441">
            <w:pPr>
              <w:pStyle w:val="TableParagraph"/>
              <w:spacing w:line="247" w:lineRule="exact"/>
              <w:jc w:val="center"/>
              <w:rPr>
                <w:rFonts w:ascii="宋体" w:eastAsia="宋体" w:hAnsi="宋体" w:cs="宋体"/>
                <w:noProof/>
                <w:color w:val="000000" w:themeColor="text1"/>
                <w:sz w:val="24"/>
                <w:szCs w:val="24"/>
                <w:lang w:eastAsia="zh-CN"/>
              </w:rPr>
            </w:pPr>
            <w:r w:rsidRPr="00931441">
              <w:rPr>
                <w:rFonts w:ascii="宋体" w:eastAsia="宋体" w:hAnsi="宋体" w:cs="宋体" w:hint="eastAsia"/>
                <w:noProof/>
                <w:color w:val="000000" w:themeColor="text1"/>
                <w:sz w:val="24"/>
                <w:szCs w:val="24"/>
                <w:lang w:eastAsia="zh-CN"/>
              </w:rPr>
              <w:t>文学与写作</w:t>
            </w:r>
          </w:p>
        </w:tc>
        <w:tc>
          <w:tcPr>
            <w:tcW w:w="1703" w:type="dxa"/>
            <w:vMerge w:val="restart"/>
            <w:tcBorders>
              <w:top w:val="single" w:sz="6" w:space="0" w:color="000000"/>
              <w:left w:val="single" w:sz="6" w:space="0" w:color="000000"/>
              <w:right w:val="single" w:sz="6" w:space="0" w:color="000000"/>
            </w:tcBorders>
            <w:vAlign w:val="center"/>
          </w:tcPr>
          <w:p w14:paraId="6C42B161" w14:textId="60A5B135" w:rsidR="00AA661C" w:rsidRDefault="00AA661C" w:rsidP="001D2843">
            <w:pPr>
              <w:pStyle w:val="TableParagraph"/>
              <w:spacing w:before="26"/>
              <w:ind w:right="1"/>
              <w:jc w:val="center"/>
              <w:rPr>
                <w:rFonts w:ascii="Calibri"/>
                <w:noProof/>
                <w:color w:val="000000" w:themeColor="text1"/>
                <w:sz w:val="24"/>
                <w:szCs w:val="24"/>
                <w:lang w:eastAsia="zh-CN"/>
              </w:rPr>
            </w:pPr>
            <w:r>
              <w:rPr>
                <w:rFonts w:ascii="Calibri"/>
                <w:noProof/>
                <w:color w:val="000000" w:themeColor="text1"/>
                <w:sz w:val="24"/>
                <w:szCs w:val="24"/>
                <w:lang w:eastAsia="zh-CN"/>
              </w:rPr>
              <w:t>14</w:t>
            </w:r>
          </w:p>
          <w:p w14:paraId="5796D023" w14:textId="6B4263AE" w:rsidR="00AA661C" w:rsidRPr="00931441" w:rsidRDefault="00AA661C" w:rsidP="001D2843">
            <w:pPr>
              <w:pStyle w:val="TableParagraph"/>
              <w:spacing w:before="26"/>
              <w:ind w:right="1"/>
              <w:jc w:val="center"/>
              <w:rPr>
                <w:rFonts w:ascii="Calibri" w:eastAsia="Calibri" w:hAnsi="Calibri" w:cs="Calibri"/>
                <w:noProof/>
                <w:color w:val="000000" w:themeColor="text1"/>
                <w:sz w:val="24"/>
                <w:szCs w:val="24"/>
                <w:lang w:eastAsia="zh-CN"/>
              </w:rPr>
            </w:pPr>
            <w:r>
              <w:rPr>
                <w:rFonts w:ascii="Calibri" w:hint="eastAsia"/>
                <w:noProof/>
                <w:color w:val="000000" w:themeColor="text1"/>
                <w:sz w:val="24"/>
                <w:szCs w:val="24"/>
                <w:lang w:eastAsia="zh-CN"/>
              </w:rPr>
              <w:t>其中，</w:t>
            </w:r>
            <w:r>
              <w:rPr>
                <w:rFonts w:ascii="Calibri" w:hint="eastAsia"/>
                <w:noProof/>
                <w:color w:val="000000" w:themeColor="text1"/>
                <w:sz w:val="24"/>
                <w:szCs w:val="24"/>
                <w:lang w:eastAsia="zh-CN"/>
              </w:rPr>
              <w:t>7</w:t>
            </w:r>
            <w:r>
              <w:rPr>
                <w:rFonts w:ascii="Calibri" w:hint="eastAsia"/>
                <w:noProof/>
                <w:color w:val="000000" w:themeColor="text1"/>
                <w:sz w:val="24"/>
                <w:szCs w:val="24"/>
                <w:lang w:eastAsia="zh-CN"/>
              </w:rPr>
              <w:t>学分在本校修读</w:t>
            </w:r>
          </w:p>
        </w:tc>
      </w:tr>
      <w:tr w:rsidR="00AA661C" w:rsidRPr="00D04423" w14:paraId="0BDE84FB" w14:textId="77777777" w:rsidTr="00A370A5">
        <w:trPr>
          <w:trHeight w:hRule="exact" w:val="454"/>
        </w:trPr>
        <w:tc>
          <w:tcPr>
            <w:tcW w:w="1541" w:type="dxa"/>
            <w:vMerge/>
            <w:tcBorders>
              <w:left w:val="single" w:sz="6" w:space="0" w:color="000000"/>
              <w:right w:val="single" w:sz="6" w:space="0" w:color="000000"/>
            </w:tcBorders>
            <w:vAlign w:val="center"/>
          </w:tcPr>
          <w:p w14:paraId="6FB3A4EF" w14:textId="77777777" w:rsidR="00AA661C" w:rsidRPr="00931441" w:rsidRDefault="00AA661C" w:rsidP="001D2843">
            <w:pPr>
              <w:jc w:val="center"/>
              <w:rPr>
                <w:noProof/>
                <w:color w:val="000000" w:themeColor="text1"/>
                <w:sz w:val="24"/>
                <w:szCs w:val="24"/>
                <w:lang w:eastAsia="zh-CN"/>
              </w:rPr>
            </w:pPr>
          </w:p>
        </w:tc>
        <w:tc>
          <w:tcPr>
            <w:tcW w:w="2835" w:type="dxa"/>
            <w:vMerge/>
            <w:tcBorders>
              <w:left w:val="single" w:sz="6" w:space="0" w:color="000000"/>
              <w:right w:val="single" w:sz="6" w:space="0" w:color="000000"/>
            </w:tcBorders>
            <w:vAlign w:val="center"/>
          </w:tcPr>
          <w:p w14:paraId="59CB506C" w14:textId="77777777" w:rsidR="00AA661C" w:rsidRPr="00931441" w:rsidRDefault="00AA661C" w:rsidP="001D2843">
            <w:pPr>
              <w:jc w:val="center"/>
              <w:rPr>
                <w:noProof/>
                <w:color w:val="000000" w:themeColor="text1"/>
                <w:sz w:val="24"/>
                <w:szCs w:val="24"/>
                <w:lang w:eastAsia="zh-CN"/>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67D912C7" w14:textId="77777777" w:rsidR="00AA661C" w:rsidRPr="00931441" w:rsidRDefault="00AA661C" w:rsidP="00F64AE8">
            <w:pPr>
              <w:pStyle w:val="TableParagraph"/>
              <w:spacing w:line="247" w:lineRule="exact"/>
              <w:ind w:right="1"/>
              <w:jc w:val="center"/>
              <w:rPr>
                <w:rFonts w:ascii="宋体" w:eastAsia="宋体" w:hAnsi="宋体" w:cs="宋体"/>
                <w:noProof/>
                <w:color w:val="000000" w:themeColor="text1"/>
                <w:sz w:val="24"/>
                <w:szCs w:val="24"/>
                <w:lang w:eastAsia="zh-CN"/>
              </w:rPr>
            </w:pPr>
            <w:r w:rsidRPr="00931441">
              <w:rPr>
                <w:rFonts w:ascii="宋体" w:eastAsia="宋体" w:hAnsi="宋体" w:cs="宋体" w:hint="eastAsia"/>
                <w:noProof/>
                <w:color w:val="000000" w:themeColor="text1"/>
                <w:sz w:val="24"/>
                <w:szCs w:val="24"/>
                <w:lang w:eastAsia="zh-CN"/>
              </w:rPr>
              <w:t>艺术</w:t>
            </w:r>
          </w:p>
        </w:tc>
        <w:tc>
          <w:tcPr>
            <w:tcW w:w="1703" w:type="dxa"/>
            <w:vMerge/>
            <w:tcBorders>
              <w:left w:val="single" w:sz="6" w:space="0" w:color="000000"/>
              <w:right w:val="single" w:sz="6" w:space="0" w:color="000000"/>
            </w:tcBorders>
            <w:vAlign w:val="center"/>
          </w:tcPr>
          <w:p w14:paraId="0DB24A71" w14:textId="402CCC87" w:rsidR="00AA661C" w:rsidRPr="00931441" w:rsidRDefault="00AA661C" w:rsidP="001D2843">
            <w:pPr>
              <w:pStyle w:val="TableParagraph"/>
              <w:spacing w:before="26"/>
              <w:ind w:right="1"/>
              <w:jc w:val="center"/>
              <w:rPr>
                <w:rFonts w:ascii="Calibri" w:eastAsia="Calibri" w:hAnsi="Calibri" w:cs="Calibri"/>
                <w:noProof/>
                <w:color w:val="000000" w:themeColor="text1"/>
                <w:sz w:val="24"/>
                <w:szCs w:val="24"/>
                <w:lang w:eastAsia="zh-CN"/>
              </w:rPr>
            </w:pPr>
          </w:p>
        </w:tc>
      </w:tr>
      <w:tr w:rsidR="00AA661C" w:rsidRPr="00D04423" w14:paraId="3F1DC551" w14:textId="77777777" w:rsidTr="00A370A5">
        <w:trPr>
          <w:trHeight w:hRule="exact" w:val="454"/>
        </w:trPr>
        <w:tc>
          <w:tcPr>
            <w:tcW w:w="1541" w:type="dxa"/>
            <w:vMerge/>
            <w:tcBorders>
              <w:left w:val="single" w:sz="6" w:space="0" w:color="000000"/>
              <w:right w:val="single" w:sz="6" w:space="0" w:color="000000"/>
            </w:tcBorders>
            <w:vAlign w:val="center"/>
          </w:tcPr>
          <w:p w14:paraId="72A03FF0" w14:textId="77777777" w:rsidR="00AA661C" w:rsidRPr="00931441" w:rsidRDefault="00AA661C" w:rsidP="001D2843">
            <w:pPr>
              <w:jc w:val="center"/>
              <w:rPr>
                <w:noProof/>
                <w:color w:val="000000" w:themeColor="text1"/>
                <w:sz w:val="24"/>
                <w:szCs w:val="24"/>
                <w:lang w:eastAsia="zh-CN"/>
              </w:rPr>
            </w:pPr>
          </w:p>
        </w:tc>
        <w:tc>
          <w:tcPr>
            <w:tcW w:w="2835" w:type="dxa"/>
            <w:vMerge/>
            <w:tcBorders>
              <w:left w:val="single" w:sz="6" w:space="0" w:color="000000"/>
              <w:right w:val="single" w:sz="6" w:space="0" w:color="000000"/>
            </w:tcBorders>
            <w:vAlign w:val="center"/>
          </w:tcPr>
          <w:p w14:paraId="08C1C138" w14:textId="77777777" w:rsidR="00AA661C" w:rsidRPr="00931441" w:rsidRDefault="00AA661C" w:rsidP="001D2843">
            <w:pPr>
              <w:jc w:val="center"/>
              <w:rPr>
                <w:noProof/>
                <w:color w:val="000000" w:themeColor="text1"/>
                <w:sz w:val="24"/>
                <w:szCs w:val="24"/>
                <w:lang w:eastAsia="zh-CN"/>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0C1E2B88" w14:textId="77777777" w:rsidR="00AA661C" w:rsidRPr="00931441" w:rsidRDefault="00AA661C" w:rsidP="00931441">
            <w:pPr>
              <w:pStyle w:val="TableParagraph"/>
              <w:spacing w:line="247" w:lineRule="exact"/>
              <w:jc w:val="center"/>
              <w:rPr>
                <w:rFonts w:ascii="宋体" w:eastAsia="宋体" w:hAnsi="宋体" w:cs="宋体"/>
                <w:noProof/>
                <w:color w:val="000000" w:themeColor="text1"/>
                <w:sz w:val="24"/>
                <w:szCs w:val="24"/>
                <w:lang w:eastAsia="zh-CN"/>
              </w:rPr>
            </w:pPr>
            <w:r w:rsidRPr="00931441">
              <w:rPr>
                <w:rFonts w:ascii="宋体" w:eastAsia="宋体" w:hAnsi="宋体" w:cs="宋体" w:hint="eastAsia"/>
                <w:noProof/>
                <w:color w:val="000000" w:themeColor="text1"/>
                <w:sz w:val="24"/>
                <w:szCs w:val="24"/>
                <w:lang w:eastAsia="zh-CN"/>
              </w:rPr>
              <w:t>文化与历史</w:t>
            </w:r>
          </w:p>
        </w:tc>
        <w:tc>
          <w:tcPr>
            <w:tcW w:w="1703" w:type="dxa"/>
            <w:vMerge/>
            <w:tcBorders>
              <w:left w:val="single" w:sz="6" w:space="0" w:color="000000"/>
              <w:right w:val="single" w:sz="6" w:space="0" w:color="000000"/>
            </w:tcBorders>
            <w:vAlign w:val="center"/>
          </w:tcPr>
          <w:p w14:paraId="7C78BDFE" w14:textId="058B82EB" w:rsidR="00AA661C" w:rsidRPr="00931441" w:rsidRDefault="00AA661C" w:rsidP="001D2843">
            <w:pPr>
              <w:pStyle w:val="TableParagraph"/>
              <w:spacing w:before="26"/>
              <w:ind w:right="1"/>
              <w:jc w:val="center"/>
              <w:rPr>
                <w:rFonts w:ascii="Calibri" w:eastAsia="Calibri" w:hAnsi="Calibri" w:cs="Calibri"/>
                <w:noProof/>
                <w:color w:val="000000" w:themeColor="text1"/>
                <w:sz w:val="24"/>
                <w:szCs w:val="24"/>
                <w:lang w:eastAsia="zh-CN"/>
              </w:rPr>
            </w:pPr>
          </w:p>
        </w:tc>
      </w:tr>
      <w:tr w:rsidR="00AA661C" w:rsidRPr="00D04423" w14:paraId="60C06589" w14:textId="77777777" w:rsidTr="00A370A5">
        <w:trPr>
          <w:trHeight w:hRule="exact" w:val="454"/>
        </w:trPr>
        <w:tc>
          <w:tcPr>
            <w:tcW w:w="1541" w:type="dxa"/>
            <w:vMerge/>
            <w:tcBorders>
              <w:left w:val="single" w:sz="6" w:space="0" w:color="000000"/>
              <w:right w:val="single" w:sz="6" w:space="0" w:color="000000"/>
            </w:tcBorders>
            <w:vAlign w:val="center"/>
          </w:tcPr>
          <w:p w14:paraId="74277AA1" w14:textId="77777777" w:rsidR="00AA661C" w:rsidRPr="00931441" w:rsidRDefault="00AA661C" w:rsidP="001D2843">
            <w:pPr>
              <w:jc w:val="center"/>
              <w:rPr>
                <w:noProof/>
                <w:color w:val="000000" w:themeColor="text1"/>
                <w:sz w:val="24"/>
                <w:szCs w:val="24"/>
                <w:lang w:eastAsia="zh-CN"/>
              </w:rPr>
            </w:pPr>
          </w:p>
        </w:tc>
        <w:tc>
          <w:tcPr>
            <w:tcW w:w="2835" w:type="dxa"/>
            <w:vMerge/>
            <w:tcBorders>
              <w:left w:val="single" w:sz="6" w:space="0" w:color="000000"/>
              <w:right w:val="single" w:sz="6" w:space="0" w:color="000000"/>
            </w:tcBorders>
            <w:vAlign w:val="center"/>
          </w:tcPr>
          <w:p w14:paraId="29987A43" w14:textId="77777777" w:rsidR="00AA661C" w:rsidRPr="00931441" w:rsidRDefault="00AA661C" w:rsidP="001D2843">
            <w:pPr>
              <w:jc w:val="center"/>
              <w:rPr>
                <w:noProof/>
                <w:color w:val="000000" w:themeColor="text1"/>
                <w:sz w:val="24"/>
                <w:szCs w:val="24"/>
                <w:lang w:eastAsia="zh-CN"/>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599714E9" w14:textId="77777777" w:rsidR="00AA661C" w:rsidRPr="00931441" w:rsidRDefault="00AA661C" w:rsidP="00931441">
            <w:pPr>
              <w:pStyle w:val="TableParagraph"/>
              <w:spacing w:line="247" w:lineRule="exact"/>
              <w:jc w:val="center"/>
              <w:rPr>
                <w:rFonts w:ascii="宋体" w:eastAsia="宋体" w:hAnsi="宋体" w:cs="宋体"/>
                <w:noProof/>
                <w:color w:val="000000" w:themeColor="text1"/>
                <w:sz w:val="24"/>
                <w:szCs w:val="24"/>
                <w:lang w:eastAsia="zh-CN"/>
              </w:rPr>
            </w:pPr>
            <w:r w:rsidRPr="00931441">
              <w:rPr>
                <w:rFonts w:ascii="宋体" w:eastAsia="宋体" w:hAnsi="宋体" w:cs="宋体" w:hint="eastAsia"/>
                <w:noProof/>
                <w:color w:val="000000" w:themeColor="text1"/>
                <w:sz w:val="24"/>
                <w:szCs w:val="24"/>
                <w:lang w:eastAsia="zh-CN"/>
              </w:rPr>
              <w:t>哲学与心理学</w:t>
            </w:r>
          </w:p>
        </w:tc>
        <w:tc>
          <w:tcPr>
            <w:tcW w:w="1703" w:type="dxa"/>
            <w:vMerge/>
            <w:tcBorders>
              <w:left w:val="single" w:sz="6" w:space="0" w:color="000000"/>
              <w:right w:val="single" w:sz="6" w:space="0" w:color="000000"/>
            </w:tcBorders>
            <w:vAlign w:val="center"/>
          </w:tcPr>
          <w:p w14:paraId="140A0DCE" w14:textId="4B5103AA" w:rsidR="00AA661C" w:rsidRPr="00931441" w:rsidRDefault="00AA661C" w:rsidP="001D2843">
            <w:pPr>
              <w:pStyle w:val="TableParagraph"/>
              <w:spacing w:before="26"/>
              <w:ind w:right="1"/>
              <w:jc w:val="center"/>
              <w:rPr>
                <w:rFonts w:ascii="Calibri" w:eastAsia="Calibri" w:hAnsi="Calibri" w:cs="Calibri"/>
                <w:noProof/>
                <w:color w:val="000000" w:themeColor="text1"/>
                <w:sz w:val="24"/>
                <w:szCs w:val="24"/>
                <w:lang w:eastAsia="zh-CN"/>
              </w:rPr>
            </w:pPr>
          </w:p>
        </w:tc>
      </w:tr>
      <w:tr w:rsidR="00AA661C" w:rsidRPr="00D04423" w14:paraId="22DFE753" w14:textId="77777777" w:rsidTr="00A370A5">
        <w:trPr>
          <w:trHeight w:hRule="exact" w:val="454"/>
        </w:trPr>
        <w:tc>
          <w:tcPr>
            <w:tcW w:w="1541" w:type="dxa"/>
            <w:vMerge/>
            <w:tcBorders>
              <w:left w:val="single" w:sz="6" w:space="0" w:color="000000"/>
              <w:right w:val="single" w:sz="6" w:space="0" w:color="000000"/>
            </w:tcBorders>
            <w:vAlign w:val="center"/>
          </w:tcPr>
          <w:p w14:paraId="50042078" w14:textId="77777777" w:rsidR="00AA661C" w:rsidRPr="00931441" w:rsidRDefault="00AA661C" w:rsidP="001D2843">
            <w:pPr>
              <w:jc w:val="center"/>
              <w:rPr>
                <w:noProof/>
                <w:color w:val="000000" w:themeColor="text1"/>
                <w:sz w:val="24"/>
                <w:szCs w:val="24"/>
                <w:lang w:eastAsia="zh-CN"/>
              </w:rPr>
            </w:pPr>
          </w:p>
        </w:tc>
        <w:tc>
          <w:tcPr>
            <w:tcW w:w="2835" w:type="dxa"/>
            <w:vMerge/>
            <w:tcBorders>
              <w:left w:val="single" w:sz="6" w:space="0" w:color="000000"/>
              <w:right w:val="single" w:sz="6" w:space="0" w:color="000000"/>
            </w:tcBorders>
            <w:vAlign w:val="center"/>
          </w:tcPr>
          <w:p w14:paraId="495E846B" w14:textId="77777777" w:rsidR="00AA661C" w:rsidRPr="00931441" w:rsidRDefault="00AA661C" w:rsidP="001D2843">
            <w:pPr>
              <w:jc w:val="center"/>
              <w:rPr>
                <w:noProof/>
                <w:color w:val="000000" w:themeColor="text1"/>
                <w:sz w:val="24"/>
                <w:szCs w:val="24"/>
                <w:lang w:eastAsia="zh-CN"/>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4A0ADB21" w14:textId="77777777" w:rsidR="00AA661C" w:rsidRPr="00931441" w:rsidRDefault="00AA661C" w:rsidP="00931441">
            <w:pPr>
              <w:pStyle w:val="TableParagraph"/>
              <w:spacing w:line="247" w:lineRule="exact"/>
              <w:jc w:val="center"/>
              <w:rPr>
                <w:rFonts w:ascii="宋体" w:eastAsia="宋体" w:hAnsi="宋体" w:cs="宋体"/>
                <w:noProof/>
                <w:color w:val="000000" w:themeColor="text1"/>
                <w:sz w:val="24"/>
                <w:szCs w:val="24"/>
                <w:lang w:eastAsia="zh-CN"/>
              </w:rPr>
            </w:pPr>
            <w:r w:rsidRPr="00931441">
              <w:rPr>
                <w:rFonts w:ascii="宋体" w:eastAsia="宋体" w:hAnsi="宋体" w:cs="宋体" w:hint="eastAsia"/>
                <w:noProof/>
                <w:color w:val="000000" w:themeColor="text1"/>
                <w:sz w:val="24"/>
                <w:szCs w:val="24"/>
                <w:lang w:eastAsia="zh-CN"/>
              </w:rPr>
              <w:t>社会科学</w:t>
            </w:r>
          </w:p>
        </w:tc>
        <w:tc>
          <w:tcPr>
            <w:tcW w:w="1703" w:type="dxa"/>
            <w:vMerge/>
            <w:tcBorders>
              <w:left w:val="single" w:sz="6" w:space="0" w:color="000000"/>
              <w:right w:val="single" w:sz="6" w:space="0" w:color="000000"/>
            </w:tcBorders>
            <w:vAlign w:val="center"/>
          </w:tcPr>
          <w:p w14:paraId="1D856E29" w14:textId="779B2DE9" w:rsidR="00AA661C" w:rsidRPr="00931441" w:rsidRDefault="00AA661C" w:rsidP="001D2843">
            <w:pPr>
              <w:pStyle w:val="TableParagraph"/>
              <w:spacing w:before="26"/>
              <w:ind w:right="1"/>
              <w:jc w:val="center"/>
              <w:rPr>
                <w:rFonts w:ascii="Calibri" w:eastAsia="Calibri" w:hAnsi="Calibri" w:cs="Calibri"/>
                <w:noProof/>
                <w:color w:val="000000" w:themeColor="text1"/>
                <w:sz w:val="24"/>
                <w:szCs w:val="24"/>
                <w:lang w:eastAsia="zh-CN"/>
              </w:rPr>
            </w:pPr>
          </w:p>
        </w:tc>
      </w:tr>
      <w:tr w:rsidR="00AA661C" w:rsidRPr="00D04423" w14:paraId="16254719" w14:textId="77777777" w:rsidTr="00A370A5">
        <w:trPr>
          <w:trHeight w:hRule="exact" w:val="454"/>
        </w:trPr>
        <w:tc>
          <w:tcPr>
            <w:tcW w:w="1541" w:type="dxa"/>
            <w:vMerge/>
            <w:tcBorders>
              <w:left w:val="single" w:sz="6" w:space="0" w:color="000000"/>
              <w:right w:val="single" w:sz="6" w:space="0" w:color="000000"/>
            </w:tcBorders>
            <w:vAlign w:val="center"/>
          </w:tcPr>
          <w:p w14:paraId="02BA191F" w14:textId="77777777" w:rsidR="00AA661C" w:rsidRPr="00931441" w:rsidRDefault="00AA661C" w:rsidP="001D2843">
            <w:pPr>
              <w:jc w:val="center"/>
              <w:rPr>
                <w:noProof/>
                <w:color w:val="000000" w:themeColor="text1"/>
                <w:sz w:val="24"/>
                <w:szCs w:val="24"/>
                <w:lang w:eastAsia="zh-CN"/>
              </w:rPr>
            </w:pPr>
          </w:p>
        </w:tc>
        <w:tc>
          <w:tcPr>
            <w:tcW w:w="2835" w:type="dxa"/>
            <w:vMerge/>
            <w:tcBorders>
              <w:left w:val="single" w:sz="6" w:space="0" w:color="000000"/>
              <w:bottom w:val="single" w:sz="6" w:space="0" w:color="000000"/>
              <w:right w:val="single" w:sz="6" w:space="0" w:color="000000"/>
            </w:tcBorders>
            <w:vAlign w:val="center"/>
          </w:tcPr>
          <w:p w14:paraId="3862760E" w14:textId="77777777" w:rsidR="00AA661C" w:rsidRPr="00931441" w:rsidRDefault="00AA661C" w:rsidP="001D2843">
            <w:pPr>
              <w:jc w:val="center"/>
              <w:rPr>
                <w:noProof/>
                <w:color w:val="000000" w:themeColor="text1"/>
                <w:sz w:val="24"/>
                <w:szCs w:val="24"/>
                <w:lang w:eastAsia="zh-CN"/>
              </w:rPr>
            </w:pPr>
          </w:p>
        </w:tc>
        <w:tc>
          <w:tcPr>
            <w:tcW w:w="1843" w:type="dxa"/>
            <w:tcBorders>
              <w:top w:val="single" w:sz="6" w:space="0" w:color="000000"/>
              <w:left w:val="single" w:sz="6" w:space="0" w:color="000000"/>
              <w:bottom w:val="single" w:sz="6" w:space="0" w:color="000000"/>
              <w:right w:val="single" w:sz="6" w:space="0" w:color="000000"/>
            </w:tcBorders>
            <w:vAlign w:val="center"/>
          </w:tcPr>
          <w:p w14:paraId="3457CEFB" w14:textId="77777777" w:rsidR="00AA661C" w:rsidRPr="00931441" w:rsidRDefault="00AA661C" w:rsidP="00931441">
            <w:pPr>
              <w:pStyle w:val="TableParagraph"/>
              <w:spacing w:line="247" w:lineRule="exact"/>
              <w:jc w:val="center"/>
              <w:rPr>
                <w:rFonts w:ascii="宋体" w:eastAsia="宋体" w:hAnsi="宋体" w:cs="宋体"/>
                <w:noProof/>
                <w:color w:val="000000" w:themeColor="text1"/>
                <w:sz w:val="24"/>
                <w:szCs w:val="24"/>
                <w:lang w:eastAsia="zh-CN"/>
              </w:rPr>
            </w:pPr>
            <w:r w:rsidRPr="00931441">
              <w:rPr>
                <w:rFonts w:ascii="宋体" w:eastAsia="宋体" w:hAnsi="宋体" w:cs="宋体" w:hint="eastAsia"/>
                <w:noProof/>
                <w:color w:val="000000" w:themeColor="text1"/>
                <w:sz w:val="24"/>
                <w:szCs w:val="24"/>
                <w:lang w:eastAsia="zh-CN"/>
              </w:rPr>
              <w:t>自然科学</w:t>
            </w:r>
          </w:p>
        </w:tc>
        <w:tc>
          <w:tcPr>
            <w:tcW w:w="1703" w:type="dxa"/>
            <w:vMerge/>
            <w:tcBorders>
              <w:left w:val="single" w:sz="6" w:space="0" w:color="000000"/>
              <w:bottom w:val="single" w:sz="6" w:space="0" w:color="000000"/>
              <w:right w:val="single" w:sz="6" w:space="0" w:color="000000"/>
            </w:tcBorders>
            <w:vAlign w:val="center"/>
          </w:tcPr>
          <w:p w14:paraId="27AC4023" w14:textId="4AC997A8" w:rsidR="00AA661C" w:rsidRPr="00931441" w:rsidRDefault="00AA661C" w:rsidP="001D2843">
            <w:pPr>
              <w:pStyle w:val="TableParagraph"/>
              <w:spacing w:before="26"/>
              <w:ind w:right="1"/>
              <w:jc w:val="center"/>
              <w:rPr>
                <w:rFonts w:ascii="Calibri" w:eastAsia="Calibri" w:hAnsi="Calibri" w:cs="Calibri"/>
                <w:noProof/>
                <w:color w:val="000000" w:themeColor="text1"/>
                <w:sz w:val="24"/>
                <w:szCs w:val="24"/>
                <w:lang w:eastAsia="zh-CN"/>
              </w:rPr>
            </w:pPr>
          </w:p>
        </w:tc>
      </w:tr>
      <w:tr w:rsidR="00284E2F" w:rsidRPr="00D04423" w14:paraId="24685344" w14:textId="77777777" w:rsidTr="00465D68">
        <w:trPr>
          <w:trHeight w:hRule="exact" w:val="454"/>
        </w:trPr>
        <w:tc>
          <w:tcPr>
            <w:tcW w:w="1541" w:type="dxa"/>
            <w:vMerge/>
            <w:tcBorders>
              <w:left w:val="single" w:sz="6" w:space="0" w:color="000000"/>
              <w:right w:val="single" w:sz="6" w:space="0" w:color="000000"/>
            </w:tcBorders>
            <w:vAlign w:val="center"/>
          </w:tcPr>
          <w:p w14:paraId="2F254F64" w14:textId="77777777" w:rsidR="00284E2F" w:rsidRPr="00931441" w:rsidRDefault="00284E2F" w:rsidP="001D2843">
            <w:pPr>
              <w:jc w:val="center"/>
              <w:rPr>
                <w:noProof/>
                <w:color w:val="000000" w:themeColor="text1"/>
                <w:sz w:val="24"/>
                <w:szCs w:val="24"/>
                <w:lang w:eastAsia="zh-CN"/>
              </w:rPr>
            </w:pPr>
          </w:p>
        </w:tc>
        <w:tc>
          <w:tcPr>
            <w:tcW w:w="2835" w:type="dxa"/>
            <w:tcBorders>
              <w:top w:val="single" w:sz="6" w:space="0" w:color="000000"/>
              <w:left w:val="single" w:sz="6" w:space="0" w:color="000000"/>
              <w:bottom w:val="single" w:sz="6" w:space="0" w:color="000000"/>
              <w:right w:val="single" w:sz="6" w:space="0" w:color="000000"/>
            </w:tcBorders>
            <w:vAlign w:val="center"/>
          </w:tcPr>
          <w:p w14:paraId="456389D7" w14:textId="77777777" w:rsidR="00284E2F" w:rsidRPr="00931441" w:rsidRDefault="00284E2F" w:rsidP="003E4B9D">
            <w:pPr>
              <w:pStyle w:val="TableParagraph"/>
              <w:spacing w:line="247" w:lineRule="exact"/>
              <w:ind w:right="1"/>
              <w:jc w:val="center"/>
              <w:rPr>
                <w:rFonts w:ascii="宋体" w:eastAsia="宋体" w:hAnsi="宋体" w:cs="宋体"/>
                <w:noProof/>
                <w:color w:val="000000" w:themeColor="text1"/>
                <w:sz w:val="24"/>
                <w:szCs w:val="24"/>
                <w:lang w:eastAsia="zh-CN"/>
              </w:rPr>
            </w:pPr>
            <w:r w:rsidRPr="00931441">
              <w:rPr>
                <w:rFonts w:ascii="宋体" w:eastAsia="宋体" w:hAnsi="宋体" w:cs="宋体" w:hint="eastAsia"/>
                <w:noProof/>
                <w:color w:val="000000" w:themeColor="text1"/>
                <w:sz w:val="24"/>
                <w:szCs w:val="24"/>
                <w:lang w:eastAsia="zh-CN"/>
              </w:rPr>
              <w:t>数学</w:t>
            </w:r>
          </w:p>
        </w:tc>
        <w:tc>
          <w:tcPr>
            <w:tcW w:w="1843" w:type="dxa"/>
            <w:tcBorders>
              <w:top w:val="single" w:sz="6" w:space="0" w:color="000000"/>
              <w:left w:val="single" w:sz="6" w:space="0" w:color="000000"/>
              <w:bottom w:val="single" w:sz="6" w:space="0" w:color="000000"/>
              <w:right w:val="single" w:sz="6" w:space="0" w:color="000000"/>
            </w:tcBorders>
            <w:vAlign w:val="center"/>
          </w:tcPr>
          <w:p w14:paraId="16ABE722" w14:textId="77777777" w:rsidR="00284E2F" w:rsidRPr="00931441" w:rsidRDefault="00284E2F" w:rsidP="001D2843">
            <w:pPr>
              <w:pStyle w:val="TableParagraph"/>
              <w:spacing w:line="295" w:lineRule="exact"/>
              <w:jc w:val="center"/>
              <w:rPr>
                <w:rFonts w:ascii="宋体" w:eastAsia="宋体" w:hAnsi="宋体" w:cs="宋体"/>
                <w:noProof/>
                <w:color w:val="000000" w:themeColor="text1"/>
                <w:sz w:val="24"/>
                <w:szCs w:val="24"/>
                <w:lang w:eastAsia="zh-CN"/>
              </w:rPr>
            </w:pPr>
            <w:r w:rsidRPr="00931441">
              <w:rPr>
                <w:rFonts w:ascii="Calibri" w:eastAsia="Calibri" w:hAnsi="Calibri" w:cs="Calibri"/>
                <w:noProof/>
                <w:color w:val="000000" w:themeColor="text1"/>
                <w:sz w:val="24"/>
                <w:szCs w:val="24"/>
                <w:lang w:eastAsia="zh-CN"/>
              </w:rPr>
              <w:t>B</w:t>
            </w:r>
            <w:r w:rsidRPr="00931441">
              <w:rPr>
                <w:rFonts w:ascii="Calibri" w:eastAsia="Calibri" w:hAnsi="Calibri" w:cs="Calibri"/>
                <w:noProof/>
                <w:color w:val="000000" w:themeColor="text1"/>
                <w:spacing w:val="2"/>
                <w:sz w:val="24"/>
                <w:szCs w:val="24"/>
                <w:lang w:eastAsia="zh-CN"/>
              </w:rPr>
              <w:t xml:space="preserve"> </w:t>
            </w:r>
            <w:r w:rsidRPr="00931441">
              <w:rPr>
                <w:rFonts w:ascii="宋体" w:eastAsia="宋体" w:hAnsi="宋体" w:cs="宋体" w:hint="eastAsia"/>
                <w:noProof/>
                <w:color w:val="000000" w:themeColor="text1"/>
                <w:sz w:val="24"/>
                <w:szCs w:val="24"/>
                <w:lang w:eastAsia="zh-CN"/>
              </w:rPr>
              <w:t>类</w:t>
            </w:r>
          </w:p>
        </w:tc>
        <w:tc>
          <w:tcPr>
            <w:tcW w:w="1703" w:type="dxa"/>
            <w:tcBorders>
              <w:top w:val="single" w:sz="6" w:space="0" w:color="000000"/>
              <w:left w:val="single" w:sz="6" w:space="0" w:color="000000"/>
              <w:bottom w:val="single" w:sz="6" w:space="0" w:color="000000"/>
              <w:right w:val="single" w:sz="6" w:space="0" w:color="000000"/>
            </w:tcBorders>
            <w:vAlign w:val="center"/>
          </w:tcPr>
          <w:p w14:paraId="5BCEB7A6" w14:textId="77777777" w:rsidR="00284E2F" w:rsidRPr="00931441" w:rsidRDefault="00284E2F" w:rsidP="001D2843">
            <w:pPr>
              <w:pStyle w:val="TableParagraph"/>
              <w:spacing w:before="39"/>
              <w:jc w:val="center"/>
              <w:rPr>
                <w:rFonts w:ascii="Calibri" w:eastAsia="Calibri" w:hAnsi="Calibri" w:cs="Calibri"/>
                <w:noProof/>
                <w:color w:val="000000" w:themeColor="text1"/>
                <w:sz w:val="24"/>
                <w:szCs w:val="24"/>
                <w:lang w:eastAsia="zh-CN"/>
              </w:rPr>
            </w:pPr>
            <w:r w:rsidRPr="00931441">
              <w:rPr>
                <w:rFonts w:ascii="Calibri"/>
                <w:noProof/>
                <w:color w:val="000000" w:themeColor="text1"/>
                <w:sz w:val="24"/>
                <w:szCs w:val="24"/>
                <w:lang w:eastAsia="zh-CN"/>
              </w:rPr>
              <w:t>16</w:t>
            </w:r>
          </w:p>
        </w:tc>
      </w:tr>
      <w:tr w:rsidR="00F64AE8" w:rsidRPr="00D04423" w14:paraId="4D9764A6" w14:textId="77777777" w:rsidTr="00EA2FFE">
        <w:trPr>
          <w:trHeight w:hRule="exact" w:val="1446"/>
        </w:trPr>
        <w:tc>
          <w:tcPr>
            <w:tcW w:w="1541" w:type="dxa"/>
            <w:vMerge/>
            <w:tcBorders>
              <w:left w:val="single" w:sz="6" w:space="0" w:color="000000"/>
              <w:bottom w:val="single" w:sz="4" w:space="0" w:color="auto"/>
              <w:right w:val="single" w:sz="6" w:space="0" w:color="000000"/>
            </w:tcBorders>
            <w:vAlign w:val="center"/>
          </w:tcPr>
          <w:p w14:paraId="514F2A20" w14:textId="77777777" w:rsidR="00F64AE8" w:rsidRPr="00931441" w:rsidRDefault="00F64AE8" w:rsidP="00F64AE8">
            <w:pPr>
              <w:jc w:val="center"/>
              <w:rPr>
                <w:noProof/>
                <w:color w:val="000000" w:themeColor="text1"/>
                <w:sz w:val="24"/>
                <w:szCs w:val="24"/>
                <w:lang w:eastAsia="zh-CN"/>
              </w:rPr>
            </w:pPr>
          </w:p>
        </w:tc>
        <w:tc>
          <w:tcPr>
            <w:tcW w:w="2835" w:type="dxa"/>
            <w:tcBorders>
              <w:top w:val="single" w:sz="6" w:space="0" w:color="000000"/>
              <w:left w:val="single" w:sz="6" w:space="0" w:color="000000"/>
              <w:bottom w:val="single" w:sz="4" w:space="0" w:color="auto"/>
              <w:right w:val="single" w:sz="6" w:space="0" w:color="000000"/>
            </w:tcBorders>
            <w:vAlign w:val="center"/>
          </w:tcPr>
          <w:p w14:paraId="650FDFF8" w14:textId="77777777" w:rsidR="00F64AE8" w:rsidRPr="00931441" w:rsidRDefault="00F64AE8" w:rsidP="00F64AE8">
            <w:pPr>
              <w:pStyle w:val="TableParagraph"/>
              <w:spacing w:line="247" w:lineRule="exact"/>
              <w:jc w:val="center"/>
              <w:rPr>
                <w:rFonts w:ascii="宋体" w:eastAsia="宋体" w:hAnsi="宋体" w:cs="宋体"/>
                <w:noProof/>
                <w:color w:val="000000" w:themeColor="text1"/>
                <w:sz w:val="24"/>
                <w:szCs w:val="24"/>
                <w:lang w:eastAsia="zh-CN"/>
              </w:rPr>
            </w:pPr>
            <w:r w:rsidRPr="00931441">
              <w:rPr>
                <w:rFonts w:ascii="宋体" w:eastAsia="宋体" w:hAnsi="宋体" w:cs="宋体" w:hint="eastAsia"/>
                <w:noProof/>
                <w:color w:val="000000" w:themeColor="text1"/>
                <w:sz w:val="24"/>
                <w:szCs w:val="24"/>
                <w:lang w:eastAsia="zh-CN"/>
              </w:rPr>
              <w:t>信息技术基础类</w:t>
            </w:r>
          </w:p>
        </w:tc>
        <w:tc>
          <w:tcPr>
            <w:tcW w:w="1843" w:type="dxa"/>
            <w:tcBorders>
              <w:top w:val="single" w:sz="6" w:space="0" w:color="000000"/>
              <w:left w:val="single" w:sz="6" w:space="0" w:color="000000"/>
              <w:bottom w:val="single" w:sz="4" w:space="0" w:color="auto"/>
              <w:right w:val="single" w:sz="6" w:space="0" w:color="000000"/>
            </w:tcBorders>
            <w:vAlign w:val="center"/>
          </w:tcPr>
          <w:p w14:paraId="2D101ED6" w14:textId="77777777" w:rsidR="00F64AE8" w:rsidRPr="00931441" w:rsidRDefault="00F64AE8" w:rsidP="00F64AE8">
            <w:pPr>
              <w:jc w:val="center"/>
              <w:rPr>
                <w:noProof/>
                <w:color w:val="000000" w:themeColor="text1"/>
                <w:sz w:val="24"/>
                <w:szCs w:val="24"/>
                <w:lang w:eastAsia="zh-CN"/>
              </w:rPr>
            </w:pPr>
          </w:p>
        </w:tc>
        <w:tc>
          <w:tcPr>
            <w:tcW w:w="1703" w:type="dxa"/>
            <w:tcBorders>
              <w:top w:val="single" w:sz="6" w:space="0" w:color="000000"/>
              <w:left w:val="single" w:sz="6" w:space="0" w:color="000000"/>
              <w:bottom w:val="single" w:sz="4" w:space="0" w:color="auto"/>
              <w:right w:val="single" w:sz="6" w:space="0" w:color="000000"/>
            </w:tcBorders>
            <w:vAlign w:val="center"/>
          </w:tcPr>
          <w:p w14:paraId="3E21EF10" w14:textId="77777777" w:rsidR="00F64AE8" w:rsidRDefault="00F64AE8" w:rsidP="00F64AE8">
            <w:pPr>
              <w:pStyle w:val="TableParagraph"/>
              <w:spacing w:before="39"/>
              <w:ind w:right="1"/>
              <w:jc w:val="center"/>
              <w:rPr>
                <w:rFonts w:ascii="Calibri"/>
                <w:noProof/>
                <w:color w:val="000000" w:themeColor="text1"/>
                <w:sz w:val="24"/>
                <w:szCs w:val="24"/>
                <w:lang w:eastAsia="zh-CN"/>
              </w:rPr>
            </w:pPr>
            <w:r w:rsidRPr="00931441">
              <w:rPr>
                <w:rFonts w:ascii="Calibri"/>
                <w:noProof/>
                <w:color w:val="000000" w:themeColor="text1"/>
                <w:sz w:val="24"/>
                <w:szCs w:val="24"/>
                <w:lang w:eastAsia="zh-CN"/>
              </w:rPr>
              <w:t>4</w:t>
            </w:r>
          </w:p>
          <w:p w14:paraId="5E7BC73D" w14:textId="14CB2572" w:rsidR="00931441" w:rsidRPr="00931441" w:rsidRDefault="00931441" w:rsidP="005A622F">
            <w:pPr>
              <w:pStyle w:val="TableParagraph"/>
              <w:spacing w:before="39"/>
              <w:ind w:right="1"/>
              <w:jc w:val="center"/>
              <w:rPr>
                <w:rFonts w:ascii="Calibri" w:eastAsia="Calibri" w:hAnsi="Calibri" w:cs="Calibri"/>
                <w:noProof/>
                <w:color w:val="000000" w:themeColor="text1"/>
                <w:sz w:val="24"/>
                <w:szCs w:val="24"/>
                <w:lang w:eastAsia="zh-CN"/>
              </w:rPr>
            </w:pPr>
            <w:r>
              <w:rPr>
                <w:rFonts w:ascii="Calibri" w:hint="eastAsia"/>
                <w:noProof/>
                <w:color w:val="000000" w:themeColor="text1"/>
                <w:sz w:val="24"/>
                <w:szCs w:val="24"/>
                <w:lang w:eastAsia="zh-CN"/>
              </w:rPr>
              <w:t>其中，</w:t>
            </w:r>
            <w:r w:rsidR="005A622F">
              <w:rPr>
                <w:rFonts w:ascii="Calibri"/>
                <w:noProof/>
                <w:color w:val="000000" w:themeColor="text1"/>
                <w:sz w:val="24"/>
                <w:szCs w:val="24"/>
                <w:lang w:eastAsia="zh-CN"/>
              </w:rPr>
              <w:t>2</w:t>
            </w:r>
            <w:r>
              <w:rPr>
                <w:rFonts w:ascii="Calibri" w:hint="eastAsia"/>
                <w:noProof/>
                <w:color w:val="000000" w:themeColor="text1"/>
                <w:sz w:val="24"/>
                <w:szCs w:val="24"/>
                <w:lang w:eastAsia="zh-CN"/>
              </w:rPr>
              <w:t>学分在本校修读</w:t>
            </w:r>
          </w:p>
        </w:tc>
      </w:tr>
      <w:tr w:rsidR="00F64AE8" w:rsidRPr="00D04423" w14:paraId="00D2223F" w14:textId="77777777" w:rsidTr="00EA2FFE">
        <w:trPr>
          <w:trHeight w:hRule="exact" w:val="993"/>
        </w:trPr>
        <w:tc>
          <w:tcPr>
            <w:tcW w:w="1541" w:type="dxa"/>
            <w:vMerge w:val="restart"/>
            <w:tcBorders>
              <w:top w:val="single" w:sz="4" w:space="0" w:color="auto"/>
              <w:left w:val="single" w:sz="4" w:space="0" w:color="auto"/>
              <w:right w:val="single" w:sz="4" w:space="0" w:color="auto"/>
            </w:tcBorders>
            <w:vAlign w:val="center"/>
          </w:tcPr>
          <w:p w14:paraId="43FD06F3" w14:textId="77777777" w:rsidR="00F64AE8" w:rsidRPr="00931441" w:rsidRDefault="00F64AE8" w:rsidP="00F64AE8">
            <w:pPr>
              <w:jc w:val="center"/>
              <w:rPr>
                <w:noProof/>
                <w:color w:val="000000" w:themeColor="text1"/>
                <w:sz w:val="24"/>
                <w:szCs w:val="24"/>
                <w:lang w:eastAsia="zh-CN"/>
              </w:rPr>
            </w:pPr>
            <w:r w:rsidRPr="00931441">
              <w:rPr>
                <w:rFonts w:hint="eastAsia"/>
                <w:noProof/>
                <w:color w:val="000000" w:themeColor="text1"/>
                <w:sz w:val="24"/>
                <w:szCs w:val="24"/>
              </w:rPr>
              <w:lastRenderedPageBreak/>
              <w:t>专业课程</w:t>
            </w:r>
          </w:p>
          <w:p w14:paraId="5D007F87" w14:textId="4FD09540" w:rsidR="00172419" w:rsidRPr="00931441" w:rsidRDefault="00172419">
            <w:pPr>
              <w:jc w:val="center"/>
              <w:rPr>
                <w:noProof/>
                <w:color w:val="000000" w:themeColor="text1"/>
                <w:sz w:val="24"/>
                <w:szCs w:val="24"/>
                <w:lang w:eastAsia="zh-CN"/>
              </w:rPr>
            </w:pPr>
            <w:r w:rsidRPr="00931441">
              <w:rPr>
                <w:rFonts w:hint="eastAsia"/>
                <w:noProof/>
                <w:color w:val="000000" w:themeColor="text1"/>
                <w:sz w:val="24"/>
                <w:szCs w:val="24"/>
              </w:rPr>
              <w:t>（</w:t>
            </w:r>
            <w:r w:rsidR="00EC7A39">
              <w:rPr>
                <w:noProof/>
                <w:color w:val="000000" w:themeColor="text1"/>
                <w:sz w:val="24"/>
                <w:szCs w:val="24"/>
              </w:rPr>
              <w:t>65</w:t>
            </w:r>
            <w:r w:rsidRPr="00931441">
              <w:rPr>
                <w:rFonts w:hint="eastAsia"/>
                <w:noProof/>
                <w:color w:val="000000" w:themeColor="text1"/>
                <w:sz w:val="24"/>
                <w:szCs w:val="24"/>
              </w:rPr>
              <w:t>学分）</w:t>
            </w:r>
          </w:p>
        </w:tc>
        <w:tc>
          <w:tcPr>
            <w:tcW w:w="2835" w:type="dxa"/>
            <w:vMerge w:val="restart"/>
            <w:tcBorders>
              <w:top w:val="single" w:sz="4" w:space="0" w:color="auto"/>
              <w:left w:val="single" w:sz="4" w:space="0" w:color="auto"/>
              <w:right w:val="single" w:sz="4" w:space="0" w:color="auto"/>
            </w:tcBorders>
            <w:vAlign w:val="center"/>
          </w:tcPr>
          <w:p w14:paraId="7729436B" w14:textId="77777777" w:rsidR="007E55DD" w:rsidRPr="00931441" w:rsidRDefault="00F64AE8" w:rsidP="00931441">
            <w:pPr>
              <w:pStyle w:val="TableParagraph"/>
              <w:spacing w:line="247" w:lineRule="exact"/>
              <w:jc w:val="center"/>
              <w:rPr>
                <w:rFonts w:ascii="宋体" w:eastAsia="宋体" w:hAnsi="宋体" w:cs="宋体"/>
                <w:noProof/>
                <w:color w:val="000000" w:themeColor="text1"/>
                <w:sz w:val="24"/>
                <w:szCs w:val="24"/>
                <w:lang w:eastAsia="zh-CN"/>
              </w:rPr>
            </w:pPr>
            <w:r w:rsidRPr="00931441">
              <w:rPr>
                <w:rFonts w:hint="eastAsia"/>
                <w:noProof/>
                <w:color w:val="000000" w:themeColor="text1"/>
                <w:sz w:val="24"/>
                <w:szCs w:val="24"/>
                <w:lang w:eastAsia="zh-CN"/>
              </w:rPr>
              <w:t>学科基础课</w:t>
            </w:r>
          </w:p>
        </w:tc>
        <w:tc>
          <w:tcPr>
            <w:tcW w:w="1843" w:type="dxa"/>
            <w:tcBorders>
              <w:top w:val="single" w:sz="4" w:space="0" w:color="auto"/>
              <w:left w:val="single" w:sz="4" w:space="0" w:color="auto"/>
              <w:bottom w:val="single" w:sz="4" w:space="0" w:color="auto"/>
              <w:right w:val="single" w:sz="4" w:space="0" w:color="auto"/>
            </w:tcBorders>
            <w:vAlign w:val="center"/>
          </w:tcPr>
          <w:p w14:paraId="050C56DC" w14:textId="77777777" w:rsidR="00F64AE8" w:rsidRPr="00931441" w:rsidRDefault="00F64AE8" w:rsidP="00F64AE8">
            <w:pPr>
              <w:jc w:val="center"/>
              <w:rPr>
                <w:noProof/>
                <w:color w:val="000000" w:themeColor="text1"/>
                <w:sz w:val="24"/>
                <w:szCs w:val="24"/>
                <w:lang w:eastAsia="zh-CN"/>
              </w:rPr>
            </w:pPr>
            <w:r w:rsidRPr="00931441">
              <w:rPr>
                <w:rFonts w:ascii="宋体" w:hAnsi="宋体" w:cs="宋体" w:hint="eastAsia"/>
                <w:noProof/>
                <w:color w:val="000000" w:themeColor="text1"/>
                <w:sz w:val="24"/>
                <w:szCs w:val="24"/>
              </w:rPr>
              <w:t>必修课</w:t>
            </w:r>
          </w:p>
        </w:tc>
        <w:tc>
          <w:tcPr>
            <w:tcW w:w="1703" w:type="dxa"/>
            <w:tcBorders>
              <w:top w:val="single" w:sz="4" w:space="0" w:color="auto"/>
              <w:left w:val="single" w:sz="4" w:space="0" w:color="auto"/>
              <w:bottom w:val="single" w:sz="4" w:space="0" w:color="auto"/>
              <w:right w:val="single" w:sz="4" w:space="0" w:color="auto"/>
            </w:tcBorders>
            <w:vAlign w:val="center"/>
          </w:tcPr>
          <w:p w14:paraId="28609D8A" w14:textId="4FCD74FA" w:rsidR="00F64AE8" w:rsidRDefault="002349DF" w:rsidP="00F64AE8">
            <w:pPr>
              <w:pStyle w:val="TableParagraph"/>
              <w:spacing w:before="39"/>
              <w:ind w:right="1"/>
              <w:jc w:val="center"/>
              <w:rPr>
                <w:rFonts w:ascii="Calibri"/>
                <w:noProof/>
                <w:color w:val="000000" w:themeColor="text1"/>
                <w:sz w:val="24"/>
                <w:szCs w:val="24"/>
                <w:lang w:eastAsia="zh-CN"/>
              </w:rPr>
            </w:pPr>
            <w:r>
              <w:rPr>
                <w:rFonts w:ascii="Calibri"/>
                <w:noProof/>
                <w:color w:val="000000" w:themeColor="text1"/>
                <w:sz w:val="24"/>
                <w:szCs w:val="24"/>
                <w:lang w:eastAsia="zh-CN"/>
              </w:rPr>
              <w:t>2</w:t>
            </w:r>
            <w:r w:rsidR="00EC7A39">
              <w:rPr>
                <w:rFonts w:ascii="Calibri"/>
                <w:noProof/>
                <w:color w:val="000000" w:themeColor="text1"/>
                <w:sz w:val="24"/>
                <w:szCs w:val="24"/>
                <w:lang w:eastAsia="zh-CN"/>
              </w:rPr>
              <w:t>6</w:t>
            </w:r>
          </w:p>
          <w:p w14:paraId="456CFA7B" w14:textId="4CEC9DBC" w:rsidR="00931441" w:rsidRPr="00931441" w:rsidRDefault="00931441" w:rsidP="00DE56CA">
            <w:pPr>
              <w:pStyle w:val="TableParagraph"/>
              <w:spacing w:before="39"/>
              <w:ind w:right="1"/>
              <w:jc w:val="center"/>
              <w:rPr>
                <w:rFonts w:ascii="Calibri"/>
                <w:noProof/>
                <w:color w:val="000000" w:themeColor="text1"/>
                <w:sz w:val="24"/>
                <w:szCs w:val="24"/>
                <w:lang w:eastAsia="zh-CN"/>
              </w:rPr>
            </w:pPr>
            <w:r>
              <w:rPr>
                <w:rFonts w:ascii="Calibri" w:hint="eastAsia"/>
                <w:noProof/>
                <w:color w:val="000000" w:themeColor="text1"/>
                <w:spacing w:val="-1"/>
                <w:sz w:val="24"/>
                <w:szCs w:val="24"/>
                <w:lang w:eastAsia="zh-CN"/>
              </w:rPr>
              <w:t>其中，</w:t>
            </w:r>
            <w:r w:rsidR="00B14EC3">
              <w:rPr>
                <w:rFonts w:ascii="Calibri"/>
                <w:noProof/>
                <w:color w:val="000000" w:themeColor="text1"/>
                <w:spacing w:val="-1"/>
                <w:sz w:val="24"/>
                <w:szCs w:val="24"/>
                <w:lang w:eastAsia="zh-CN"/>
              </w:rPr>
              <w:t>9</w:t>
            </w:r>
            <w:r>
              <w:rPr>
                <w:rFonts w:ascii="Calibri" w:hint="eastAsia"/>
                <w:noProof/>
                <w:color w:val="000000" w:themeColor="text1"/>
                <w:spacing w:val="-1"/>
                <w:sz w:val="24"/>
                <w:szCs w:val="24"/>
                <w:lang w:eastAsia="zh-CN"/>
              </w:rPr>
              <w:t>学分在本校修读</w:t>
            </w:r>
          </w:p>
        </w:tc>
      </w:tr>
      <w:tr w:rsidR="00F64AE8" w:rsidRPr="00D04423" w14:paraId="38CBC4BA" w14:textId="77777777" w:rsidTr="00EA2FFE">
        <w:trPr>
          <w:trHeight w:hRule="exact" w:val="1145"/>
        </w:trPr>
        <w:tc>
          <w:tcPr>
            <w:tcW w:w="1541" w:type="dxa"/>
            <w:vMerge/>
            <w:tcBorders>
              <w:left w:val="single" w:sz="4" w:space="0" w:color="auto"/>
              <w:right w:val="single" w:sz="4" w:space="0" w:color="auto"/>
            </w:tcBorders>
            <w:vAlign w:val="center"/>
          </w:tcPr>
          <w:p w14:paraId="18786B09" w14:textId="77777777" w:rsidR="00F64AE8" w:rsidRPr="00931441" w:rsidRDefault="00F64AE8" w:rsidP="00F64AE8">
            <w:pPr>
              <w:jc w:val="center"/>
              <w:rPr>
                <w:noProof/>
                <w:color w:val="000000" w:themeColor="text1"/>
                <w:sz w:val="24"/>
                <w:szCs w:val="24"/>
                <w:lang w:eastAsia="zh-CN"/>
              </w:rPr>
            </w:pPr>
          </w:p>
        </w:tc>
        <w:tc>
          <w:tcPr>
            <w:tcW w:w="2835" w:type="dxa"/>
            <w:vMerge/>
            <w:tcBorders>
              <w:left w:val="single" w:sz="4" w:space="0" w:color="auto"/>
              <w:bottom w:val="single" w:sz="4" w:space="0" w:color="auto"/>
              <w:right w:val="single" w:sz="4" w:space="0" w:color="auto"/>
            </w:tcBorders>
            <w:vAlign w:val="center"/>
          </w:tcPr>
          <w:p w14:paraId="5EAEE8D3" w14:textId="77777777" w:rsidR="007E55DD" w:rsidRPr="00931441" w:rsidRDefault="007E55DD" w:rsidP="00931441">
            <w:pPr>
              <w:pStyle w:val="TableParagraph"/>
              <w:spacing w:line="247" w:lineRule="exact"/>
              <w:jc w:val="center"/>
              <w:rPr>
                <w:rFonts w:ascii="宋体" w:eastAsia="宋体" w:hAnsi="宋体" w:cs="宋体"/>
                <w:noProof/>
                <w:color w:val="000000" w:themeColor="text1"/>
                <w:sz w:val="24"/>
                <w:szCs w:val="24"/>
                <w:lang w:eastAsia="zh-CN"/>
              </w:rPr>
            </w:pPr>
          </w:p>
        </w:tc>
        <w:tc>
          <w:tcPr>
            <w:tcW w:w="1843" w:type="dxa"/>
            <w:tcBorders>
              <w:top w:val="single" w:sz="4" w:space="0" w:color="auto"/>
              <w:left w:val="single" w:sz="4" w:space="0" w:color="auto"/>
              <w:bottom w:val="single" w:sz="4" w:space="0" w:color="auto"/>
              <w:right w:val="single" w:sz="4" w:space="0" w:color="auto"/>
            </w:tcBorders>
            <w:vAlign w:val="center"/>
          </w:tcPr>
          <w:p w14:paraId="7726C09A" w14:textId="77777777" w:rsidR="00F64AE8" w:rsidRPr="00931441" w:rsidRDefault="00F64AE8" w:rsidP="00F64AE8">
            <w:pPr>
              <w:jc w:val="center"/>
              <w:rPr>
                <w:noProof/>
                <w:color w:val="000000" w:themeColor="text1"/>
                <w:sz w:val="24"/>
                <w:szCs w:val="24"/>
                <w:lang w:eastAsia="zh-CN"/>
              </w:rPr>
            </w:pPr>
            <w:r w:rsidRPr="00931441">
              <w:rPr>
                <w:rFonts w:ascii="宋体" w:hAnsi="宋体" w:cs="宋体" w:hint="eastAsia"/>
                <w:noProof/>
                <w:color w:val="000000" w:themeColor="text1"/>
                <w:sz w:val="24"/>
                <w:szCs w:val="24"/>
              </w:rPr>
              <w:t>选修课</w:t>
            </w:r>
          </w:p>
        </w:tc>
        <w:tc>
          <w:tcPr>
            <w:tcW w:w="1703" w:type="dxa"/>
            <w:tcBorders>
              <w:top w:val="single" w:sz="4" w:space="0" w:color="auto"/>
              <w:left w:val="single" w:sz="4" w:space="0" w:color="auto"/>
              <w:bottom w:val="single" w:sz="4" w:space="0" w:color="auto"/>
              <w:right w:val="single" w:sz="4" w:space="0" w:color="auto"/>
            </w:tcBorders>
            <w:vAlign w:val="center"/>
          </w:tcPr>
          <w:p w14:paraId="58D7F8D4" w14:textId="77777777" w:rsidR="00F64AE8" w:rsidRDefault="00F64AE8" w:rsidP="00F64AE8">
            <w:pPr>
              <w:pStyle w:val="TableParagraph"/>
              <w:spacing w:before="39"/>
              <w:ind w:right="1"/>
              <w:jc w:val="center"/>
              <w:rPr>
                <w:rFonts w:ascii="Calibri"/>
                <w:noProof/>
                <w:color w:val="000000" w:themeColor="text1"/>
                <w:sz w:val="24"/>
                <w:szCs w:val="24"/>
                <w:lang w:eastAsia="zh-CN"/>
              </w:rPr>
            </w:pPr>
            <w:r w:rsidRPr="00931441">
              <w:rPr>
                <w:rFonts w:ascii="Calibri"/>
                <w:noProof/>
                <w:color w:val="000000" w:themeColor="text1"/>
                <w:sz w:val="24"/>
                <w:szCs w:val="24"/>
                <w:lang w:eastAsia="zh-CN"/>
              </w:rPr>
              <w:t>20</w:t>
            </w:r>
          </w:p>
          <w:p w14:paraId="24B7C34A" w14:textId="5597DC35" w:rsidR="00931441" w:rsidRPr="00931441" w:rsidRDefault="00931441">
            <w:pPr>
              <w:pStyle w:val="TableParagraph"/>
              <w:spacing w:before="39"/>
              <w:ind w:right="1"/>
              <w:jc w:val="center"/>
              <w:rPr>
                <w:rFonts w:ascii="Calibri"/>
                <w:noProof/>
                <w:color w:val="000000" w:themeColor="text1"/>
                <w:sz w:val="24"/>
                <w:szCs w:val="24"/>
                <w:lang w:eastAsia="zh-CN"/>
              </w:rPr>
            </w:pPr>
            <w:r>
              <w:rPr>
                <w:rFonts w:ascii="Calibri" w:hint="eastAsia"/>
                <w:noProof/>
                <w:color w:val="000000" w:themeColor="text1"/>
                <w:spacing w:val="-1"/>
                <w:sz w:val="24"/>
                <w:szCs w:val="24"/>
                <w:lang w:eastAsia="zh-CN"/>
              </w:rPr>
              <w:t>其中，</w:t>
            </w:r>
            <w:r w:rsidR="002349DF">
              <w:rPr>
                <w:rFonts w:ascii="Calibri" w:hint="eastAsia"/>
                <w:noProof/>
                <w:color w:val="000000" w:themeColor="text1"/>
                <w:spacing w:val="-1"/>
                <w:sz w:val="24"/>
                <w:szCs w:val="24"/>
                <w:lang w:eastAsia="zh-CN"/>
              </w:rPr>
              <w:t>1</w:t>
            </w:r>
            <w:r w:rsidR="00D25FF9">
              <w:rPr>
                <w:rFonts w:ascii="Calibri"/>
                <w:noProof/>
                <w:color w:val="000000" w:themeColor="text1"/>
                <w:spacing w:val="-1"/>
                <w:sz w:val="24"/>
                <w:szCs w:val="24"/>
                <w:lang w:eastAsia="zh-CN"/>
              </w:rPr>
              <w:t>5</w:t>
            </w:r>
            <w:r>
              <w:rPr>
                <w:rFonts w:ascii="Calibri" w:hint="eastAsia"/>
                <w:noProof/>
                <w:color w:val="000000" w:themeColor="text1"/>
                <w:spacing w:val="-1"/>
                <w:sz w:val="24"/>
                <w:szCs w:val="24"/>
                <w:lang w:eastAsia="zh-CN"/>
              </w:rPr>
              <w:t>学分在本校修读</w:t>
            </w:r>
          </w:p>
        </w:tc>
      </w:tr>
      <w:tr w:rsidR="00F64AE8" w:rsidRPr="00D04423" w14:paraId="6FB9ACE8" w14:textId="77777777" w:rsidTr="00EA2FFE">
        <w:trPr>
          <w:trHeight w:hRule="exact" w:val="1132"/>
        </w:trPr>
        <w:tc>
          <w:tcPr>
            <w:tcW w:w="1541" w:type="dxa"/>
            <w:vMerge/>
            <w:tcBorders>
              <w:left w:val="single" w:sz="4" w:space="0" w:color="auto"/>
              <w:bottom w:val="single" w:sz="4" w:space="0" w:color="auto"/>
              <w:right w:val="single" w:sz="4" w:space="0" w:color="auto"/>
            </w:tcBorders>
            <w:vAlign w:val="center"/>
          </w:tcPr>
          <w:p w14:paraId="7C46DB0C" w14:textId="77777777" w:rsidR="00F64AE8" w:rsidRPr="00931441" w:rsidRDefault="00F64AE8" w:rsidP="00F64AE8">
            <w:pPr>
              <w:jc w:val="center"/>
              <w:rPr>
                <w:noProof/>
                <w:color w:val="000000" w:themeColor="text1"/>
                <w:sz w:val="24"/>
                <w:szCs w:val="24"/>
                <w:lang w:eastAsia="zh-CN"/>
              </w:rPr>
            </w:pPr>
          </w:p>
        </w:tc>
        <w:tc>
          <w:tcPr>
            <w:tcW w:w="2835" w:type="dxa"/>
            <w:tcBorders>
              <w:top w:val="single" w:sz="4" w:space="0" w:color="auto"/>
              <w:left w:val="single" w:sz="4" w:space="0" w:color="auto"/>
              <w:bottom w:val="single" w:sz="4" w:space="0" w:color="auto"/>
              <w:right w:val="single" w:sz="4" w:space="0" w:color="auto"/>
            </w:tcBorders>
            <w:vAlign w:val="center"/>
          </w:tcPr>
          <w:p w14:paraId="454E6680" w14:textId="77777777" w:rsidR="007E55DD" w:rsidRPr="00931441" w:rsidRDefault="00F64AE8" w:rsidP="00931441">
            <w:pPr>
              <w:pStyle w:val="TableParagraph"/>
              <w:spacing w:line="247" w:lineRule="exact"/>
              <w:jc w:val="center"/>
              <w:rPr>
                <w:rFonts w:ascii="宋体" w:eastAsia="宋体" w:hAnsi="宋体" w:cs="宋体"/>
                <w:noProof/>
                <w:color w:val="000000" w:themeColor="text1"/>
                <w:sz w:val="24"/>
                <w:szCs w:val="24"/>
                <w:lang w:eastAsia="zh-CN"/>
              </w:rPr>
            </w:pPr>
            <w:r w:rsidRPr="00931441">
              <w:rPr>
                <w:rFonts w:hint="eastAsia"/>
                <w:noProof/>
                <w:color w:val="000000" w:themeColor="text1"/>
                <w:sz w:val="24"/>
                <w:szCs w:val="24"/>
                <w:lang w:eastAsia="zh-CN"/>
              </w:rPr>
              <w:t>专业方向课程</w:t>
            </w:r>
          </w:p>
        </w:tc>
        <w:tc>
          <w:tcPr>
            <w:tcW w:w="1843" w:type="dxa"/>
            <w:tcBorders>
              <w:top w:val="single" w:sz="4" w:space="0" w:color="auto"/>
              <w:left w:val="single" w:sz="4" w:space="0" w:color="auto"/>
              <w:bottom w:val="single" w:sz="4" w:space="0" w:color="auto"/>
              <w:right w:val="single" w:sz="4" w:space="0" w:color="auto"/>
            </w:tcBorders>
            <w:vAlign w:val="center"/>
          </w:tcPr>
          <w:p w14:paraId="6BBF222D" w14:textId="77777777" w:rsidR="00F64AE8" w:rsidRPr="00931441" w:rsidRDefault="00F64AE8" w:rsidP="00F64AE8">
            <w:pPr>
              <w:jc w:val="center"/>
              <w:rPr>
                <w:noProof/>
                <w:color w:val="000000" w:themeColor="text1"/>
                <w:sz w:val="24"/>
                <w:szCs w:val="24"/>
                <w:lang w:eastAsia="zh-CN"/>
              </w:rPr>
            </w:pPr>
          </w:p>
        </w:tc>
        <w:tc>
          <w:tcPr>
            <w:tcW w:w="1703" w:type="dxa"/>
            <w:tcBorders>
              <w:top w:val="single" w:sz="4" w:space="0" w:color="auto"/>
              <w:left w:val="single" w:sz="4" w:space="0" w:color="auto"/>
              <w:bottom w:val="single" w:sz="4" w:space="0" w:color="auto"/>
              <w:right w:val="single" w:sz="4" w:space="0" w:color="auto"/>
            </w:tcBorders>
            <w:vAlign w:val="center"/>
          </w:tcPr>
          <w:p w14:paraId="15A7D084" w14:textId="3DE7B2BF" w:rsidR="00F64AE8" w:rsidRDefault="00172419" w:rsidP="00F64AE8">
            <w:pPr>
              <w:pStyle w:val="TableParagraph"/>
              <w:spacing w:before="39"/>
              <w:ind w:right="1"/>
              <w:jc w:val="center"/>
              <w:rPr>
                <w:rFonts w:ascii="Calibri"/>
                <w:noProof/>
                <w:color w:val="000000" w:themeColor="text1"/>
                <w:sz w:val="24"/>
                <w:szCs w:val="24"/>
                <w:lang w:eastAsia="zh-CN"/>
              </w:rPr>
            </w:pPr>
            <w:r w:rsidRPr="00931441">
              <w:rPr>
                <w:rFonts w:ascii="Calibri"/>
                <w:noProof/>
                <w:color w:val="000000" w:themeColor="text1"/>
                <w:sz w:val="24"/>
                <w:szCs w:val="24"/>
                <w:lang w:eastAsia="zh-CN"/>
              </w:rPr>
              <w:t>1</w:t>
            </w:r>
            <w:r w:rsidR="002349DF">
              <w:rPr>
                <w:rFonts w:ascii="Calibri"/>
                <w:noProof/>
                <w:color w:val="000000" w:themeColor="text1"/>
                <w:sz w:val="24"/>
                <w:szCs w:val="24"/>
                <w:lang w:eastAsia="zh-CN"/>
              </w:rPr>
              <w:t>9</w:t>
            </w:r>
          </w:p>
          <w:p w14:paraId="1E8F04D9" w14:textId="7CC12CE3" w:rsidR="00931441" w:rsidRPr="00931441" w:rsidRDefault="00931441" w:rsidP="00F64AE8">
            <w:pPr>
              <w:pStyle w:val="TableParagraph"/>
              <w:spacing w:before="39"/>
              <w:ind w:right="1"/>
              <w:jc w:val="center"/>
              <w:rPr>
                <w:rFonts w:ascii="Calibri"/>
                <w:noProof/>
                <w:color w:val="000000" w:themeColor="text1"/>
                <w:sz w:val="24"/>
                <w:szCs w:val="24"/>
                <w:lang w:eastAsia="zh-CN"/>
              </w:rPr>
            </w:pPr>
            <w:r>
              <w:rPr>
                <w:rFonts w:ascii="Calibri" w:hint="eastAsia"/>
                <w:noProof/>
                <w:color w:val="000000" w:themeColor="text1"/>
                <w:spacing w:val="-1"/>
                <w:sz w:val="24"/>
                <w:szCs w:val="24"/>
                <w:lang w:eastAsia="zh-CN"/>
              </w:rPr>
              <w:t>其中，</w:t>
            </w:r>
            <w:r w:rsidR="002349DF">
              <w:rPr>
                <w:rFonts w:ascii="Calibri" w:hint="eastAsia"/>
                <w:noProof/>
                <w:color w:val="000000" w:themeColor="text1"/>
                <w:spacing w:val="-1"/>
                <w:sz w:val="24"/>
                <w:szCs w:val="24"/>
                <w:lang w:eastAsia="zh-CN"/>
              </w:rPr>
              <w:t>14</w:t>
            </w:r>
            <w:r>
              <w:rPr>
                <w:rFonts w:ascii="Calibri" w:hint="eastAsia"/>
                <w:noProof/>
                <w:color w:val="000000" w:themeColor="text1"/>
                <w:spacing w:val="-1"/>
                <w:sz w:val="24"/>
                <w:szCs w:val="24"/>
                <w:lang w:eastAsia="zh-CN"/>
              </w:rPr>
              <w:t>学分在本校修读</w:t>
            </w:r>
          </w:p>
        </w:tc>
      </w:tr>
    </w:tbl>
    <w:p w14:paraId="412B2356" w14:textId="5E817939" w:rsidR="00284E2F" w:rsidRDefault="00284E2F" w:rsidP="0022759F">
      <w:pPr>
        <w:snapToGrid w:val="0"/>
        <w:spacing w:line="360" w:lineRule="auto"/>
        <w:ind w:firstLine="420"/>
        <w:rPr>
          <w:rFonts w:ascii="Times New Roman" w:hAnsi="Times New Roman"/>
          <w:noProof/>
          <w:color w:val="000000" w:themeColor="text1"/>
          <w:sz w:val="24"/>
          <w:szCs w:val="24"/>
        </w:rPr>
      </w:pPr>
    </w:p>
    <w:p w14:paraId="28145580" w14:textId="77777777" w:rsidR="00B01747" w:rsidRPr="00931441" w:rsidRDefault="00B01747" w:rsidP="0022759F">
      <w:pPr>
        <w:snapToGrid w:val="0"/>
        <w:spacing w:line="360" w:lineRule="auto"/>
        <w:ind w:firstLine="420"/>
        <w:rPr>
          <w:rFonts w:ascii="Times New Roman" w:hAnsi="Times New Roman"/>
          <w:noProof/>
          <w:color w:val="000000" w:themeColor="text1"/>
          <w:sz w:val="24"/>
          <w:szCs w:val="24"/>
        </w:rPr>
      </w:pPr>
    </w:p>
    <w:p w14:paraId="2EF7792D" w14:textId="77777777" w:rsidR="0022759F" w:rsidRPr="00931441" w:rsidRDefault="0022759F" w:rsidP="0022759F">
      <w:pPr>
        <w:snapToGrid w:val="0"/>
        <w:spacing w:line="360" w:lineRule="auto"/>
        <w:ind w:firstLineChars="202" w:firstLine="485"/>
        <w:rPr>
          <w:rFonts w:ascii="Times New Roman" w:hAnsi="Times New Roman"/>
          <w:noProof/>
          <w:color w:val="000000" w:themeColor="text1"/>
          <w:sz w:val="24"/>
          <w:szCs w:val="24"/>
        </w:rPr>
      </w:pPr>
      <w:r w:rsidRPr="00931441">
        <w:rPr>
          <w:rFonts w:ascii="Times New Roman" w:hAnsi="Times New Roman"/>
          <w:noProof/>
          <w:color w:val="000000" w:themeColor="text1"/>
          <w:sz w:val="24"/>
          <w:szCs w:val="24"/>
        </w:rPr>
        <w:t>2.</w:t>
      </w:r>
      <w:r w:rsidRPr="00931441">
        <w:rPr>
          <w:rFonts w:ascii="Times New Roman" w:hAnsi="Times New Roman" w:hint="eastAsia"/>
          <w:noProof/>
          <w:color w:val="000000" w:themeColor="text1"/>
          <w:sz w:val="24"/>
          <w:szCs w:val="24"/>
        </w:rPr>
        <w:t>暑期学校课程</w:t>
      </w:r>
    </w:p>
    <w:p w14:paraId="66F09281" w14:textId="77777777" w:rsidR="0022759F" w:rsidRPr="00931441" w:rsidRDefault="00284E2F" w:rsidP="0022759F">
      <w:pPr>
        <w:snapToGrid w:val="0"/>
        <w:spacing w:line="360" w:lineRule="auto"/>
        <w:ind w:leftChars="270" w:left="567" w:firstLineChars="202" w:firstLine="485"/>
        <w:rPr>
          <w:rFonts w:ascii="Times New Roman" w:hAnsi="Times New Roman"/>
          <w:noProof/>
          <w:color w:val="000000" w:themeColor="text1"/>
          <w:sz w:val="24"/>
          <w:szCs w:val="24"/>
        </w:rPr>
      </w:pPr>
      <w:r w:rsidRPr="00931441">
        <w:rPr>
          <w:rFonts w:ascii="Times New Roman" w:hAnsi="Times New Roman" w:hint="eastAsia"/>
          <w:noProof/>
          <w:color w:val="000000" w:themeColor="text1"/>
          <w:sz w:val="24"/>
          <w:szCs w:val="24"/>
        </w:rPr>
        <w:t>要求修读不少于</w:t>
      </w:r>
      <w:r w:rsidRPr="00931441">
        <w:rPr>
          <w:rFonts w:ascii="Times New Roman" w:hAnsi="Times New Roman"/>
          <w:noProof/>
          <w:color w:val="000000" w:themeColor="text1"/>
          <w:sz w:val="24"/>
          <w:szCs w:val="24"/>
        </w:rPr>
        <w:t xml:space="preserve"> 2 </w:t>
      </w:r>
      <w:r w:rsidRPr="00931441">
        <w:rPr>
          <w:rFonts w:ascii="Times New Roman" w:hAnsi="Times New Roman" w:hint="eastAsia"/>
          <w:noProof/>
          <w:color w:val="000000" w:themeColor="text1"/>
          <w:sz w:val="24"/>
          <w:szCs w:val="24"/>
        </w:rPr>
        <w:t>门国际暑期学校课程。（每年</w:t>
      </w:r>
      <w:r w:rsidRPr="00931441">
        <w:rPr>
          <w:rFonts w:ascii="Times New Roman" w:hAnsi="Times New Roman"/>
          <w:noProof/>
          <w:color w:val="000000" w:themeColor="text1"/>
          <w:sz w:val="24"/>
          <w:szCs w:val="24"/>
        </w:rPr>
        <w:t xml:space="preserve"> 7 </w:t>
      </w:r>
      <w:r w:rsidRPr="00931441">
        <w:rPr>
          <w:rFonts w:ascii="Times New Roman" w:hAnsi="Times New Roman" w:hint="eastAsia"/>
          <w:noProof/>
          <w:color w:val="000000" w:themeColor="text1"/>
          <w:sz w:val="24"/>
          <w:szCs w:val="24"/>
        </w:rPr>
        <w:t>月份进行一个月的国际暑期学校，邀请著名高校的外教进行全英文教学，要求学生至少学习</w:t>
      </w:r>
      <w:r w:rsidRPr="00931441">
        <w:rPr>
          <w:rFonts w:ascii="Times New Roman" w:hAnsi="Times New Roman"/>
          <w:noProof/>
          <w:color w:val="000000" w:themeColor="text1"/>
          <w:sz w:val="24"/>
          <w:szCs w:val="24"/>
        </w:rPr>
        <w:t xml:space="preserve"> 2 </w:t>
      </w:r>
      <w:r w:rsidRPr="00931441">
        <w:rPr>
          <w:rFonts w:ascii="Times New Roman" w:hAnsi="Times New Roman" w:hint="eastAsia"/>
          <w:noProof/>
          <w:color w:val="000000" w:themeColor="text1"/>
          <w:sz w:val="24"/>
          <w:szCs w:val="24"/>
        </w:rPr>
        <w:t>门，没有学分，如果其他课程学分不够，可以按相关规定申请学分替代。）</w:t>
      </w:r>
    </w:p>
    <w:p w14:paraId="363152EE" w14:textId="08DCBF88" w:rsidR="0022759F" w:rsidRPr="00931441" w:rsidRDefault="0022759F" w:rsidP="0022759F">
      <w:pPr>
        <w:snapToGrid w:val="0"/>
        <w:spacing w:line="360" w:lineRule="auto"/>
        <w:ind w:firstLineChars="200" w:firstLine="480"/>
        <w:rPr>
          <w:rFonts w:ascii="Times New Roman" w:hAnsi="宋体"/>
          <w:noProof/>
          <w:color w:val="000000" w:themeColor="text1"/>
          <w:sz w:val="24"/>
          <w:szCs w:val="24"/>
        </w:rPr>
      </w:pPr>
      <w:r w:rsidRPr="00931441">
        <w:rPr>
          <w:rFonts w:ascii="Times New Roman" w:hAnsi="Times New Roman"/>
          <w:noProof/>
          <w:color w:val="000000" w:themeColor="text1"/>
          <w:sz w:val="24"/>
          <w:szCs w:val="24"/>
        </w:rPr>
        <w:t>3.</w:t>
      </w:r>
      <w:r w:rsidRPr="00931441">
        <w:rPr>
          <w:rFonts w:ascii="Times New Roman" w:hAnsi="宋体" w:hint="eastAsia"/>
          <w:noProof/>
          <w:color w:val="000000" w:themeColor="text1"/>
          <w:sz w:val="24"/>
          <w:szCs w:val="24"/>
        </w:rPr>
        <w:t>社会实践学分为</w:t>
      </w:r>
      <w:r w:rsidRPr="00931441">
        <w:rPr>
          <w:rFonts w:ascii="Times New Roman" w:hAnsi="Times New Roman"/>
          <w:noProof/>
          <w:color w:val="000000" w:themeColor="text1"/>
          <w:sz w:val="24"/>
          <w:szCs w:val="24"/>
        </w:rPr>
        <w:t>1</w:t>
      </w:r>
      <w:r w:rsidR="000F3FFE" w:rsidRPr="00931441">
        <w:rPr>
          <w:rFonts w:ascii="Times New Roman" w:hAnsi="Times New Roman"/>
          <w:noProof/>
          <w:color w:val="000000" w:themeColor="text1"/>
          <w:sz w:val="24"/>
          <w:szCs w:val="24"/>
        </w:rPr>
        <w:t>6</w:t>
      </w:r>
      <w:r w:rsidRPr="00931441">
        <w:rPr>
          <w:rFonts w:ascii="Times New Roman" w:hAnsi="宋体" w:hint="eastAsia"/>
          <w:noProof/>
          <w:color w:val="000000" w:themeColor="text1"/>
          <w:sz w:val="24"/>
          <w:szCs w:val="24"/>
        </w:rPr>
        <w:t>学分</w:t>
      </w:r>
    </w:p>
    <w:tbl>
      <w:tblPr>
        <w:tblW w:w="0" w:type="auto"/>
        <w:jc w:val="center"/>
        <w:tblBorders>
          <w:top w:val="single" w:sz="18" w:space="0" w:color="auto"/>
          <w:bottom w:val="single" w:sz="18" w:space="0" w:color="auto"/>
          <w:insideH w:val="single" w:sz="4" w:space="0" w:color="auto"/>
          <w:insideV w:val="single" w:sz="4" w:space="0" w:color="auto"/>
        </w:tblBorders>
        <w:tblLayout w:type="fixed"/>
        <w:tblLook w:val="0000" w:firstRow="0" w:lastRow="0" w:firstColumn="0" w:lastColumn="0" w:noHBand="0" w:noVBand="0"/>
      </w:tblPr>
      <w:tblGrid>
        <w:gridCol w:w="1068"/>
        <w:gridCol w:w="1417"/>
        <w:gridCol w:w="1016"/>
        <w:gridCol w:w="1016"/>
        <w:gridCol w:w="992"/>
        <w:gridCol w:w="992"/>
        <w:gridCol w:w="1418"/>
      </w:tblGrid>
      <w:tr w:rsidR="00084E29" w:rsidRPr="00D04423" w14:paraId="49E7CB42" w14:textId="77777777" w:rsidTr="00931441">
        <w:trPr>
          <w:trHeight w:hRule="exact" w:val="567"/>
          <w:jc w:val="center"/>
        </w:trPr>
        <w:tc>
          <w:tcPr>
            <w:tcW w:w="2485" w:type="dxa"/>
            <w:gridSpan w:val="2"/>
            <w:tcBorders>
              <w:top w:val="single" w:sz="4" w:space="0" w:color="auto"/>
              <w:left w:val="single" w:sz="4" w:space="0" w:color="auto"/>
              <w:bottom w:val="single" w:sz="4" w:space="0" w:color="auto"/>
            </w:tcBorders>
            <w:vAlign w:val="center"/>
          </w:tcPr>
          <w:p w14:paraId="1D4735CD" w14:textId="77777777" w:rsidR="00084E29" w:rsidRPr="00931441" w:rsidRDefault="00084E29" w:rsidP="00E71F60">
            <w:pPr>
              <w:pStyle w:val="a6"/>
              <w:ind w:firstLineChars="0" w:firstLine="0"/>
              <w:jc w:val="center"/>
              <w:rPr>
                <w:b/>
                <w:noProof/>
                <w:color w:val="000000" w:themeColor="text1"/>
                <w:sz w:val="24"/>
              </w:rPr>
            </w:pPr>
            <w:r w:rsidRPr="00931441">
              <w:rPr>
                <w:rFonts w:hint="eastAsia"/>
                <w:b/>
                <w:noProof/>
                <w:color w:val="000000" w:themeColor="text1"/>
                <w:sz w:val="24"/>
              </w:rPr>
              <w:t>项目</w:t>
            </w:r>
          </w:p>
        </w:tc>
        <w:tc>
          <w:tcPr>
            <w:tcW w:w="1016" w:type="dxa"/>
            <w:tcBorders>
              <w:top w:val="single" w:sz="4" w:space="0" w:color="auto"/>
              <w:bottom w:val="single" w:sz="4" w:space="0" w:color="auto"/>
            </w:tcBorders>
            <w:vAlign w:val="center"/>
          </w:tcPr>
          <w:p w14:paraId="4FE7BBEF" w14:textId="77777777" w:rsidR="00084E29" w:rsidRPr="00931441" w:rsidRDefault="00084E29" w:rsidP="00084E29">
            <w:pPr>
              <w:pStyle w:val="a6"/>
              <w:ind w:firstLineChars="0" w:firstLine="0"/>
              <w:jc w:val="center"/>
              <w:rPr>
                <w:b/>
                <w:noProof/>
                <w:color w:val="000000" w:themeColor="text1"/>
                <w:sz w:val="24"/>
              </w:rPr>
            </w:pPr>
            <w:r w:rsidRPr="00931441">
              <w:rPr>
                <w:rFonts w:hint="eastAsia"/>
                <w:b/>
                <w:noProof/>
                <w:color w:val="000000" w:themeColor="text1"/>
                <w:sz w:val="24"/>
              </w:rPr>
              <w:t>学期</w:t>
            </w:r>
          </w:p>
        </w:tc>
        <w:tc>
          <w:tcPr>
            <w:tcW w:w="1016" w:type="dxa"/>
            <w:tcBorders>
              <w:top w:val="single" w:sz="4" w:space="0" w:color="auto"/>
              <w:bottom w:val="single" w:sz="4" w:space="0" w:color="auto"/>
            </w:tcBorders>
            <w:vAlign w:val="center"/>
          </w:tcPr>
          <w:p w14:paraId="08219E16" w14:textId="77777777" w:rsidR="00084E29" w:rsidRPr="00931441" w:rsidRDefault="00084E29" w:rsidP="00E71F60">
            <w:pPr>
              <w:pStyle w:val="a6"/>
              <w:ind w:firstLineChars="0" w:firstLine="0"/>
              <w:jc w:val="center"/>
              <w:rPr>
                <w:b/>
                <w:noProof/>
                <w:color w:val="000000" w:themeColor="text1"/>
                <w:sz w:val="24"/>
              </w:rPr>
            </w:pPr>
            <w:r w:rsidRPr="00931441">
              <w:rPr>
                <w:rFonts w:hint="eastAsia"/>
                <w:b/>
                <w:noProof/>
                <w:color w:val="000000" w:themeColor="text1"/>
                <w:sz w:val="24"/>
              </w:rPr>
              <w:t>周数</w:t>
            </w:r>
          </w:p>
        </w:tc>
        <w:tc>
          <w:tcPr>
            <w:tcW w:w="992" w:type="dxa"/>
            <w:tcBorders>
              <w:top w:val="single" w:sz="4" w:space="0" w:color="auto"/>
              <w:bottom w:val="single" w:sz="4" w:space="0" w:color="auto"/>
            </w:tcBorders>
            <w:vAlign w:val="center"/>
          </w:tcPr>
          <w:p w14:paraId="0CBA78CE" w14:textId="77777777" w:rsidR="00084E29" w:rsidRPr="00931441" w:rsidRDefault="00084E29" w:rsidP="0022759F">
            <w:pPr>
              <w:pStyle w:val="a6"/>
              <w:ind w:firstLineChars="3" w:firstLine="7"/>
              <w:jc w:val="center"/>
              <w:rPr>
                <w:b/>
                <w:noProof/>
                <w:color w:val="000000" w:themeColor="text1"/>
                <w:sz w:val="24"/>
              </w:rPr>
            </w:pPr>
            <w:r w:rsidRPr="00931441">
              <w:rPr>
                <w:rFonts w:hint="eastAsia"/>
                <w:b/>
                <w:noProof/>
                <w:color w:val="000000" w:themeColor="text1"/>
                <w:sz w:val="24"/>
              </w:rPr>
              <w:t>周学时</w:t>
            </w:r>
          </w:p>
        </w:tc>
        <w:tc>
          <w:tcPr>
            <w:tcW w:w="992" w:type="dxa"/>
            <w:tcBorders>
              <w:top w:val="single" w:sz="4" w:space="0" w:color="auto"/>
              <w:bottom w:val="single" w:sz="4" w:space="0" w:color="auto"/>
            </w:tcBorders>
            <w:vAlign w:val="center"/>
          </w:tcPr>
          <w:p w14:paraId="68B91CE6" w14:textId="77777777" w:rsidR="00084E29" w:rsidRPr="00931441" w:rsidRDefault="00084E29" w:rsidP="00E71F60">
            <w:pPr>
              <w:pStyle w:val="a6"/>
              <w:ind w:firstLineChars="0" w:firstLine="0"/>
              <w:jc w:val="center"/>
              <w:rPr>
                <w:b/>
                <w:noProof/>
                <w:color w:val="000000" w:themeColor="text1"/>
                <w:sz w:val="24"/>
              </w:rPr>
            </w:pPr>
            <w:r w:rsidRPr="00931441">
              <w:rPr>
                <w:rFonts w:hint="eastAsia"/>
                <w:b/>
                <w:noProof/>
                <w:color w:val="000000" w:themeColor="text1"/>
                <w:sz w:val="24"/>
              </w:rPr>
              <w:t>总学时</w:t>
            </w:r>
          </w:p>
        </w:tc>
        <w:tc>
          <w:tcPr>
            <w:tcW w:w="1418" w:type="dxa"/>
            <w:tcBorders>
              <w:top w:val="single" w:sz="4" w:space="0" w:color="auto"/>
              <w:bottom w:val="single" w:sz="4" w:space="0" w:color="auto"/>
              <w:right w:val="single" w:sz="4" w:space="0" w:color="auto"/>
            </w:tcBorders>
            <w:vAlign w:val="center"/>
          </w:tcPr>
          <w:p w14:paraId="209687E3" w14:textId="77777777" w:rsidR="00084E29" w:rsidRPr="00931441" w:rsidRDefault="00084E29" w:rsidP="00E71F60">
            <w:pPr>
              <w:pStyle w:val="a6"/>
              <w:ind w:firstLineChars="0" w:firstLine="0"/>
              <w:jc w:val="center"/>
              <w:rPr>
                <w:b/>
                <w:noProof/>
                <w:color w:val="000000" w:themeColor="text1"/>
                <w:sz w:val="24"/>
              </w:rPr>
            </w:pPr>
            <w:r w:rsidRPr="00931441">
              <w:rPr>
                <w:rFonts w:hint="eastAsia"/>
                <w:b/>
                <w:noProof/>
                <w:color w:val="000000" w:themeColor="text1"/>
                <w:sz w:val="24"/>
              </w:rPr>
              <w:t>总学分</w:t>
            </w:r>
          </w:p>
        </w:tc>
      </w:tr>
      <w:tr w:rsidR="00084E29" w:rsidRPr="00D04423" w14:paraId="72D68807" w14:textId="77777777" w:rsidTr="00931441">
        <w:trPr>
          <w:trHeight w:hRule="exact" w:val="567"/>
          <w:jc w:val="center"/>
        </w:trPr>
        <w:tc>
          <w:tcPr>
            <w:tcW w:w="1068" w:type="dxa"/>
            <w:vMerge w:val="restart"/>
            <w:tcBorders>
              <w:top w:val="single" w:sz="4" w:space="0" w:color="auto"/>
              <w:left w:val="single" w:sz="4" w:space="0" w:color="auto"/>
              <w:bottom w:val="single" w:sz="4" w:space="0" w:color="auto"/>
            </w:tcBorders>
            <w:vAlign w:val="center"/>
          </w:tcPr>
          <w:p w14:paraId="5C6D7ADE" w14:textId="77777777" w:rsidR="00084E29" w:rsidRPr="00931441" w:rsidRDefault="00084E29" w:rsidP="0022759F">
            <w:pPr>
              <w:pStyle w:val="a6"/>
              <w:ind w:leftChars="-58" w:left="-88" w:right="-108" w:hangingChars="14" w:hanging="34"/>
              <w:jc w:val="center"/>
              <w:rPr>
                <w:noProof/>
                <w:color w:val="000000" w:themeColor="text1"/>
                <w:sz w:val="24"/>
              </w:rPr>
            </w:pPr>
            <w:r w:rsidRPr="00931441">
              <w:rPr>
                <w:rFonts w:hint="eastAsia"/>
                <w:noProof/>
                <w:color w:val="000000" w:themeColor="text1"/>
                <w:sz w:val="24"/>
              </w:rPr>
              <w:t>社会</w:t>
            </w:r>
          </w:p>
          <w:p w14:paraId="6F0F72F5" w14:textId="77777777" w:rsidR="00084E29" w:rsidRPr="00931441" w:rsidRDefault="00084E29" w:rsidP="0022759F">
            <w:pPr>
              <w:pStyle w:val="a6"/>
              <w:ind w:leftChars="-58" w:left="-88" w:right="-108" w:hangingChars="14" w:hanging="34"/>
              <w:jc w:val="center"/>
              <w:rPr>
                <w:noProof/>
                <w:color w:val="000000" w:themeColor="text1"/>
                <w:sz w:val="24"/>
              </w:rPr>
            </w:pPr>
            <w:r w:rsidRPr="00931441">
              <w:rPr>
                <w:rFonts w:hint="eastAsia"/>
                <w:noProof/>
                <w:color w:val="000000" w:themeColor="text1"/>
                <w:sz w:val="24"/>
              </w:rPr>
              <w:t>实践</w:t>
            </w:r>
          </w:p>
        </w:tc>
        <w:tc>
          <w:tcPr>
            <w:tcW w:w="1417" w:type="dxa"/>
            <w:tcBorders>
              <w:top w:val="single" w:sz="4" w:space="0" w:color="auto"/>
              <w:bottom w:val="single" w:sz="4" w:space="0" w:color="auto"/>
            </w:tcBorders>
            <w:vAlign w:val="center"/>
          </w:tcPr>
          <w:p w14:paraId="3EBA18D1" w14:textId="77777777" w:rsidR="00084E29" w:rsidRPr="00931441" w:rsidRDefault="00084E29" w:rsidP="00E71F60">
            <w:pPr>
              <w:pStyle w:val="a6"/>
              <w:ind w:firstLineChars="0" w:firstLine="0"/>
              <w:jc w:val="center"/>
              <w:rPr>
                <w:noProof/>
                <w:color w:val="000000" w:themeColor="text1"/>
                <w:sz w:val="24"/>
              </w:rPr>
            </w:pPr>
            <w:r w:rsidRPr="00931441">
              <w:rPr>
                <w:rFonts w:hint="eastAsia"/>
                <w:noProof/>
                <w:color w:val="000000" w:themeColor="text1"/>
                <w:sz w:val="24"/>
              </w:rPr>
              <w:t>军政训练</w:t>
            </w:r>
          </w:p>
        </w:tc>
        <w:tc>
          <w:tcPr>
            <w:tcW w:w="1016" w:type="dxa"/>
            <w:tcBorders>
              <w:top w:val="single" w:sz="4" w:space="0" w:color="auto"/>
              <w:bottom w:val="single" w:sz="4" w:space="0" w:color="auto"/>
            </w:tcBorders>
            <w:vAlign w:val="center"/>
          </w:tcPr>
          <w:p w14:paraId="0456CE7D" w14:textId="77777777" w:rsidR="00084E29" w:rsidRPr="00931441" w:rsidRDefault="00A9530B" w:rsidP="00084E29">
            <w:pPr>
              <w:pStyle w:val="a6"/>
              <w:ind w:firstLineChars="3" w:firstLine="7"/>
              <w:jc w:val="center"/>
              <w:rPr>
                <w:noProof/>
                <w:color w:val="000000" w:themeColor="text1"/>
                <w:sz w:val="24"/>
              </w:rPr>
            </w:pPr>
            <w:r w:rsidRPr="00931441">
              <w:rPr>
                <w:noProof/>
                <w:color w:val="000000" w:themeColor="text1"/>
                <w:sz w:val="24"/>
              </w:rPr>
              <w:t>1</w:t>
            </w:r>
          </w:p>
        </w:tc>
        <w:tc>
          <w:tcPr>
            <w:tcW w:w="1016" w:type="dxa"/>
            <w:tcBorders>
              <w:top w:val="single" w:sz="4" w:space="0" w:color="auto"/>
              <w:bottom w:val="single" w:sz="4" w:space="0" w:color="auto"/>
            </w:tcBorders>
            <w:vAlign w:val="center"/>
          </w:tcPr>
          <w:p w14:paraId="113C4C9B" w14:textId="77777777" w:rsidR="00084E29" w:rsidRPr="00931441" w:rsidRDefault="00084E29" w:rsidP="0022759F">
            <w:pPr>
              <w:pStyle w:val="a6"/>
              <w:ind w:firstLineChars="3" w:firstLine="7"/>
              <w:jc w:val="center"/>
              <w:rPr>
                <w:noProof/>
                <w:color w:val="000000" w:themeColor="text1"/>
                <w:sz w:val="24"/>
              </w:rPr>
            </w:pPr>
            <w:r w:rsidRPr="00931441">
              <w:rPr>
                <w:noProof/>
                <w:color w:val="000000" w:themeColor="text1"/>
                <w:sz w:val="24"/>
              </w:rPr>
              <w:t>2</w:t>
            </w:r>
          </w:p>
        </w:tc>
        <w:tc>
          <w:tcPr>
            <w:tcW w:w="992" w:type="dxa"/>
            <w:tcBorders>
              <w:top w:val="single" w:sz="4" w:space="0" w:color="auto"/>
              <w:bottom w:val="single" w:sz="4" w:space="0" w:color="auto"/>
            </w:tcBorders>
            <w:vAlign w:val="center"/>
          </w:tcPr>
          <w:p w14:paraId="51539CD1" w14:textId="77777777" w:rsidR="00084E29" w:rsidRPr="00931441" w:rsidRDefault="00084E29" w:rsidP="0022759F">
            <w:pPr>
              <w:pStyle w:val="a6"/>
              <w:ind w:firstLineChars="3" w:firstLine="7"/>
              <w:jc w:val="center"/>
              <w:rPr>
                <w:noProof/>
                <w:color w:val="000000" w:themeColor="text1"/>
                <w:sz w:val="24"/>
              </w:rPr>
            </w:pPr>
            <w:r w:rsidRPr="00931441">
              <w:rPr>
                <w:noProof/>
                <w:color w:val="000000" w:themeColor="text1"/>
                <w:sz w:val="24"/>
              </w:rPr>
              <w:t>50</w:t>
            </w:r>
          </w:p>
        </w:tc>
        <w:tc>
          <w:tcPr>
            <w:tcW w:w="992" w:type="dxa"/>
            <w:tcBorders>
              <w:top w:val="single" w:sz="4" w:space="0" w:color="auto"/>
              <w:bottom w:val="single" w:sz="4" w:space="0" w:color="auto"/>
            </w:tcBorders>
            <w:vAlign w:val="center"/>
          </w:tcPr>
          <w:p w14:paraId="0FB3D4D9" w14:textId="77777777" w:rsidR="00084E29" w:rsidRPr="00931441" w:rsidRDefault="00084E29" w:rsidP="00E71F60">
            <w:pPr>
              <w:pStyle w:val="a6"/>
              <w:ind w:firstLineChars="0" w:firstLine="0"/>
              <w:jc w:val="center"/>
              <w:rPr>
                <w:noProof/>
                <w:color w:val="000000" w:themeColor="text1"/>
                <w:sz w:val="24"/>
              </w:rPr>
            </w:pPr>
            <w:r w:rsidRPr="00931441">
              <w:rPr>
                <w:noProof/>
                <w:color w:val="000000" w:themeColor="text1"/>
                <w:sz w:val="24"/>
              </w:rPr>
              <w:t>100</w:t>
            </w:r>
          </w:p>
        </w:tc>
        <w:tc>
          <w:tcPr>
            <w:tcW w:w="1418" w:type="dxa"/>
            <w:tcBorders>
              <w:top w:val="single" w:sz="4" w:space="0" w:color="auto"/>
              <w:bottom w:val="single" w:sz="4" w:space="0" w:color="auto"/>
              <w:right w:val="single" w:sz="4" w:space="0" w:color="auto"/>
            </w:tcBorders>
            <w:vAlign w:val="center"/>
          </w:tcPr>
          <w:p w14:paraId="00F930EC" w14:textId="77777777" w:rsidR="00084E29" w:rsidRPr="00931441" w:rsidRDefault="00084E29" w:rsidP="00E71F60">
            <w:pPr>
              <w:pStyle w:val="a6"/>
              <w:ind w:firstLineChars="0" w:firstLine="0"/>
              <w:jc w:val="center"/>
              <w:rPr>
                <w:noProof/>
                <w:color w:val="000000" w:themeColor="text1"/>
                <w:sz w:val="24"/>
              </w:rPr>
            </w:pPr>
            <w:r w:rsidRPr="00931441">
              <w:rPr>
                <w:noProof/>
                <w:color w:val="000000" w:themeColor="text1"/>
                <w:sz w:val="24"/>
              </w:rPr>
              <w:t>2</w:t>
            </w:r>
          </w:p>
        </w:tc>
      </w:tr>
      <w:tr w:rsidR="00084E29" w:rsidRPr="00D04423" w14:paraId="48567ECD" w14:textId="77777777" w:rsidTr="00931441">
        <w:trPr>
          <w:trHeight w:hRule="exact" w:val="567"/>
          <w:jc w:val="center"/>
        </w:trPr>
        <w:tc>
          <w:tcPr>
            <w:tcW w:w="1068" w:type="dxa"/>
            <w:vMerge/>
            <w:tcBorders>
              <w:top w:val="single" w:sz="4" w:space="0" w:color="auto"/>
              <w:left w:val="single" w:sz="4" w:space="0" w:color="auto"/>
              <w:bottom w:val="single" w:sz="4" w:space="0" w:color="auto"/>
            </w:tcBorders>
            <w:vAlign w:val="center"/>
          </w:tcPr>
          <w:p w14:paraId="2B2D5A86" w14:textId="77777777" w:rsidR="00084E29" w:rsidRPr="00931441" w:rsidRDefault="00084E29" w:rsidP="0022759F">
            <w:pPr>
              <w:pStyle w:val="a6"/>
              <w:ind w:leftChars="-58" w:left="-88" w:right="-108" w:hangingChars="14" w:hanging="34"/>
              <w:jc w:val="center"/>
              <w:rPr>
                <w:noProof/>
                <w:color w:val="000000" w:themeColor="text1"/>
                <w:sz w:val="24"/>
              </w:rPr>
            </w:pPr>
          </w:p>
        </w:tc>
        <w:tc>
          <w:tcPr>
            <w:tcW w:w="1417" w:type="dxa"/>
            <w:tcBorders>
              <w:top w:val="single" w:sz="4" w:space="0" w:color="auto"/>
              <w:bottom w:val="single" w:sz="4" w:space="0" w:color="auto"/>
            </w:tcBorders>
            <w:vAlign w:val="center"/>
          </w:tcPr>
          <w:p w14:paraId="05F68DF1" w14:textId="77777777" w:rsidR="00084E29" w:rsidRPr="00931441" w:rsidRDefault="00084E29" w:rsidP="00E71F60">
            <w:pPr>
              <w:pStyle w:val="a6"/>
              <w:ind w:firstLineChars="0" w:firstLine="0"/>
              <w:jc w:val="center"/>
              <w:rPr>
                <w:noProof/>
                <w:color w:val="000000" w:themeColor="text1"/>
                <w:sz w:val="24"/>
              </w:rPr>
            </w:pPr>
            <w:r w:rsidRPr="00931441">
              <w:rPr>
                <w:rFonts w:hint="eastAsia"/>
                <w:noProof/>
                <w:color w:val="000000" w:themeColor="text1"/>
                <w:sz w:val="24"/>
              </w:rPr>
              <w:t>社会调查</w:t>
            </w:r>
          </w:p>
        </w:tc>
        <w:tc>
          <w:tcPr>
            <w:tcW w:w="1016" w:type="dxa"/>
            <w:tcBorders>
              <w:top w:val="single" w:sz="4" w:space="0" w:color="auto"/>
              <w:bottom w:val="single" w:sz="4" w:space="0" w:color="auto"/>
            </w:tcBorders>
            <w:vAlign w:val="center"/>
          </w:tcPr>
          <w:p w14:paraId="5EB0000F" w14:textId="5A4B589F" w:rsidR="00084E29" w:rsidRPr="00931441" w:rsidRDefault="005A04A0" w:rsidP="00084E29">
            <w:pPr>
              <w:pStyle w:val="a6"/>
              <w:ind w:firstLineChars="3" w:firstLine="7"/>
              <w:jc w:val="center"/>
              <w:rPr>
                <w:noProof/>
                <w:color w:val="000000" w:themeColor="text1"/>
                <w:sz w:val="24"/>
              </w:rPr>
            </w:pPr>
            <w:r>
              <w:rPr>
                <w:noProof/>
                <w:color w:val="000000" w:themeColor="text1"/>
                <w:sz w:val="24"/>
              </w:rPr>
              <w:t>4</w:t>
            </w:r>
          </w:p>
        </w:tc>
        <w:tc>
          <w:tcPr>
            <w:tcW w:w="1016" w:type="dxa"/>
            <w:tcBorders>
              <w:top w:val="single" w:sz="4" w:space="0" w:color="auto"/>
              <w:bottom w:val="single" w:sz="4" w:space="0" w:color="auto"/>
            </w:tcBorders>
            <w:vAlign w:val="center"/>
          </w:tcPr>
          <w:p w14:paraId="20FF316B" w14:textId="77777777" w:rsidR="00084E29" w:rsidRPr="00931441" w:rsidRDefault="00084E29" w:rsidP="0022759F">
            <w:pPr>
              <w:pStyle w:val="a6"/>
              <w:ind w:firstLineChars="3" w:firstLine="7"/>
              <w:jc w:val="center"/>
              <w:rPr>
                <w:noProof/>
                <w:color w:val="000000" w:themeColor="text1"/>
                <w:sz w:val="24"/>
              </w:rPr>
            </w:pPr>
            <w:r w:rsidRPr="00931441">
              <w:rPr>
                <w:noProof/>
                <w:color w:val="000000" w:themeColor="text1"/>
                <w:sz w:val="24"/>
              </w:rPr>
              <w:t>2</w:t>
            </w:r>
          </w:p>
        </w:tc>
        <w:tc>
          <w:tcPr>
            <w:tcW w:w="992" w:type="dxa"/>
            <w:tcBorders>
              <w:top w:val="single" w:sz="4" w:space="0" w:color="auto"/>
              <w:bottom w:val="single" w:sz="4" w:space="0" w:color="auto"/>
            </w:tcBorders>
            <w:vAlign w:val="center"/>
          </w:tcPr>
          <w:p w14:paraId="791793E9" w14:textId="77777777" w:rsidR="00084E29" w:rsidRPr="00931441" w:rsidRDefault="00084E29" w:rsidP="0022759F">
            <w:pPr>
              <w:pStyle w:val="a6"/>
              <w:ind w:firstLineChars="3" w:firstLine="7"/>
              <w:jc w:val="center"/>
              <w:rPr>
                <w:noProof/>
                <w:color w:val="000000" w:themeColor="text1"/>
                <w:sz w:val="24"/>
              </w:rPr>
            </w:pPr>
            <w:r w:rsidRPr="00931441">
              <w:rPr>
                <w:noProof/>
                <w:color w:val="000000" w:themeColor="text1"/>
                <w:sz w:val="24"/>
              </w:rPr>
              <w:t>50</w:t>
            </w:r>
          </w:p>
        </w:tc>
        <w:tc>
          <w:tcPr>
            <w:tcW w:w="992" w:type="dxa"/>
            <w:tcBorders>
              <w:top w:val="single" w:sz="4" w:space="0" w:color="auto"/>
              <w:bottom w:val="single" w:sz="4" w:space="0" w:color="auto"/>
            </w:tcBorders>
            <w:vAlign w:val="center"/>
          </w:tcPr>
          <w:p w14:paraId="18923AC6" w14:textId="77777777" w:rsidR="00084E29" w:rsidRPr="00931441" w:rsidRDefault="00084E29" w:rsidP="00E71F60">
            <w:pPr>
              <w:pStyle w:val="a6"/>
              <w:ind w:firstLineChars="0" w:firstLine="0"/>
              <w:jc w:val="center"/>
              <w:rPr>
                <w:noProof/>
                <w:color w:val="000000" w:themeColor="text1"/>
                <w:sz w:val="24"/>
              </w:rPr>
            </w:pPr>
            <w:r w:rsidRPr="00931441">
              <w:rPr>
                <w:noProof/>
                <w:color w:val="000000" w:themeColor="text1"/>
                <w:sz w:val="24"/>
              </w:rPr>
              <w:t>100</w:t>
            </w:r>
          </w:p>
        </w:tc>
        <w:tc>
          <w:tcPr>
            <w:tcW w:w="1418" w:type="dxa"/>
            <w:tcBorders>
              <w:top w:val="single" w:sz="4" w:space="0" w:color="auto"/>
              <w:bottom w:val="single" w:sz="4" w:space="0" w:color="auto"/>
              <w:right w:val="single" w:sz="4" w:space="0" w:color="auto"/>
            </w:tcBorders>
            <w:vAlign w:val="center"/>
          </w:tcPr>
          <w:p w14:paraId="3CE56B69" w14:textId="77777777" w:rsidR="00084E29" w:rsidRPr="00931441" w:rsidRDefault="00084E29" w:rsidP="00E71F60">
            <w:pPr>
              <w:pStyle w:val="a6"/>
              <w:ind w:firstLineChars="0" w:firstLine="0"/>
              <w:jc w:val="center"/>
              <w:rPr>
                <w:noProof/>
                <w:color w:val="000000" w:themeColor="text1"/>
                <w:sz w:val="24"/>
              </w:rPr>
            </w:pPr>
            <w:r w:rsidRPr="00931441">
              <w:rPr>
                <w:noProof/>
                <w:color w:val="000000" w:themeColor="text1"/>
                <w:sz w:val="24"/>
              </w:rPr>
              <w:t>2</w:t>
            </w:r>
          </w:p>
        </w:tc>
      </w:tr>
      <w:tr w:rsidR="00084E29" w:rsidRPr="00D04423" w14:paraId="06448E6E" w14:textId="77777777" w:rsidTr="00931441">
        <w:trPr>
          <w:trHeight w:hRule="exact" w:val="567"/>
          <w:jc w:val="center"/>
        </w:trPr>
        <w:tc>
          <w:tcPr>
            <w:tcW w:w="1068" w:type="dxa"/>
            <w:vMerge/>
            <w:tcBorders>
              <w:top w:val="single" w:sz="4" w:space="0" w:color="auto"/>
              <w:left w:val="single" w:sz="4" w:space="0" w:color="auto"/>
              <w:bottom w:val="single" w:sz="4" w:space="0" w:color="auto"/>
            </w:tcBorders>
            <w:vAlign w:val="center"/>
          </w:tcPr>
          <w:p w14:paraId="394B4847" w14:textId="77777777" w:rsidR="00084E29" w:rsidRPr="00931441" w:rsidRDefault="00084E29" w:rsidP="0022759F">
            <w:pPr>
              <w:pStyle w:val="a6"/>
              <w:ind w:leftChars="-58" w:left="-88" w:right="-108" w:hangingChars="14" w:hanging="34"/>
              <w:jc w:val="center"/>
              <w:rPr>
                <w:noProof/>
                <w:color w:val="000000" w:themeColor="text1"/>
                <w:sz w:val="24"/>
              </w:rPr>
            </w:pPr>
          </w:p>
        </w:tc>
        <w:tc>
          <w:tcPr>
            <w:tcW w:w="1417" w:type="dxa"/>
            <w:tcBorders>
              <w:top w:val="single" w:sz="4" w:space="0" w:color="auto"/>
              <w:bottom w:val="single" w:sz="4" w:space="0" w:color="auto"/>
            </w:tcBorders>
            <w:vAlign w:val="center"/>
          </w:tcPr>
          <w:p w14:paraId="1820A26A" w14:textId="77777777" w:rsidR="00084E29" w:rsidRPr="00931441" w:rsidRDefault="00084E29" w:rsidP="00E71F60">
            <w:pPr>
              <w:pStyle w:val="a6"/>
              <w:ind w:firstLineChars="0" w:firstLine="0"/>
              <w:jc w:val="center"/>
              <w:rPr>
                <w:noProof/>
                <w:color w:val="000000" w:themeColor="text1"/>
                <w:sz w:val="24"/>
              </w:rPr>
            </w:pPr>
            <w:r w:rsidRPr="00931441">
              <w:rPr>
                <w:rFonts w:hint="eastAsia"/>
                <w:noProof/>
                <w:color w:val="000000" w:themeColor="text1"/>
                <w:sz w:val="24"/>
              </w:rPr>
              <w:t>毕业实习</w:t>
            </w:r>
          </w:p>
        </w:tc>
        <w:tc>
          <w:tcPr>
            <w:tcW w:w="1016" w:type="dxa"/>
            <w:tcBorders>
              <w:top w:val="single" w:sz="4" w:space="0" w:color="auto"/>
              <w:bottom w:val="single" w:sz="4" w:space="0" w:color="auto"/>
            </w:tcBorders>
            <w:vAlign w:val="center"/>
          </w:tcPr>
          <w:p w14:paraId="37036F16" w14:textId="77777777" w:rsidR="00084E29" w:rsidRPr="00931441" w:rsidRDefault="00A9530B" w:rsidP="00084E29">
            <w:pPr>
              <w:pStyle w:val="a6"/>
              <w:ind w:firstLineChars="3" w:firstLine="7"/>
              <w:jc w:val="center"/>
              <w:rPr>
                <w:noProof/>
                <w:color w:val="000000" w:themeColor="text1"/>
                <w:sz w:val="24"/>
              </w:rPr>
            </w:pPr>
            <w:r w:rsidRPr="00931441">
              <w:rPr>
                <w:noProof/>
                <w:color w:val="000000" w:themeColor="text1"/>
                <w:sz w:val="24"/>
              </w:rPr>
              <w:t>8</w:t>
            </w:r>
          </w:p>
        </w:tc>
        <w:tc>
          <w:tcPr>
            <w:tcW w:w="1016" w:type="dxa"/>
            <w:tcBorders>
              <w:top w:val="single" w:sz="4" w:space="0" w:color="auto"/>
              <w:bottom w:val="single" w:sz="4" w:space="0" w:color="auto"/>
            </w:tcBorders>
            <w:vAlign w:val="center"/>
          </w:tcPr>
          <w:p w14:paraId="19C969C6" w14:textId="77777777" w:rsidR="00084E29" w:rsidRPr="00931441" w:rsidRDefault="00084E29" w:rsidP="0022759F">
            <w:pPr>
              <w:pStyle w:val="a6"/>
              <w:ind w:firstLineChars="3" w:firstLine="7"/>
              <w:jc w:val="center"/>
              <w:rPr>
                <w:noProof/>
                <w:color w:val="000000" w:themeColor="text1"/>
                <w:sz w:val="24"/>
              </w:rPr>
            </w:pPr>
            <w:r w:rsidRPr="00931441">
              <w:rPr>
                <w:noProof/>
                <w:color w:val="000000" w:themeColor="text1"/>
                <w:sz w:val="24"/>
              </w:rPr>
              <w:t>8</w:t>
            </w:r>
          </w:p>
        </w:tc>
        <w:tc>
          <w:tcPr>
            <w:tcW w:w="992" w:type="dxa"/>
            <w:tcBorders>
              <w:top w:val="single" w:sz="4" w:space="0" w:color="auto"/>
              <w:bottom w:val="single" w:sz="4" w:space="0" w:color="auto"/>
            </w:tcBorders>
            <w:vAlign w:val="center"/>
          </w:tcPr>
          <w:p w14:paraId="5EEB8F0B" w14:textId="77777777" w:rsidR="00084E29" w:rsidRPr="00931441" w:rsidRDefault="00084E29" w:rsidP="0022759F">
            <w:pPr>
              <w:pStyle w:val="a6"/>
              <w:ind w:firstLineChars="3" w:firstLine="7"/>
              <w:jc w:val="center"/>
              <w:rPr>
                <w:noProof/>
                <w:color w:val="000000" w:themeColor="text1"/>
                <w:sz w:val="24"/>
              </w:rPr>
            </w:pPr>
          </w:p>
        </w:tc>
        <w:tc>
          <w:tcPr>
            <w:tcW w:w="992" w:type="dxa"/>
            <w:tcBorders>
              <w:top w:val="single" w:sz="4" w:space="0" w:color="auto"/>
              <w:bottom w:val="single" w:sz="4" w:space="0" w:color="auto"/>
            </w:tcBorders>
            <w:vAlign w:val="center"/>
          </w:tcPr>
          <w:p w14:paraId="0DDB8918" w14:textId="77777777" w:rsidR="00084E29" w:rsidRPr="00931441" w:rsidRDefault="00084E29" w:rsidP="00E71F60">
            <w:pPr>
              <w:pStyle w:val="a6"/>
              <w:ind w:firstLineChars="0" w:firstLine="0"/>
              <w:jc w:val="center"/>
              <w:rPr>
                <w:noProof/>
                <w:color w:val="000000" w:themeColor="text1"/>
                <w:sz w:val="24"/>
              </w:rPr>
            </w:pPr>
          </w:p>
        </w:tc>
        <w:tc>
          <w:tcPr>
            <w:tcW w:w="1418" w:type="dxa"/>
            <w:tcBorders>
              <w:top w:val="single" w:sz="4" w:space="0" w:color="auto"/>
              <w:bottom w:val="single" w:sz="4" w:space="0" w:color="auto"/>
              <w:right w:val="single" w:sz="4" w:space="0" w:color="auto"/>
            </w:tcBorders>
            <w:vAlign w:val="center"/>
          </w:tcPr>
          <w:p w14:paraId="3A270701" w14:textId="77777777" w:rsidR="00084E29" w:rsidRPr="00931441" w:rsidRDefault="00084E29" w:rsidP="00E71F60">
            <w:pPr>
              <w:pStyle w:val="a6"/>
              <w:ind w:firstLineChars="0" w:firstLine="0"/>
              <w:jc w:val="center"/>
              <w:rPr>
                <w:noProof/>
                <w:color w:val="000000" w:themeColor="text1"/>
                <w:sz w:val="24"/>
              </w:rPr>
            </w:pPr>
            <w:r w:rsidRPr="00931441">
              <w:rPr>
                <w:noProof/>
                <w:color w:val="000000" w:themeColor="text1"/>
                <w:sz w:val="24"/>
              </w:rPr>
              <w:t>5</w:t>
            </w:r>
          </w:p>
        </w:tc>
      </w:tr>
      <w:tr w:rsidR="00084E29" w:rsidRPr="00D04423" w14:paraId="7D48C96E" w14:textId="77777777" w:rsidTr="00931441">
        <w:trPr>
          <w:trHeight w:hRule="exact" w:val="567"/>
          <w:jc w:val="center"/>
        </w:trPr>
        <w:tc>
          <w:tcPr>
            <w:tcW w:w="1068" w:type="dxa"/>
            <w:vMerge/>
            <w:tcBorders>
              <w:top w:val="single" w:sz="4" w:space="0" w:color="auto"/>
              <w:left w:val="single" w:sz="4" w:space="0" w:color="auto"/>
              <w:bottom w:val="single" w:sz="4" w:space="0" w:color="auto"/>
            </w:tcBorders>
            <w:vAlign w:val="center"/>
          </w:tcPr>
          <w:p w14:paraId="0F18B601" w14:textId="77777777" w:rsidR="00084E29" w:rsidRPr="00931441" w:rsidRDefault="00084E29" w:rsidP="0022759F">
            <w:pPr>
              <w:pStyle w:val="a6"/>
              <w:ind w:leftChars="-58" w:left="-88" w:right="-108" w:hangingChars="14" w:hanging="34"/>
              <w:jc w:val="center"/>
              <w:rPr>
                <w:noProof/>
                <w:color w:val="000000" w:themeColor="text1"/>
                <w:sz w:val="24"/>
              </w:rPr>
            </w:pPr>
          </w:p>
        </w:tc>
        <w:tc>
          <w:tcPr>
            <w:tcW w:w="1417" w:type="dxa"/>
            <w:tcBorders>
              <w:top w:val="single" w:sz="4" w:space="0" w:color="auto"/>
              <w:bottom w:val="single" w:sz="4" w:space="0" w:color="auto"/>
            </w:tcBorders>
            <w:vAlign w:val="center"/>
          </w:tcPr>
          <w:p w14:paraId="420B0600" w14:textId="77777777" w:rsidR="00084E29" w:rsidRPr="00931441" w:rsidRDefault="00084E29" w:rsidP="00E71F60">
            <w:pPr>
              <w:pStyle w:val="a6"/>
              <w:ind w:firstLineChars="0" w:firstLine="0"/>
              <w:jc w:val="center"/>
              <w:rPr>
                <w:noProof/>
                <w:color w:val="000000" w:themeColor="text1"/>
                <w:sz w:val="24"/>
              </w:rPr>
            </w:pPr>
            <w:r w:rsidRPr="00931441">
              <w:rPr>
                <w:rFonts w:hint="eastAsia"/>
                <w:noProof/>
                <w:color w:val="000000" w:themeColor="text1"/>
                <w:sz w:val="24"/>
              </w:rPr>
              <w:t>其他实践</w:t>
            </w:r>
          </w:p>
        </w:tc>
        <w:tc>
          <w:tcPr>
            <w:tcW w:w="1016" w:type="dxa"/>
            <w:tcBorders>
              <w:top w:val="single" w:sz="4" w:space="0" w:color="auto"/>
              <w:bottom w:val="single" w:sz="4" w:space="0" w:color="auto"/>
            </w:tcBorders>
            <w:vAlign w:val="center"/>
          </w:tcPr>
          <w:p w14:paraId="3BF20C56" w14:textId="112B3923" w:rsidR="00084E29" w:rsidRPr="00931441" w:rsidRDefault="005A04A0" w:rsidP="00084E29">
            <w:pPr>
              <w:pStyle w:val="a6"/>
              <w:ind w:firstLineChars="3" w:firstLine="7"/>
              <w:jc w:val="center"/>
              <w:rPr>
                <w:noProof/>
                <w:color w:val="000000" w:themeColor="text1"/>
                <w:sz w:val="24"/>
              </w:rPr>
            </w:pPr>
            <w:r>
              <w:rPr>
                <w:rFonts w:hint="eastAsia"/>
                <w:noProof/>
                <w:color w:val="000000" w:themeColor="text1"/>
                <w:sz w:val="24"/>
              </w:rPr>
              <w:t>-</w:t>
            </w:r>
          </w:p>
        </w:tc>
        <w:tc>
          <w:tcPr>
            <w:tcW w:w="1016" w:type="dxa"/>
            <w:tcBorders>
              <w:top w:val="single" w:sz="4" w:space="0" w:color="auto"/>
              <w:bottom w:val="single" w:sz="4" w:space="0" w:color="auto"/>
            </w:tcBorders>
            <w:vAlign w:val="center"/>
          </w:tcPr>
          <w:p w14:paraId="4FD00D04" w14:textId="77777777" w:rsidR="00084E29" w:rsidRPr="00931441" w:rsidRDefault="00084E29" w:rsidP="0022759F">
            <w:pPr>
              <w:pStyle w:val="a6"/>
              <w:ind w:firstLineChars="3" w:firstLine="7"/>
              <w:jc w:val="center"/>
              <w:rPr>
                <w:noProof/>
                <w:color w:val="000000" w:themeColor="text1"/>
                <w:sz w:val="24"/>
              </w:rPr>
            </w:pPr>
            <w:r w:rsidRPr="00931441">
              <w:rPr>
                <w:noProof/>
                <w:color w:val="000000" w:themeColor="text1"/>
                <w:sz w:val="24"/>
              </w:rPr>
              <w:t>1</w:t>
            </w:r>
          </w:p>
        </w:tc>
        <w:tc>
          <w:tcPr>
            <w:tcW w:w="992" w:type="dxa"/>
            <w:tcBorders>
              <w:top w:val="single" w:sz="4" w:space="0" w:color="auto"/>
              <w:bottom w:val="single" w:sz="4" w:space="0" w:color="auto"/>
            </w:tcBorders>
            <w:vAlign w:val="center"/>
          </w:tcPr>
          <w:p w14:paraId="7B90411E" w14:textId="77777777" w:rsidR="00084E29" w:rsidRPr="00931441" w:rsidRDefault="00084E29" w:rsidP="0022759F">
            <w:pPr>
              <w:pStyle w:val="a6"/>
              <w:ind w:firstLineChars="3" w:firstLine="7"/>
              <w:jc w:val="center"/>
              <w:rPr>
                <w:noProof/>
                <w:color w:val="000000" w:themeColor="text1"/>
                <w:sz w:val="24"/>
              </w:rPr>
            </w:pPr>
            <w:r w:rsidRPr="00931441">
              <w:rPr>
                <w:noProof/>
                <w:color w:val="000000" w:themeColor="text1"/>
                <w:sz w:val="24"/>
              </w:rPr>
              <w:t>50</w:t>
            </w:r>
          </w:p>
        </w:tc>
        <w:tc>
          <w:tcPr>
            <w:tcW w:w="992" w:type="dxa"/>
            <w:tcBorders>
              <w:top w:val="single" w:sz="4" w:space="0" w:color="auto"/>
              <w:bottom w:val="single" w:sz="4" w:space="0" w:color="auto"/>
            </w:tcBorders>
            <w:vAlign w:val="center"/>
          </w:tcPr>
          <w:p w14:paraId="681F26F7" w14:textId="77777777" w:rsidR="00084E29" w:rsidRPr="00931441" w:rsidRDefault="00084E29" w:rsidP="00E71F60">
            <w:pPr>
              <w:pStyle w:val="a6"/>
              <w:ind w:firstLineChars="0" w:firstLine="0"/>
              <w:jc w:val="center"/>
              <w:rPr>
                <w:noProof/>
                <w:color w:val="000000" w:themeColor="text1"/>
                <w:sz w:val="24"/>
              </w:rPr>
            </w:pPr>
            <w:r w:rsidRPr="00931441">
              <w:rPr>
                <w:noProof/>
                <w:color w:val="000000" w:themeColor="text1"/>
                <w:sz w:val="24"/>
              </w:rPr>
              <w:t>50</w:t>
            </w:r>
          </w:p>
        </w:tc>
        <w:tc>
          <w:tcPr>
            <w:tcW w:w="1418" w:type="dxa"/>
            <w:tcBorders>
              <w:top w:val="single" w:sz="4" w:space="0" w:color="auto"/>
              <w:bottom w:val="single" w:sz="4" w:space="0" w:color="auto"/>
              <w:right w:val="single" w:sz="4" w:space="0" w:color="auto"/>
            </w:tcBorders>
            <w:vAlign w:val="center"/>
          </w:tcPr>
          <w:p w14:paraId="0E26B05E" w14:textId="77777777" w:rsidR="00084E29" w:rsidRPr="00931441" w:rsidRDefault="00084E29" w:rsidP="00E71F60">
            <w:pPr>
              <w:pStyle w:val="a6"/>
              <w:ind w:firstLineChars="0" w:firstLine="0"/>
              <w:jc w:val="center"/>
              <w:rPr>
                <w:noProof/>
                <w:color w:val="000000" w:themeColor="text1"/>
                <w:sz w:val="24"/>
              </w:rPr>
            </w:pPr>
            <w:r w:rsidRPr="00931441">
              <w:rPr>
                <w:noProof/>
                <w:color w:val="000000" w:themeColor="text1"/>
                <w:sz w:val="24"/>
              </w:rPr>
              <w:t>1</w:t>
            </w:r>
          </w:p>
        </w:tc>
      </w:tr>
      <w:tr w:rsidR="00084E29" w:rsidRPr="00D04423" w14:paraId="5612EC87" w14:textId="77777777" w:rsidTr="00931441">
        <w:trPr>
          <w:trHeight w:hRule="exact" w:val="702"/>
          <w:jc w:val="center"/>
        </w:trPr>
        <w:tc>
          <w:tcPr>
            <w:tcW w:w="1068" w:type="dxa"/>
            <w:tcBorders>
              <w:top w:val="single" w:sz="4" w:space="0" w:color="auto"/>
              <w:left w:val="single" w:sz="4" w:space="0" w:color="auto"/>
              <w:bottom w:val="single" w:sz="4" w:space="0" w:color="auto"/>
            </w:tcBorders>
            <w:vAlign w:val="center"/>
          </w:tcPr>
          <w:p w14:paraId="6C648582" w14:textId="77777777" w:rsidR="00084E29" w:rsidRPr="00931441" w:rsidRDefault="00084E29" w:rsidP="00C1272F">
            <w:pPr>
              <w:pStyle w:val="a6"/>
              <w:ind w:leftChars="-58" w:left="-88" w:right="-108" w:hangingChars="14" w:hanging="34"/>
              <w:jc w:val="center"/>
              <w:rPr>
                <w:noProof/>
                <w:color w:val="000000" w:themeColor="text1"/>
                <w:sz w:val="24"/>
              </w:rPr>
            </w:pPr>
            <w:r w:rsidRPr="00931441">
              <w:rPr>
                <w:rFonts w:hint="eastAsia"/>
                <w:noProof/>
                <w:color w:val="000000" w:themeColor="text1"/>
                <w:sz w:val="24"/>
              </w:rPr>
              <w:t>专业实习</w:t>
            </w:r>
          </w:p>
        </w:tc>
        <w:tc>
          <w:tcPr>
            <w:tcW w:w="1417" w:type="dxa"/>
            <w:tcBorders>
              <w:top w:val="single" w:sz="4" w:space="0" w:color="auto"/>
              <w:bottom w:val="single" w:sz="4" w:space="0" w:color="auto"/>
            </w:tcBorders>
            <w:vAlign w:val="center"/>
          </w:tcPr>
          <w:p w14:paraId="6762B280" w14:textId="77777777" w:rsidR="00084E29" w:rsidRPr="00931441" w:rsidRDefault="00084E29" w:rsidP="00E71F60">
            <w:pPr>
              <w:pStyle w:val="a6"/>
              <w:ind w:firstLineChars="0" w:firstLine="0"/>
              <w:jc w:val="center"/>
              <w:rPr>
                <w:noProof/>
                <w:color w:val="000000" w:themeColor="text1"/>
                <w:sz w:val="24"/>
              </w:rPr>
            </w:pPr>
            <w:r w:rsidRPr="00931441">
              <w:rPr>
                <w:rFonts w:hint="eastAsia"/>
                <w:noProof/>
                <w:color w:val="000000" w:themeColor="text1"/>
                <w:sz w:val="24"/>
              </w:rPr>
              <w:t>认知实习</w:t>
            </w:r>
          </w:p>
        </w:tc>
        <w:tc>
          <w:tcPr>
            <w:tcW w:w="1016" w:type="dxa"/>
            <w:tcBorders>
              <w:top w:val="single" w:sz="4" w:space="0" w:color="auto"/>
              <w:bottom w:val="single" w:sz="4" w:space="0" w:color="auto"/>
            </w:tcBorders>
            <w:vAlign w:val="center"/>
          </w:tcPr>
          <w:p w14:paraId="5066D674" w14:textId="77777777" w:rsidR="00084E29" w:rsidRPr="00931441" w:rsidRDefault="00A9530B" w:rsidP="00084E29">
            <w:pPr>
              <w:pStyle w:val="a6"/>
              <w:ind w:firstLineChars="3" w:firstLine="7"/>
              <w:jc w:val="center"/>
              <w:rPr>
                <w:noProof/>
                <w:color w:val="000000" w:themeColor="text1"/>
                <w:sz w:val="24"/>
              </w:rPr>
            </w:pPr>
            <w:r w:rsidRPr="00931441">
              <w:rPr>
                <w:noProof/>
                <w:color w:val="000000" w:themeColor="text1"/>
                <w:sz w:val="24"/>
              </w:rPr>
              <w:t>6</w:t>
            </w:r>
          </w:p>
        </w:tc>
        <w:tc>
          <w:tcPr>
            <w:tcW w:w="1016" w:type="dxa"/>
            <w:tcBorders>
              <w:top w:val="single" w:sz="4" w:space="0" w:color="auto"/>
              <w:bottom w:val="single" w:sz="4" w:space="0" w:color="auto"/>
            </w:tcBorders>
            <w:vAlign w:val="center"/>
          </w:tcPr>
          <w:p w14:paraId="143E06F2" w14:textId="77777777" w:rsidR="00084E29" w:rsidRPr="00931441" w:rsidRDefault="00084E29" w:rsidP="0022759F">
            <w:pPr>
              <w:pStyle w:val="a6"/>
              <w:ind w:firstLineChars="3" w:firstLine="7"/>
              <w:jc w:val="center"/>
              <w:rPr>
                <w:noProof/>
                <w:color w:val="000000" w:themeColor="text1"/>
                <w:sz w:val="24"/>
              </w:rPr>
            </w:pPr>
            <w:r w:rsidRPr="00931441">
              <w:rPr>
                <w:noProof/>
                <w:color w:val="000000" w:themeColor="text1"/>
                <w:sz w:val="24"/>
              </w:rPr>
              <w:t>1</w:t>
            </w:r>
          </w:p>
        </w:tc>
        <w:tc>
          <w:tcPr>
            <w:tcW w:w="992" w:type="dxa"/>
            <w:tcBorders>
              <w:top w:val="single" w:sz="4" w:space="0" w:color="auto"/>
              <w:bottom w:val="single" w:sz="4" w:space="0" w:color="auto"/>
            </w:tcBorders>
            <w:vAlign w:val="center"/>
          </w:tcPr>
          <w:p w14:paraId="2A9D2D7C" w14:textId="77777777" w:rsidR="00084E29" w:rsidRPr="00931441" w:rsidRDefault="00084E29" w:rsidP="0022759F">
            <w:pPr>
              <w:pStyle w:val="a6"/>
              <w:ind w:firstLineChars="3" w:firstLine="7"/>
              <w:jc w:val="center"/>
              <w:rPr>
                <w:noProof/>
                <w:color w:val="000000" w:themeColor="text1"/>
                <w:sz w:val="24"/>
              </w:rPr>
            </w:pPr>
            <w:r w:rsidRPr="00931441">
              <w:rPr>
                <w:noProof/>
                <w:color w:val="000000" w:themeColor="text1"/>
                <w:sz w:val="24"/>
              </w:rPr>
              <w:t>30</w:t>
            </w:r>
          </w:p>
        </w:tc>
        <w:tc>
          <w:tcPr>
            <w:tcW w:w="992" w:type="dxa"/>
            <w:tcBorders>
              <w:top w:val="single" w:sz="4" w:space="0" w:color="auto"/>
              <w:bottom w:val="single" w:sz="4" w:space="0" w:color="auto"/>
            </w:tcBorders>
            <w:vAlign w:val="center"/>
          </w:tcPr>
          <w:p w14:paraId="6AE6B108" w14:textId="77777777" w:rsidR="00084E29" w:rsidRPr="00931441" w:rsidRDefault="00084E29" w:rsidP="00E71F60">
            <w:pPr>
              <w:pStyle w:val="a6"/>
              <w:ind w:firstLineChars="0" w:firstLine="0"/>
              <w:jc w:val="center"/>
              <w:rPr>
                <w:noProof/>
                <w:color w:val="000000" w:themeColor="text1"/>
                <w:sz w:val="24"/>
              </w:rPr>
            </w:pPr>
            <w:r w:rsidRPr="00931441">
              <w:rPr>
                <w:noProof/>
                <w:color w:val="000000" w:themeColor="text1"/>
                <w:sz w:val="24"/>
              </w:rPr>
              <w:t>30</w:t>
            </w:r>
          </w:p>
        </w:tc>
        <w:tc>
          <w:tcPr>
            <w:tcW w:w="1418" w:type="dxa"/>
            <w:tcBorders>
              <w:top w:val="single" w:sz="4" w:space="0" w:color="auto"/>
              <w:bottom w:val="single" w:sz="4" w:space="0" w:color="auto"/>
              <w:right w:val="single" w:sz="4" w:space="0" w:color="auto"/>
            </w:tcBorders>
            <w:vAlign w:val="center"/>
          </w:tcPr>
          <w:p w14:paraId="2F226895" w14:textId="77777777" w:rsidR="00084E29" w:rsidRPr="00931441" w:rsidRDefault="00084E29" w:rsidP="00E71F60">
            <w:pPr>
              <w:pStyle w:val="a6"/>
              <w:ind w:firstLineChars="0" w:firstLine="0"/>
              <w:jc w:val="center"/>
              <w:rPr>
                <w:noProof/>
                <w:color w:val="000000" w:themeColor="text1"/>
                <w:sz w:val="24"/>
              </w:rPr>
            </w:pPr>
            <w:r w:rsidRPr="00931441">
              <w:rPr>
                <w:noProof/>
                <w:color w:val="000000" w:themeColor="text1"/>
                <w:sz w:val="24"/>
              </w:rPr>
              <w:t>1</w:t>
            </w:r>
          </w:p>
        </w:tc>
      </w:tr>
      <w:tr w:rsidR="00084E29" w:rsidRPr="00D04423" w14:paraId="0C4766EC" w14:textId="77777777" w:rsidTr="00931441">
        <w:trPr>
          <w:trHeight w:hRule="exact" w:val="567"/>
          <w:jc w:val="center"/>
        </w:trPr>
        <w:tc>
          <w:tcPr>
            <w:tcW w:w="2485" w:type="dxa"/>
            <w:gridSpan w:val="2"/>
            <w:tcBorders>
              <w:top w:val="single" w:sz="4" w:space="0" w:color="auto"/>
              <w:left w:val="single" w:sz="4" w:space="0" w:color="auto"/>
              <w:bottom w:val="single" w:sz="4" w:space="0" w:color="auto"/>
            </w:tcBorders>
            <w:vAlign w:val="center"/>
          </w:tcPr>
          <w:p w14:paraId="2F08CD10" w14:textId="77777777" w:rsidR="00084E29" w:rsidRPr="00931441" w:rsidRDefault="00084E29" w:rsidP="00E71F60">
            <w:pPr>
              <w:pStyle w:val="a6"/>
              <w:ind w:firstLineChars="0" w:firstLine="0"/>
              <w:jc w:val="center"/>
              <w:rPr>
                <w:noProof/>
                <w:color w:val="000000" w:themeColor="text1"/>
                <w:sz w:val="24"/>
              </w:rPr>
            </w:pPr>
            <w:r w:rsidRPr="00931441">
              <w:rPr>
                <w:rFonts w:hint="eastAsia"/>
                <w:noProof/>
                <w:color w:val="000000" w:themeColor="text1"/>
                <w:sz w:val="24"/>
              </w:rPr>
              <w:t>毕业论文</w:t>
            </w:r>
          </w:p>
        </w:tc>
        <w:tc>
          <w:tcPr>
            <w:tcW w:w="1016" w:type="dxa"/>
            <w:tcBorders>
              <w:top w:val="single" w:sz="4" w:space="0" w:color="auto"/>
              <w:bottom w:val="single" w:sz="4" w:space="0" w:color="auto"/>
            </w:tcBorders>
            <w:vAlign w:val="center"/>
          </w:tcPr>
          <w:p w14:paraId="7FAFA65E" w14:textId="77777777" w:rsidR="00084E29" w:rsidRPr="00931441" w:rsidRDefault="00A9530B" w:rsidP="00084E29">
            <w:pPr>
              <w:pStyle w:val="a6"/>
              <w:ind w:firstLineChars="3" w:firstLine="7"/>
              <w:jc w:val="center"/>
              <w:rPr>
                <w:noProof/>
                <w:color w:val="000000" w:themeColor="text1"/>
                <w:sz w:val="24"/>
              </w:rPr>
            </w:pPr>
            <w:r w:rsidRPr="00931441">
              <w:rPr>
                <w:noProof/>
                <w:color w:val="000000" w:themeColor="text1"/>
                <w:sz w:val="24"/>
              </w:rPr>
              <w:t>8</w:t>
            </w:r>
          </w:p>
        </w:tc>
        <w:tc>
          <w:tcPr>
            <w:tcW w:w="1016" w:type="dxa"/>
            <w:tcBorders>
              <w:top w:val="single" w:sz="4" w:space="0" w:color="auto"/>
              <w:bottom w:val="single" w:sz="4" w:space="0" w:color="auto"/>
            </w:tcBorders>
            <w:vAlign w:val="center"/>
          </w:tcPr>
          <w:p w14:paraId="108E4FE6" w14:textId="77777777" w:rsidR="00084E29" w:rsidRPr="00931441" w:rsidRDefault="00084E29" w:rsidP="0022759F">
            <w:pPr>
              <w:pStyle w:val="a6"/>
              <w:ind w:firstLineChars="3" w:firstLine="7"/>
              <w:jc w:val="center"/>
              <w:rPr>
                <w:noProof/>
                <w:color w:val="000000" w:themeColor="text1"/>
                <w:sz w:val="24"/>
              </w:rPr>
            </w:pPr>
            <w:r w:rsidRPr="00931441">
              <w:rPr>
                <w:noProof/>
                <w:color w:val="000000" w:themeColor="text1"/>
                <w:sz w:val="24"/>
              </w:rPr>
              <w:t>8</w:t>
            </w:r>
          </w:p>
        </w:tc>
        <w:tc>
          <w:tcPr>
            <w:tcW w:w="992" w:type="dxa"/>
            <w:tcBorders>
              <w:top w:val="single" w:sz="4" w:space="0" w:color="auto"/>
              <w:bottom w:val="single" w:sz="4" w:space="0" w:color="auto"/>
            </w:tcBorders>
            <w:vAlign w:val="center"/>
          </w:tcPr>
          <w:p w14:paraId="3E9BE5D3" w14:textId="77777777" w:rsidR="00084E29" w:rsidRPr="00931441" w:rsidRDefault="00084E29" w:rsidP="0022759F">
            <w:pPr>
              <w:pStyle w:val="a6"/>
              <w:ind w:firstLineChars="3" w:firstLine="7"/>
              <w:jc w:val="center"/>
              <w:rPr>
                <w:noProof/>
                <w:color w:val="000000" w:themeColor="text1"/>
                <w:sz w:val="24"/>
              </w:rPr>
            </w:pPr>
          </w:p>
        </w:tc>
        <w:tc>
          <w:tcPr>
            <w:tcW w:w="992" w:type="dxa"/>
            <w:tcBorders>
              <w:top w:val="single" w:sz="4" w:space="0" w:color="auto"/>
              <w:bottom w:val="single" w:sz="4" w:space="0" w:color="auto"/>
            </w:tcBorders>
            <w:vAlign w:val="center"/>
          </w:tcPr>
          <w:p w14:paraId="7DCC9D20" w14:textId="77777777" w:rsidR="00084E29" w:rsidRPr="00931441" w:rsidRDefault="00084E29" w:rsidP="00E71F60">
            <w:pPr>
              <w:pStyle w:val="a6"/>
              <w:ind w:firstLineChars="0" w:firstLine="0"/>
              <w:jc w:val="center"/>
              <w:rPr>
                <w:noProof/>
                <w:color w:val="000000" w:themeColor="text1"/>
                <w:sz w:val="24"/>
              </w:rPr>
            </w:pPr>
          </w:p>
        </w:tc>
        <w:tc>
          <w:tcPr>
            <w:tcW w:w="1418" w:type="dxa"/>
            <w:tcBorders>
              <w:top w:val="single" w:sz="4" w:space="0" w:color="auto"/>
              <w:bottom w:val="single" w:sz="4" w:space="0" w:color="auto"/>
              <w:right w:val="single" w:sz="4" w:space="0" w:color="auto"/>
            </w:tcBorders>
            <w:vAlign w:val="center"/>
          </w:tcPr>
          <w:p w14:paraId="2DB4CDC9" w14:textId="77777777" w:rsidR="00084E29" w:rsidRPr="00931441" w:rsidRDefault="00084E29" w:rsidP="00E71F60">
            <w:pPr>
              <w:pStyle w:val="a6"/>
              <w:ind w:firstLineChars="0" w:firstLine="0"/>
              <w:jc w:val="center"/>
              <w:rPr>
                <w:noProof/>
                <w:color w:val="000000" w:themeColor="text1"/>
                <w:sz w:val="24"/>
              </w:rPr>
            </w:pPr>
            <w:r w:rsidRPr="00931441">
              <w:rPr>
                <w:noProof/>
                <w:color w:val="000000" w:themeColor="text1"/>
                <w:sz w:val="24"/>
              </w:rPr>
              <w:t>5</w:t>
            </w:r>
          </w:p>
        </w:tc>
      </w:tr>
      <w:tr w:rsidR="00084E29" w:rsidRPr="00D04423" w14:paraId="42FEC9AE" w14:textId="77777777" w:rsidTr="00931441">
        <w:trPr>
          <w:trHeight w:hRule="exact" w:val="567"/>
          <w:jc w:val="center"/>
        </w:trPr>
        <w:tc>
          <w:tcPr>
            <w:tcW w:w="2485" w:type="dxa"/>
            <w:gridSpan w:val="2"/>
            <w:tcBorders>
              <w:top w:val="single" w:sz="4" w:space="0" w:color="auto"/>
              <w:left w:val="single" w:sz="4" w:space="0" w:color="auto"/>
              <w:bottom w:val="single" w:sz="4" w:space="0" w:color="auto"/>
            </w:tcBorders>
            <w:vAlign w:val="center"/>
          </w:tcPr>
          <w:p w14:paraId="2A44297A" w14:textId="77777777" w:rsidR="00084E29" w:rsidRPr="00931441" w:rsidRDefault="00084E29" w:rsidP="00E71F60">
            <w:pPr>
              <w:pStyle w:val="a6"/>
              <w:ind w:firstLineChars="0" w:firstLine="0"/>
              <w:jc w:val="center"/>
              <w:rPr>
                <w:noProof/>
                <w:color w:val="000000" w:themeColor="text1"/>
                <w:sz w:val="24"/>
              </w:rPr>
            </w:pPr>
            <w:r w:rsidRPr="00931441">
              <w:rPr>
                <w:rFonts w:hint="eastAsia"/>
                <w:noProof/>
                <w:color w:val="000000" w:themeColor="text1"/>
                <w:sz w:val="24"/>
              </w:rPr>
              <w:t>合计</w:t>
            </w:r>
          </w:p>
        </w:tc>
        <w:tc>
          <w:tcPr>
            <w:tcW w:w="1016" w:type="dxa"/>
            <w:tcBorders>
              <w:top w:val="single" w:sz="4" w:space="0" w:color="auto"/>
              <w:bottom w:val="single" w:sz="4" w:space="0" w:color="auto"/>
            </w:tcBorders>
            <w:vAlign w:val="center"/>
          </w:tcPr>
          <w:p w14:paraId="13F7FA93" w14:textId="77777777" w:rsidR="00084E29" w:rsidRPr="00931441" w:rsidRDefault="00084E29" w:rsidP="00084E29">
            <w:pPr>
              <w:pStyle w:val="a6"/>
              <w:ind w:firstLineChars="3" w:firstLine="7"/>
              <w:jc w:val="center"/>
              <w:rPr>
                <w:noProof/>
                <w:color w:val="000000" w:themeColor="text1"/>
                <w:sz w:val="24"/>
              </w:rPr>
            </w:pPr>
          </w:p>
        </w:tc>
        <w:tc>
          <w:tcPr>
            <w:tcW w:w="1016" w:type="dxa"/>
            <w:tcBorders>
              <w:top w:val="single" w:sz="4" w:space="0" w:color="auto"/>
              <w:bottom w:val="single" w:sz="4" w:space="0" w:color="auto"/>
            </w:tcBorders>
            <w:vAlign w:val="center"/>
          </w:tcPr>
          <w:p w14:paraId="2B54974B" w14:textId="77777777" w:rsidR="00084E29" w:rsidRPr="00931441" w:rsidRDefault="00084E29" w:rsidP="0022759F">
            <w:pPr>
              <w:pStyle w:val="a6"/>
              <w:ind w:firstLineChars="3" w:firstLine="7"/>
              <w:jc w:val="center"/>
              <w:rPr>
                <w:noProof/>
                <w:color w:val="000000" w:themeColor="text1"/>
                <w:sz w:val="24"/>
              </w:rPr>
            </w:pPr>
            <w:r w:rsidRPr="00931441">
              <w:rPr>
                <w:noProof/>
                <w:color w:val="000000" w:themeColor="text1"/>
                <w:sz w:val="24"/>
              </w:rPr>
              <w:t>22</w:t>
            </w:r>
          </w:p>
        </w:tc>
        <w:tc>
          <w:tcPr>
            <w:tcW w:w="992" w:type="dxa"/>
            <w:tcBorders>
              <w:top w:val="single" w:sz="4" w:space="0" w:color="auto"/>
              <w:bottom w:val="single" w:sz="4" w:space="0" w:color="auto"/>
            </w:tcBorders>
            <w:vAlign w:val="center"/>
          </w:tcPr>
          <w:p w14:paraId="673CF36F" w14:textId="77777777" w:rsidR="00084E29" w:rsidRPr="00931441" w:rsidRDefault="00084E29" w:rsidP="0022759F">
            <w:pPr>
              <w:pStyle w:val="a6"/>
              <w:ind w:firstLineChars="3" w:firstLine="7"/>
              <w:jc w:val="center"/>
              <w:rPr>
                <w:noProof/>
                <w:color w:val="000000" w:themeColor="text1"/>
                <w:sz w:val="24"/>
              </w:rPr>
            </w:pPr>
            <w:r w:rsidRPr="00931441">
              <w:rPr>
                <w:rFonts w:hint="eastAsia"/>
                <w:noProof/>
                <w:color w:val="000000" w:themeColor="text1"/>
                <w:sz w:val="24"/>
              </w:rPr>
              <w:t>—</w:t>
            </w:r>
          </w:p>
        </w:tc>
        <w:tc>
          <w:tcPr>
            <w:tcW w:w="992" w:type="dxa"/>
            <w:tcBorders>
              <w:top w:val="single" w:sz="4" w:space="0" w:color="auto"/>
              <w:bottom w:val="single" w:sz="4" w:space="0" w:color="auto"/>
            </w:tcBorders>
            <w:vAlign w:val="center"/>
          </w:tcPr>
          <w:p w14:paraId="2853C557" w14:textId="77777777" w:rsidR="00084E29" w:rsidRPr="00931441" w:rsidRDefault="00084E29" w:rsidP="00E71F60">
            <w:pPr>
              <w:pStyle w:val="a6"/>
              <w:ind w:firstLineChars="0" w:firstLine="0"/>
              <w:jc w:val="center"/>
              <w:rPr>
                <w:noProof/>
                <w:color w:val="000000" w:themeColor="text1"/>
                <w:sz w:val="24"/>
              </w:rPr>
            </w:pPr>
            <w:r w:rsidRPr="00931441">
              <w:rPr>
                <w:noProof/>
                <w:color w:val="000000" w:themeColor="text1"/>
                <w:sz w:val="24"/>
              </w:rPr>
              <w:t>280</w:t>
            </w:r>
          </w:p>
        </w:tc>
        <w:tc>
          <w:tcPr>
            <w:tcW w:w="1418" w:type="dxa"/>
            <w:tcBorders>
              <w:top w:val="single" w:sz="4" w:space="0" w:color="auto"/>
              <w:bottom w:val="single" w:sz="4" w:space="0" w:color="auto"/>
              <w:right w:val="single" w:sz="4" w:space="0" w:color="auto"/>
            </w:tcBorders>
            <w:vAlign w:val="center"/>
          </w:tcPr>
          <w:p w14:paraId="30C6502E" w14:textId="77777777" w:rsidR="00084E29" w:rsidRPr="00931441" w:rsidRDefault="00084E29" w:rsidP="00E71F60">
            <w:pPr>
              <w:pStyle w:val="a6"/>
              <w:ind w:firstLineChars="0" w:firstLine="0"/>
              <w:jc w:val="center"/>
              <w:rPr>
                <w:noProof/>
                <w:color w:val="000000" w:themeColor="text1"/>
                <w:sz w:val="24"/>
              </w:rPr>
            </w:pPr>
            <w:r w:rsidRPr="00931441">
              <w:rPr>
                <w:noProof/>
                <w:color w:val="000000" w:themeColor="text1"/>
                <w:sz w:val="24"/>
              </w:rPr>
              <w:t>16</w:t>
            </w:r>
          </w:p>
        </w:tc>
      </w:tr>
    </w:tbl>
    <w:p w14:paraId="438BF14D" w14:textId="77777777" w:rsidR="0022759F" w:rsidRPr="00931441" w:rsidRDefault="0022759F" w:rsidP="0022759F">
      <w:pPr>
        <w:spacing w:line="360" w:lineRule="auto"/>
        <w:ind w:firstLineChars="200" w:firstLine="480"/>
        <w:rPr>
          <w:rFonts w:ascii="Times New Roman" w:hAnsi="Times New Roman"/>
          <w:noProof/>
          <w:color w:val="000000" w:themeColor="text1"/>
          <w:sz w:val="24"/>
        </w:rPr>
      </w:pPr>
    </w:p>
    <w:p w14:paraId="6AB4EFAF" w14:textId="161D8927" w:rsidR="004C50FC" w:rsidRPr="00931441" w:rsidRDefault="008F11ED" w:rsidP="00D33CED">
      <w:pPr>
        <w:snapToGrid w:val="0"/>
        <w:spacing w:line="360" w:lineRule="auto"/>
        <w:ind w:firstLineChars="202" w:firstLine="485"/>
        <w:rPr>
          <w:rFonts w:ascii="Times New Roman" w:hAnsi="Times New Roman"/>
          <w:noProof/>
          <w:color w:val="000000" w:themeColor="text1"/>
          <w:sz w:val="24"/>
          <w:szCs w:val="24"/>
        </w:rPr>
      </w:pPr>
      <w:r w:rsidRPr="00931441">
        <w:rPr>
          <w:rFonts w:ascii="Times New Roman" w:hAnsi="Times New Roman"/>
          <w:noProof/>
          <w:color w:val="000000" w:themeColor="text1"/>
          <w:sz w:val="24"/>
          <w:szCs w:val="24"/>
        </w:rPr>
        <w:t>4.</w:t>
      </w:r>
      <w:r w:rsidR="00931441">
        <w:rPr>
          <w:rFonts w:ascii="Times New Roman" w:hAnsi="Times New Roman" w:hint="eastAsia"/>
          <w:noProof/>
          <w:color w:val="000000" w:themeColor="text1"/>
          <w:sz w:val="24"/>
          <w:szCs w:val="24"/>
        </w:rPr>
        <w:t>通识通修</w:t>
      </w:r>
      <w:r w:rsidR="0022759F" w:rsidRPr="00931441">
        <w:rPr>
          <w:rFonts w:ascii="Times New Roman" w:hAnsi="Times New Roman" w:hint="eastAsia"/>
          <w:noProof/>
          <w:color w:val="000000" w:themeColor="text1"/>
          <w:sz w:val="24"/>
          <w:szCs w:val="24"/>
        </w:rPr>
        <w:t>课程选修要求（专业入门课程）</w:t>
      </w:r>
    </w:p>
    <w:p w14:paraId="3A5C0F2D" w14:textId="68E7A420" w:rsidR="0022759F" w:rsidRPr="00931441" w:rsidRDefault="0022759F" w:rsidP="00D33CED">
      <w:pPr>
        <w:snapToGrid w:val="0"/>
        <w:spacing w:line="360" w:lineRule="auto"/>
        <w:ind w:firstLineChars="202" w:firstLine="485"/>
        <w:rPr>
          <w:rFonts w:ascii="Times New Roman" w:hAnsi="Times New Roman"/>
          <w:noProof/>
          <w:color w:val="000000" w:themeColor="text1"/>
          <w:sz w:val="24"/>
          <w:szCs w:val="24"/>
        </w:rPr>
      </w:pPr>
      <w:r w:rsidRPr="00931441">
        <w:rPr>
          <w:rFonts w:ascii="Times New Roman" w:hAnsi="Times New Roman" w:hint="eastAsia"/>
          <w:noProof/>
          <w:color w:val="000000" w:themeColor="text1"/>
          <w:sz w:val="24"/>
          <w:szCs w:val="24"/>
        </w:rPr>
        <w:t>修读本专业的学生在</w:t>
      </w:r>
      <w:r w:rsidR="00931441">
        <w:rPr>
          <w:rFonts w:ascii="Times New Roman" w:hAnsi="Times New Roman" w:hint="eastAsia"/>
          <w:noProof/>
          <w:color w:val="000000" w:themeColor="text1"/>
          <w:sz w:val="24"/>
          <w:szCs w:val="24"/>
        </w:rPr>
        <w:t>通识通修</w:t>
      </w:r>
      <w:r w:rsidRPr="00931441">
        <w:rPr>
          <w:rFonts w:ascii="Times New Roman" w:hAnsi="Times New Roman" w:hint="eastAsia"/>
          <w:noProof/>
          <w:color w:val="000000" w:themeColor="text1"/>
          <w:sz w:val="24"/>
          <w:szCs w:val="24"/>
        </w:rPr>
        <w:t>课中必须修读以下课程：</w:t>
      </w:r>
    </w:p>
    <w:tbl>
      <w:tblPr>
        <w:tblW w:w="8505"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341"/>
        <w:gridCol w:w="1276"/>
        <w:gridCol w:w="2203"/>
        <w:gridCol w:w="709"/>
        <w:gridCol w:w="708"/>
        <w:gridCol w:w="1134"/>
        <w:gridCol w:w="1134"/>
      </w:tblGrid>
      <w:tr w:rsidR="0022759F" w:rsidRPr="00D04423" w14:paraId="2AE8B204" w14:textId="77777777" w:rsidTr="00582C0F">
        <w:trPr>
          <w:trHeight w:hRule="exact" w:val="567"/>
        </w:trPr>
        <w:tc>
          <w:tcPr>
            <w:tcW w:w="1341" w:type="dxa"/>
            <w:vAlign w:val="center"/>
          </w:tcPr>
          <w:p w14:paraId="78BEFBD3" w14:textId="77777777" w:rsidR="0022759F" w:rsidRPr="00931441" w:rsidRDefault="0022759F" w:rsidP="00E71F60">
            <w:pPr>
              <w:pStyle w:val="a6"/>
              <w:ind w:firstLineChars="0" w:firstLine="0"/>
              <w:jc w:val="center"/>
              <w:rPr>
                <w:b/>
                <w:noProof/>
                <w:color w:val="000000" w:themeColor="text1"/>
                <w:sz w:val="24"/>
              </w:rPr>
            </w:pPr>
            <w:r w:rsidRPr="00931441">
              <w:rPr>
                <w:rFonts w:cs="宋体" w:hint="eastAsia"/>
                <w:b/>
                <w:noProof/>
                <w:color w:val="000000" w:themeColor="text1"/>
                <w:sz w:val="24"/>
              </w:rPr>
              <w:t>课程分类</w:t>
            </w:r>
          </w:p>
        </w:tc>
        <w:tc>
          <w:tcPr>
            <w:tcW w:w="1276" w:type="dxa"/>
            <w:vAlign w:val="center"/>
          </w:tcPr>
          <w:p w14:paraId="51CFBC9F" w14:textId="77777777" w:rsidR="0022759F" w:rsidRPr="00931441" w:rsidRDefault="0022759F" w:rsidP="00E71F60">
            <w:pPr>
              <w:pStyle w:val="a6"/>
              <w:ind w:firstLineChars="0" w:firstLine="0"/>
              <w:jc w:val="center"/>
              <w:rPr>
                <w:b/>
                <w:noProof/>
                <w:color w:val="000000" w:themeColor="text1"/>
                <w:sz w:val="24"/>
              </w:rPr>
            </w:pPr>
            <w:r w:rsidRPr="00931441">
              <w:rPr>
                <w:rFonts w:cs="宋体" w:hint="eastAsia"/>
                <w:b/>
                <w:noProof/>
                <w:color w:val="000000" w:themeColor="text1"/>
                <w:sz w:val="24"/>
              </w:rPr>
              <w:t>课程代码</w:t>
            </w:r>
          </w:p>
        </w:tc>
        <w:tc>
          <w:tcPr>
            <w:tcW w:w="2203" w:type="dxa"/>
            <w:vAlign w:val="center"/>
          </w:tcPr>
          <w:p w14:paraId="2983FA0D" w14:textId="77777777" w:rsidR="0022759F" w:rsidRPr="00931441" w:rsidRDefault="0022759F" w:rsidP="00E71F60">
            <w:pPr>
              <w:pStyle w:val="a6"/>
              <w:ind w:firstLineChars="0" w:firstLine="0"/>
              <w:jc w:val="center"/>
              <w:rPr>
                <w:b/>
                <w:noProof/>
                <w:color w:val="000000" w:themeColor="text1"/>
                <w:sz w:val="24"/>
              </w:rPr>
            </w:pPr>
            <w:r w:rsidRPr="00931441">
              <w:rPr>
                <w:rFonts w:cs="宋体" w:hint="eastAsia"/>
                <w:b/>
                <w:noProof/>
                <w:color w:val="000000" w:themeColor="text1"/>
                <w:sz w:val="24"/>
              </w:rPr>
              <w:t>课程名称</w:t>
            </w:r>
          </w:p>
        </w:tc>
        <w:tc>
          <w:tcPr>
            <w:tcW w:w="709" w:type="dxa"/>
            <w:vAlign w:val="center"/>
          </w:tcPr>
          <w:p w14:paraId="471C99D7" w14:textId="77777777" w:rsidR="0022759F" w:rsidRPr="00931441" w:rsidRDefault="0022759F" w:rsidP="00E71F60">
            <w:pPr>
              <w:pStyle w:val="a6"/>
              <w:ind w:firstLineChars="0" w:firstLine="0"/>
              <w:jc w:val="center"/>
              <w:rPr>
                <w:b/>
                <w:noProof/>
                <w:color w:val="000000" w:themeColor="text1"/>
                <w:sz w:val="24"/>
              </w:rPr>
            </w:pPr>
            <w:r w:rsidRPr="00931441">
              <w:rPr>
                <w:rFonts w:cs="宋体" w:hint="eastAsia"/>
                <w:b/>
                <w:noProof/>
                <w:color w:val="000000" w:themeColor="text1"/>
                <w:sz w:val="24"/>
              </w:rPr>
              <w:t>学时</w:t>
            </w:r>
          </w:p>
        </w:tc>
        <w:tc>
          <w:tcPr>
            <w:tcW w:w="708" w:type="dxa"/>
            <w:vAlign w:val="center"/>
          </w:tcPr>
          <w:p w14:paraId="2F46B422" w14:textId="77777777" w:rsidR="0022759F" w:rsidRPr="00931441" w:rsidRDefault="0022759F" w:rsidP="00E71F60">
            <w:pPr>
              <w:pStyle w:val="a6"/>
              <w:ind w:firstLineChars="0" w:firstLine="0"/>
              <w:jc w:val="center"/>
              <w:rPr>
                <w:b/>
                <w:noProof/>
                <w:color w:val="000000" w:themeColor="text1"/>
                <w:sz w:val="24"/>
              </w:rPr>
            </w:pPr>
            <w:r w:rsidRPr="00931441">
              <w:rPr>
                <w:rFonts w:cs="宋体" w:hint="eastAsia"/>
                <w:b/>
                <w:noProof/>
                <w:color w:val="000000" w:themeColor="text1"/>
                <w:sz w:val="24"/>
              </w:rPr>
              <w:t>学分</w:t>
            </w:r>
          </w:p>
        </w:tc>
        <w:tc>
          <w:tcPr>
            <w:tcW w:w="1134" w:type="dxa"/>
            <w:vAlign w:val="center"/>
          </w:tcPr>
          <w:p w14:paraId="46794CD3" w14:textId="77777777" w:rsidR="0022759F" w:rsidRPr="00931441" w:rsidRDefault="0022759F" w:rsidP="00E71F60">
            <w:pPr>
              <w:pStyle w:val="a6"/>
              <w:ind w:rightChars="-46" w:right="-97" w:firstLineChars="0" w:firstLine="0"/>
              <w:jc w:val="center"/>
              <w:rPr>
                <w:b/>
                <w:noProof/>
                <w:color w:val="000000" w:themeColor="text1"/>
                <w:sz w:val="24"/>
              </w:rPr>
            </w:pPr>
            <w:r w:rsidRPr="00931441">
              <w:rPr>
                <w:rFonts w:cs="宋体" w:hint="eastAsia"/>
                <w:b/>
                <w:noProof/>
                <w:color w:val="000000" w:themeColor="text1"/>
                <w:sz w:val="24"/>
              </w:rPr>
              <w:t>开课学期</w:t>
            </w:r>
          </w:p>
        </w:tc>
        <w:tc>
          <w:tcPr>
            <w:tcW w:w="1134" w:type="dxa"/>
            <w:vAlign w:val="center"/>
          </w:tcPr>
          <w:p w14:paraId="368517A4" w14:textId="77777777" w:rsidR="0022759F" w:rsidRPr="00931441" w:rsidRDefault="0022759F" w:rsidP="00E71F60">
            <w:pPr>
              <w:pStyle w:val="a6"/>
              <w:ind w:firstLineChars="0" w:firstLine="0"/>
              <w:jc w:val="center"/>
              <w:rPr>
                <w:b/>
                <w:noProof/>
                <w:color w:val="000000" w:themeColor="text1"/>
                <w:sz w:val="24"/>
              </w:rPr>
            </w:pPr>
            <w:r w:rsidRPr="00931441">
              <w:rPr>
                <w:rFonts w:cs="宋体" w:hint="eastAsia"/>
                <w:b/>
                <w:noProof/>
                <w:color w:val="000000" w:themeColor="text1"/>
                <w:sz w:val="24"/>
              </w:rPr>
              <w:t>备注</w:t>
            </w:r>
          </w:p>
        </w:tc>
      </w:tr>
      <w:tr w:rsidR="0022759F" w:rsidRPr="00D04423" w14:paraId="36E8E6C6" w14:textId="77777777" w:rsidTr="00582C0F">
        <w:trPr>
          <w:trHeight w:hRule="exact" w:val="567"/>
        </w:trPr>
        <w:tc>
          <w:tcPr>
            <w:tcW w:w="1341" w:type="dxa"/>
            <w:vMerge w:val="restart"/>
            <w:vAlign w:val="center"/>
          </w:tcPr>
          <w:p w14:paraId="3C020936" w14:textId="77777777" w:rsidR="0022759F" w:rsidRPr="00931441" w:rsidRDefault="0022759F" w:rsidP="00E71F60">
            <w:pPr>
              <w:pStyle w:val="a6"/>
              <w:ind w:firstLineChars="0" w:firstLine="0"/>
              <w:jc w:val="center"/>
              <w:rPr>
                <w:rFonts w:cs="宋体"/>
                <w:noProof/>
                <w:color w:val="000000" w:themeColor="text1"/>
                <w:sz w:val="24"/>
              </w:rPr>
            </w:pPr>
            <w:r w:rsidRPr="00931441">
              <w:rPr>
                <w:rFonts w:cs="宋体" w:hint="eastAsia"/>
                <w:noProof/>
                <w:color w:val="000000" w:themeColor="text1"/>
                <w:sz w:val="24"/>
              </w:rPr>
              <w:t>数学</w:t>
            </w:r>
          </w:p>
          <w:p w14:paraId="35283A94" w14:textId="77777777" w:rsidR="0022759F" w:rsidRPr="00931441" w:rsidRDefault="0022759F" w:rsidP="00E71F60">
            <w:pPr>
              <w:pStyle w:val="a6"/>
              <w:ind w:firstLineChars="0" w:firstLine="0"/>
              <w:jc w:val="center"/>
              <w:rPr>
                <w:rFonts w:cs="宋体"/>
                <w:noProof/>
                <w:color w:val="000000" w:themeColor="text1"/>
                <w:sz w:val="24"/>
              </w:rPr>
            </w:pPr>
            <w:r w:rsidRPr="00931441">
              <w:rPr>
                <w:rFonts w:cs="宋体" w:hint="eastAsia"/>
                <w:noProof/>
                <w:color w:val="000000" w:themeColor="text1"/>
                <w:sz w:val="24"/>
              </w:rPr>
              <w:lastRenderedPageBreak/>
              <w:t>（</w:t>
            </w:r>
            <w:r w:rsidRPr="00931441">
              <w:rPr>
                <w:rFonts w:cs="宋体"/>
                <w:noProof/>
                <w:color w:val="000000" w:themeColor="text1"/>
                <w:sz w:val="24"/>
              </w:rPr>
              <w:t>B</w:t>
            </w:r>
            <w:r w:rsidRPr="00931441">
              <w:rPr>
                <w:rFonts w:cs="宋体" w:hint="eastAsia"/>
                <w:noProof/>
                <w:color w:val="000000" w:themeColor="text1"/>
                <w:sz w:val="24"/>
              </w:rPr>
              <w:t>类）</w:t>
            </w:r>
          </w:p>
        </w:tc>
        <w:tc>
          <w:tcPr>
            <w:tcW w:w="1276" w:type="dxa"/>
            <w:vAlign w:val="center"/>
          </w:tcPr>
          <w:p w14:paraId="635C1110" w14:textId="77777777" w:rsidR="0022759F" w:rsidRPr="00931441" w:rsidRDefault="0022759F" w:rsidP="00E71F60">
            <w:pPr>
              <w:rPr>
                <w:rFonts w:ascii="Times New Roman" w:hAnsi="Times New Roman" w:cs="宋体"/>
                <w:noProof/>
                <w:color w:val="000000" w:themeColor="text1"/>
                <w:sz w:val="24"/>
                <w:szCs w:val="24"/>
              </w:rPr>
            </w:pPr>
            <w:r w:rsidRPr="00931441">
              <w:rPr>
                <w:rFonts w:ascii="Times New Roman" w:hAnsi="Times New Roman" w:cs="宋体"/>
                <w:noProof/>
                <w:color w:val="000000" w:themeColor="text1"/>
                <w:sz w:val="24"/>
                <w:szCs w:val="24"/>
              </w:rPr>
              <w:lastRenderedPageBreak/>
              <w:t>MAT108</w:t>
            </w:r>
          </w:p>
        </w:tc>
        <w:tc>
          <w:tcPr>
            <w:tcW w:w="2203" w:type="dxa"/>
            <w:vAlign w:val="center"/>
          </w:tcPr>
          <w:p w14:paraId="5E076FB9" w14:textId="77777777" w:rsidR="0022759F" w:rsidRPr="00931441" w:rsidRDefault="0022759F" w:rsidP="00E71F60">
            <w:pPr>
              <w:rPr>
                <w:rFonts w:ascii="Times New Roman" w:hAnsi="Times New Roman" w:cs="宋体"/>
                <w:noProof/>
                <w:color w:val="000000" w:themeColor="text1"/>
                <w:sz w:val="24"/>
                <w:szCs w:val="24"/>
              </w:rPr>
            </w:pPr>
            <w:r w:rsidRPr="00931441">
              <w:rPr>
                <w:rFonts w:ascii="Times New Roman" w:hAnsi="Times New Roman" w:cs="宋体" w:hint="eastAsia"/>
                <w:noProof/>
                <w:color w:val="000000" w:themeColor="text1"/>
                <w:sz w:val="24"/>
                <w:szCs w:val="24"/>
              </w:rPr>
              <w:t>高等数学（一）</w:t>
            </w:r>
          </w:p>
        </w:tc>
        <w:tc>
          <w:tcPr>
            <w:tcW w:w="709" w:type="dxa"/>
            <w:vAlign w:val="center"/>
          </w:tcPr>
          <w:p w14:paraId="5E55EF09" w14:textId="77777777" w:rsidR="0022759F" w:rsidRPr="00931441" w:rsidRDefault="0022759F" w:rsidP="00E71F60">
            <w:pPr>
              <w:pStyle w:val="a6"/>
              <w:ind w:firstLineChars="0" w:firstLine="0"/>
              <w:jc w:val="center"/>
              <w:rPr>
                <w:rFonts w:cs="宋体"/>
                <w:noProof/>
                <w:color w:val="000000" w:themeColor="text1"/>
                <w:sz w:val="24"/>
              </w:rPr>
            </w:pPr>
            <w:r w:rsidRPr="00931441">
              <w:rPr>
                <w:rFonts w:cs="宋体"/>
                <w:noProof/>
                <w:color w:val="000000" w:themeColor="text1"/>
                <w:sz w:val="24"/>
              </w:rPr>
              <w:t>64</w:t>
            </w:r>
          </w:p>
        </w:tc>
        <w:tc>
          <w:tcPr>
            <w:tcW w:w="708" w:type="dxa"/>
            <w:vAlign w:val="center"/>
          </w:tcPr>
          <w:p w14:paraId="21C01C84" w14:textId="77777777" w:rsidR="0022759F" w:rsidRPr="00931441" w:rsidRDefault="0022759F" w:rsidP="00E71F60">
            <w:pPr>
              <w:pStyle w:val="a6"/>
              <w:ind w:firstLineChars="0" w:firstLine="0"/>
              <w:jc w:val="center"/>
              <w:rPr>
                <w:rFonts w:cs="宋体"/>
                <w:noProof/>
                <w:color w:val="000000" w:themeColor="text1"/>
                <w:sz w:val="24"/>
              </w:rPr>
            </w:pPr>
            <w:r w:rsidRPr="00931441">
              <w:rPr>
                <w:rFonts w:cs="宋体"/>
                <w:noProof/>
                <w:color w:val="000000" w:themeColor="text1"/>
                <w:sz w:val="24"/>
              </w:rPr>
              <w:t>4</w:t>
            </w:r>
          </w:p>
        </w:tc>
        <w:tc>
          <w:tcPr>
            <w:tcW w:w="1134" w:type="dxa"/>
            <w:vAlign w:val="center"/>
          </w:tcPr>
          <w:p w14:paraId="6212AB2C" w14:textId="77777777" w:rsidR="0022759F" w:rsidRPr="00931441" w:rsidRDefault="0022759F" w:rsidP="00E71F60">
            <w:pPr>
              <w:pStyle w:val="a6"/>
              <w:ind w:firstLineChars="0" w:firstLine="0"/>
              <w:jc w:val="center"/>
              <w:rPr>
                <w:rFonts w:cs="宋体"/>
                <w:noProof/>
                <w:color w:val="000000" w:themeColor="text1"/>
                <w:sz w:val="24"/>
              </w:rPr>
            </w:pPr>
            <w:r w:rsidRPr="00931441">
              <w:rPr>
                <w:rFonts w:cs="宋体"/>
                <w:noProof/>
                <w:color w:val="000000" w:themeColor="text1"/>
                <w:sz w:val="24"/>
              </w:rPr>
              <w:t>1</w:t>
            </w:r>
          </w:p>
        </w:tc>
        <w:tc>
          <w:tcPr>
            <w:tcW w:w="1134" w:type="dxa"/>
            <w:vAlign w:val="center"/>
          </w:tcPr>
          <w:p w14:paraId="013DB22C" w14:textId="77777777" w:rsidR="0022759F" w:rsidRPr="00931441" w:rsidRDefault="0022759F" w:rsidP="00E71F60">
            <w:pPr>
              <w:pStyle w:val="a6"/>
              <w:ind w:firstLineChars="0" w:firstLine="0"/>
              <w:jc w:val="center"/>
              <w:rPr>
                <w:rFonts w:cs="宋体"/>
                <w:noProof/>
                <w:color w:val="000000" w:themeColor="text1"/>
                <w:sz w:val="24"/>
              </w:rPr>
            </w:pPr>
            <w:r w:rsidRPr="00931441">
              <w:rPr>
                <w:rFonts w:cs="宋体" w:hint="eastAsia"/>
                <w:noProof/>
                <w:color w:val="000000" w:themeColor="text1"/>
                <w:sz w:val="24"/>
              </w:rPr>
              <w:t>必修课</w:t>
            </w:r>
          </w:p>
        </w:tc>
      </w:tr>
      <w:tr w:rsidR="0022759F" w:rsidRPr="00D04423" w14:paraId="14967244" w14:textId="77777777" w:rsidTr="00582C0F">
        <w:trPr>
          <w:trHeight w:hRule="exact" w:val="567"/>
        </w:trPr>
        <w:tc>
          <w:tcPr>
            <w:tcW w:w="1341" w:type="dxa"/>
            <w:vMerge/>
            <w:vAlign w:val="center"/>
          </w:tcPr>
          <w:p w14:paraId="1FEA1AE4" w14:textId="77777777" w:rsidR="0022759F" w:rsidRPr="00931441" w:rsidRDefault="0022759F" w:rsidP="00E71F60">
            <w:pPr>
              <w:pStyle w:val="a6"/>
              <w:ind w:firstLineChars="0" w:firstLine="0"/>
              <w:jc w:val="center"/>
              <w:rPr>
                <w:rFonts w:cs="宋体"/>
                <w:noProof/>
                <w:color w:val="000000" w:themeColor="text1"/>
                <w:sz w:val="24"/>
              </w:rPr>
            </w:pPr>
          </w:p>
        </w:tc>
        <w:tc>
          <w:tcPr>
            <w:tcW w:w="1276" w:type="dxa"/>
            <w:vAlign w:val="center"/>
          </w:tcPr>
          <w:p w14:paraId="73165D6A" w14:textId="77777777" w:rsidR="0022759F" w:rsidRPr="00931441" w:rsidRDefault="0022759F" w:rsidP="00E71F60">
            <w:pPr>
              <w:rPr>
                <w:rFonts w:ascii="Times New Roman" w:hAnsi="Times New Roman" w:cs="宋体"/>
                <w:noProof/>
                <w:color w:val="000000" w:themeColor="text1"/>
                <w:sz w:val="24"/>
                <w:szCs w:val="24"/>
              </w:rPr>
            </w:pPr>
            <w:r w:rsidRPr="00931441">
              <w:rPr>
                <w:rFonts w:ascii="Times New Roman" w:hAnsi="Times New Roman" w:cs="宋体"/>
                <w:noProof/>
                <w:color w:val="000000" w:themeColor="text1"/>
                <w:sz w:val="24"/>
                <w:szCs w:val="24"/>
              </w:rPr>
              <w:t>MAT109</w:t>
            </w:r>
          </w:p>
        </w:tc>
        <w:tc>
          <w:tcPr>
            <w:tcW w:w="2203" w:type="dxa"/>
            <w:vAlign w:val="center"/>
          </w:tcPr>
          <w:p w14:paraId="3C0A9B60" w14:textId="77777777" w:rsidR="0022759F" w:rsidRPr="00931441" w:rsidRDefault="0022759F" w:rsidP="00E71F60">
            <w:pPr>
              <w:rPr>
                <w:rFonts w:ascii="Times New Roman" w:hAnsi="Times New Roman" w:cs="宋体"/>
                <w:noProof/>
                <w:color w:val="000000" w:themeColor="text1"/>
                <w:sz w:val="24"/>
                <w:szCs w:val="24"/>
              </w:rPr>
            </w:pPr>
            <w:r w:rsidRPr="00931441">
              <w:rPr>
                <w:rFonts w:ascii="Times New Roman" w:hAnsi="Times New Roman" w:cs="宋体" w:hint="eastAsia"/>
                <w:noProof/>
                <w:color w:val="000000" w:themeColor="text1"/>
                <w:sz w:val="24"/>
                <w:szCs w:val="24"/>
              </w:rPr>
              <w:t>高等数学（二）</w:t>
            </w:r>
          </w:p>
        </w:tc>
        <w:tc>
          <w:tcPr>
            <w:tcW w:w="709" w:type="dxa"/>
            <w:vAlign w:val="center"/>
          </w:tcPr>
          <w:p w14:paraId="7DF7930E" w14:textId="77777777" w:rsidR="0022759F" w:rsidRPr="00931441" w:rsidRDefault="0022759F" w:rsidP="00E71F60">
            <w:pPr>
              <w:pStyle w:val="a6"/>
              <w:ind w:firstLineChars="0" w:firstLine="0"/>
              <w:jc w:val="center"/>
              <w:rPr>
                <w:rFonts w:cs="宋体"/>
                <w:noProof/>
                <w:color w:val="000000" w:themeColor="text1"/>
                <w:sz w:val="24"/>
              </w:rPr>
            </w:pPr>
            <w:r w:rsidRPr="00931441">
              <w:rPr>
                <w:rFonts w:cs="宋体"/>
                <w:noProof/>
                <w:color w:val="000000" w:themeColor="text1"/>
                <w:sz w:val="24"/>
              </w:rPr>
              <w:t>64</w:t>
            </w:r>
          </w:p>
        </w:tc>
        <w:tc>
          <w:tcPr>
            <w:tcW w:w="708" w:type="dxa"/>
            <w:vAlign w:val="center"/>
          </w:tcPr>
          <w:p w14:paraId="1DD1707B" w14:textId="77777777" w:rsidR="0022759F" w:rsidRPr="00931441" w:rsidRDefault="0022759F" w:rsidP="00E71F60">
            <w:pPr>
              <w:pStyle w:val="a6"/>
              <w:ind w:firstLineChars="0" w:firstLine="0"/>
              <w:jc w:val="center"/>
              <w:rPr>
                <w:rFonts w:cs="宋体"/>
                <w:noProof/>
                <w:color w:val="000000" w:themeColor="text1"/>
                <w:sz w:val="24"/>
              </w:rPr>
            </w:pPr>
            <w:r w:rsidRPr="00931441">
              <w:rPr>
                <w:rFonts w:cs="宋体"/>
                <w:noProof/>
                <w:color w:val="000000" w:themeColor="text1"/>
                <w:sz w:val="24"/>
              </w:rPr>
              <w:t>4</w:t>
            </w:r>
          </w:p>
        </w:tc>
        <w:tc>
          <w:tcPr>
            <w:tcW w:w="1134" w:type="dxa"/>
            <w:vAlign w:val="center"/>
          </w:tcPr>
          <w:p w14:paraId="06D4E3D9" w14:textId="77777777" w:rsidR="0022759F" w:rsidRPr="00931441" w:rsidRDefault="0022759F" w:rsidP="00E71F60">
            <w:pPr>
              <w:pStyle w:val="a6"/>
              <w:ind w:firstLineChars="0" w:firstLine="0"/>
              <w:jc w:val="center"/>
              <w:rPr>
                <w:rFonts w:cs="宋体"/>
                <w:noProof/>
                <w:color w:val="000000" w:themeColor="text1"/>
                <w:sz w:val="24"/>
              </w:rPr>
            </w:pPr>
            <w:r w:rsidRPr="00931441">
              <w:rPr>
                <w:rFonts w:cs="宋体"/>
                <w:noProof/>
                <w:color w:val="000000" w:themeColor="text1"/>
                <w:sz w:val="24"/>
              </w:rPr>
              <w:t>2</w:t>
            </w:r>
          </w:p>
        </w:tc>
        <w:tc>
          <w:tcPr>
            <w:tcW w:w="1134" w:type="dxa"/>
            <w:vAlign w:val="center"/>
          </w:tcPr>
          <w:p w14:paraId="3035A20C" w14:textId="77777777" w:rsidR="0022759F" w:rsidRPr="00931441" w:rsidRDefault="0022759F" w:rsidP="00E71F60">
            <w:pPr>
              <w:pStyle w:val="a6"/>
              <w:ind w:firstLineChars="0" w:firstLine="0"/>
              <w:jc w:val="center"/>
              <w:rPr>
                <w:rFonts w:cs="宋体"/>
                <w:noProof/>
                <w:color w:val="000000" w:themeColor="text1"/>
                <w:sz w:val="24"/>
              </w:rPr>
            </w:pPr>
            <w:r w:rsidRPr="00931441">
              <w:rPr>
                <w:rFonts w:cs="宋体" w:hint="eastAsia"/>
                <w:noProof/>
                <w:color w:val="000000" w:themeColor="text1"/>
                <w:sz w:val="24"/>
              </w:rPr>
              <w:t>必修课</w:t>
            </w:r>
          </w:p>
        </w:tc>
      </w:tr>
      <w:tr w:rsidR="0022759F" w:rsidRPr="00D04423" w14:paraId="6B64C64E" w14:textId="77777777" w:rsidTr="00582C0F">
        <w:trPr>
          <w:trHeight w:hRule="exact" w:val="567"/>
        </w:trPr>
        <w:tc>
          <w:tcPr>
            <w:tcW w:w="1341" w:type="dxa"/>
            <w:vMerge/>
            <w:vAlign w:val="center"/>
          </w:tcPr>
          <w:p w14:paraId="6AAA4E40" w14:textId="77777777" w:rsidR="0022759F" w:rsidRPr="00931441" w:rsidRDefault="0022759F" w:rsidP="00E71F60">
            <w:pPr>
              <w:pStyle w:val="a6"/>
              <w:ind w:firstLineChars="0" w:firstLine="0"/>
              <w:jc w:val="center"/>
              <w:rPr>
                <w:rFonts w:cs="宋体"/>
                <w:noProof/>
                <w:color w:val="000000" w:themeColor="text1"/>
                <w:sz w:val="24"/>
              </w:rPr>
            </w:pPr>
          </w:p>
        </w:tc>
        <w:tc>
          <w:tcPr>
            <w:tcW w:w="1276" w:type="dxa"/>
            <w:vAlign w:val="center"/>
          </w:tcPr>
          <w:p w14:paraId="2288EC41" w14:textId="77777777" w:rsidR="0022759F" w:rsidRPr="00931441" w:rsidRDefault="0022759F" w:rsidP="00E71F60">
            <w:pPr>
              <w:pStyle w:val="a6"/>
              <w:ind w:firstLineChars="0" w:firstLine="0"/>
              <w:rPr>
                <w:rFonts w:cs="宋体"/>
                <w:noProof/>
                <w:color w:val="000000" w:themeColor="text1"/>
                <w:sz w:val="24"/>
              </w:rPr>
            </w:pPr>
            <w:r w:rsidRPr="00931441">
              <w:rPr>
                <w:rFonts w:cs="宋体"/>
                <w:noProof/>
                <w:color w:val="000000" w:themeColor="text1"/>
                <w:sz w:val="24"/>
              </w:rPr>
              <w:t>CMP104</w:t>
            </w:r>
          </w:p>
        </w:tc>
        <w:tc>
          <w:tcPr>
            <w:tcW w:w="2203" w:type="dxa"/>
            <w:vAlign w:val="center"/>
          </w:tcPr>
          <w:p w14:paraId="79DC4EE1" w14:textId="77777777" w:rsidR="0022759F" w:rsidRPr="00931441" w:rsidRDefault="0022759F" w:rsidP="00E71F60">
            <w:pPr>
              <w:pStyle w:val="a6"/>
              <w:ind w:firstLineChars="0" w:firstLine="0"/>
              <w:rPr>
                <w:rFonts w:cs="宋体"/>
                <w:noProof/>
                <w:color w:val="000000" w:themeColor="text1"/>
                <w:sz w:val="24"/>
              </w:rPr>
            </w:pPr>
            <w:r w:rsidRPr="00931441">
              <w:rPr>
                <w:rFonts w:cs="宋体" w:hint="eastAsia"/>
                <w:noProof/>
                <w:color w:val="000000" w:themeColor="text1"/>
                <w:sz w:val="24"/>
              </w:rPr>
              <w:t>线性代数</w:t>
            </w:r>
          </w:p>
        </w:tc>
        <w:tc>
          <w:tcPr>
            <w:tcW w:w="709" w:type="dxa"/>
            <w:vAlign w:val="center"/>
          </w:tcPr>
          <w:p w14:paraId="13CB02B4" w14:textId="77777777" w:rsidR="0022759F" w:rsidRPr="00931441" w:rsidRDefault="0022759F" w:rsidP="00E71F60">
            <w:pPr>
              <w:pStyle w:val="a6"/>
              <w:ind w:firstLineChars="0" w:firstLine="0"/>
              <w:jc w:val="center"/>
              <w:rPr>
                <w:rFonts w:cs="宋体"/>
                <w:noProof/>
                <w:color w:val="000000" w:themeColor="text1"/>
                <w:sz w:val="24"/>
              </w:rPr>
            </w:pPr>
            <w:r w:rsidRPr="00931441">
              <w:rPr>
                <w:rFonts w:cs="宋体"/>
                <w:noProof/>
                <w:color w:val="000000" w:themeColor="text1"/>
                <w:sz w:val="24"/>
              </w:rPr>
              <w:t>64</w:t>
            </w:r>
          </w:p>
        </w:tc>
        <w:tc>
          <w:tcPr>
            <w:tcW w:w="708" w:type="dxa"/>
            <w:vAlign w:val="center"/>
          </w:tcPr>
          <w:p w14:paraId="6E337BB2" w14:textId="77777777" w:rsidR="0022759F" w:rsidRPr="00931441" w:rsidRDefault="0022759F" w:rsidP="00E71F60">
            <w:pPr>
              <w:pStyle w:val="a6"/>
              <w:ind w:firstLineChars="0" w:firstLine="0"/>
              <w:jc w:val="center"/>
              <w:rPr>
                <w:rFonts w:cs="宋体"/>
                <w:noProof/>
                <w:color w:val="000000" w:themeColor="text1"/>
                <w:sz w:val="24"/>
              </w:rPr>
            </w:pPr>
            <w:r w:rsidRPr="00931441">
              <w:rPr>
                <w:rFonts w:cs="宋体"/>
                <w:noProof/>
                <w:color w:val="000000" w:themeColor="text1"/>
                <w:sz w:val="24"/>
              </w:rPr>
              <w:t>4</w:t>
            </w:r>
          </w:p>
        </w:tc>
        <w:tc>
          <w:tcPr>
            <w:tcW w:w="1134" w:type="dxa"/>
            <w:vAlign w:val="center"/>
          </w:tcPr>
          <w:p w14:paraId="481D405E" w14:textId="77777777" w:rsidR="0022759F" w:rsidRPr="00931441" w:rsidRDefault="0022759F" w:rsidP="00E71F60">
            <w:pPr>
              <w:pStyle w:val="a6"/>
              <w:ind w:firstLineChars="0" w:firstLine="0"/>
              <w:jc w:val="center"/>
              <w:rPr>
                <w:rFonts w:cs="宋体"/>
                <w:noProof/>
                <w:color w:val="000000" w:themeColor="text1"/>
                <w:sz w:val="24"/>
              </w:rPr>
            </w:pPr>
            <w:r w:rsidRPr="00931441">
              <w:rPr>
                <w:rFonts w:cs="宋体"/>
                <w:noProof/>
                <w:color w:val="000000" w:themeColor="text1"/>
                <w:sz w:val="24"/>
              </w:rPr>
              <w:t>2</w:t>
            </w:r>
          </w:p>
        </w:tc>
        <w:tc>
          <w:tcPr>
            <w:tcW w:w="1134" w:type="dxa"/>
            <w:vAlign w:val="center"/>
          </w:tcPr>
          <w:p w14:paraId="253B34C9" w14:textId="77777777" w:rsidR="0022759F" w:rsidRPr="00931441" w:rsidRDefault="0022759F" w:rsidP="00E71F60">
            <w:pPr>
              <w:pStyle w:val="a6"/>
              <w:ind w:firstLineChars="0" w:firstLine="0"/>
              <w:jc w:val="center"/>
              <w:rPr>
                <w:rFonts w:cs="宋体"/>
                <w:noProof/>
                <w:color w:val="000000" w:themeColor="text1"/>
                <w:sz w:val="24"/>
              </w:rPr>
            </w:pPr>
            <w:r w:rsidRPr="00931441">
              <w:rPr>
                <w:rFonts w:cs="宋体" w:hint="eastAsia"/>
                <w:noProof/>
                <w:color w:val="000000" w:themeColor="text1"/>
                <w:sz w:val="24"/>
              </w:rPr>
              <w:t>必修课</w:t>
            </w:r>
          </w:p>
        </w:tc>
      </w:tr>
      <w:tr w:rsidR="0022759F" w:rsidRPr="00D04423" w14:paraId="5529D9CA" w14:textId="77777777" w:rsidTr="00582C0F">
        <w:trPr>
          <w:trHeight w:hRule="exact" w:val="567"/>
        </w:trPr>
        <w:tc>
          <w:tcPr>
            <w:tcW w:w="1341" w:type="dxa"/>
            <w:vMerge/>
            <w:vAlign w:val="center"/>
          </w:tcPr>
          <w:p w14:paraId="14187C86" w14:textId="77777777" w:rsidR="0022759F" w:rsidRPr="00931441" w:rsidRDefault="0022759F" w:rsidP="00E71F60">
            <w:pPr>
              <w:pStyle w:val="a6"/>
              <w:ind w:firstLineChars="0" w:firstLine="0"/>
              <w:jc w:val="center"/>
              <w:rPr>
                <w:rFonts w:cs="宋体"/>
                <w:noProof/>
                <w:color w:val="000000" w:themeColor="text1"/>
                <w:sz w:val="24"/>
              </w:rPr>
            </w:pPr>
          </w:p>
        </w:tc>
        <w:tc>
          <w:tcPr>
            <w:tcW w:w="1276" w:type="dxa"/>
            <w:vAlign w:val="center"/>
          </w:tcPr>
          <w:p w14:paraId="0A6DE099" w14:textId="77777777" w:rsidR="0022759F" w:rsidRPr="00931441" w:rsidRDefault="0022759F" w:rsidP="00E71F60">
            <w:pPr>
              <w:pStyle w:val="a6"/>
              <w:ind w:firstLineChars="0" w:firstLine="0"/>
              <w:rPr>
                <w:rFonts w:cs="宋体"/>
                <w:noProof/>
                <w:color w:val="000000" w:themeColor="text1"/>
                <w:sz w:val="24"/>
              </w:rPr>
            </w:pPr>
            <w:r w:rsidRPr="00931441">
              <w:rPr>
                <w:rFonts w:cs="宋体"/>
                <w:noProof/>
                <w:color w:val="000000" w:themeColor="text1"/>
                <w:sz w:val="24"/>
              </w:rPr>
              <w:t>CMP206</w:t>
            </w:r>
          </w:p>
        </w:tc>
        <w:tc>
          <w:tcPr>
            <w:tcW w:w="2203" w:type="dxa"/>
            <w:vAlign w:val="center"/>
          </w:tcPr>
          <w:p w14:paraId="344DFEBC" w14:textId="77777777" w:rsidR="0022759F" w:rsidRPr="00931441" w:rsidRDefault="0022759F" w:rsidP="00E71F60">
            <w:pPr>
              <w:pStyle w:val="a6"/>
              <w:ind w:firstLineChars="0" w:firstLine="0"/>
              <w:rPr>
                <w:rFonts w:cs="宋体"/>
                <w:noProof/>
                <w:color w:val="000000" w:themeColor="text1"/>
                <w:sz w:val="24"/>
              </w:rPr>
            </w:pPr>
            <w:r w:rsidRPr="00931441">
              <w:rPr>
                <w:rFonts w:cs="宋体" w:hint="eastAsia"/>
                <w:noProof/>
                <w:color w:val="000000" w:themeColor="text1"/>
                <w:sz w:val="24"/>
              </w:rPr>
              <w:t>概</w:t>
            </w:r>
            <w:r w:rsidR="00675B8B" w:rsidRPr="00931441">
              <w:rPr>
                <w:rFonts w:cs="宋体" w:hint="eastAsia"/>
                <w:noProof/>
                <w:color w:val="000000" w:themeColor="text1"/>
                <w:sz w:val="24"/>
              </w:rPr>
              <w:t>率</w:t>
            </w:r>
            <w:r w:rsidRPr="00931441">
              <w:rPr>
                <w:rFonts w:cs="宋体" w:hint="eastAsia"/>
                <w:noProof/>
                <w:color w:val="000000" w:themeColor="text1"/>
                <w:sz w:val="24"/>
              </w:rPr>
              <w:t>论与数理统计</w:t>
            </w:r>
          </w:p>
        </w:tc>
        <w:tc>
          <w:tcPr>
            <w:tcW w:w="709" w:type="dxa"/>
            <w:vAlign w:val="center"/>
          </w:tcPr>
          <w:p w14:paraId="2F325222" w14:textId="77777777" w:rsidR="0022759F" w:rsidRPr="00931441" w:rsidRDefault="0022759F" w:rsidP="00E71F60">
            <w:pPr>
              <w:pStyle w:val="a6"/>
              <w:ind w:firstLineChars="0" w:firstLine="0"/>
              <w:jc w:val="center"/>
              <w:rPr>
                <w:rFonts w:cs="宋体"/>
                <w:noProof/>
                <w:color w:val="000000" w:themeColor="text1"/>
                <w:sz w:val="24"/>
              </w:rPr>
            </w:pPr>
            <w:r w:rsidRPr="00931441">
              <w:rPr>
                <w:rFonts w:cs="宋体"/>
                <w:noProof/>
                <w:color w:val="000000" w:themeColor="text1"/>
                <w:sz w:val="24"/>
              </w:rPr>
              <w:t>64</w:t>
            </w:r>
          </w:p>
        </w:tc>
        <w:tc>
          <w:tcPr>
            <w:tcW w:w="708" w:type="dxa"/>
            <w:vAlign w:val="center"/>
          </w:tcPr>
          <w:p w14:paraId="3885A20B" w14:textId="77777777" w:rsidR="0022759F" w:rsidRPr="00931441" w:rsidRDefault="0022759F" w:rsidP="00E71F60">
            <w:pPr>
              <w:pStyle w:val="a6"/>
              <w:ind w:firstLineChars="0" w:firstLine="0"/>
              <w:jc w:val="center"/>
              <w:rPr>
                <w:rFonts w:cs="宋体"/>
                <w:noProof/>
                <w:color w:val="000000" w:themeColor="text1"/>
                <w:sz w:val="24"/>
              </w:rPr>
            </w:pPr>
            <w:r w:rsidRPr="00931441">
              <w:rPr>
                <w:rFonts w:cs="宋体"/>
                <w:noProof/>
                <w:color w:val="000000" w:themeColor="text1"/>
                <w:sz w:val="24"/>
              </w:rPr>
              <w:t>4</w:t>
            </w:r>
          </w:p>
        </w:tc>
        <w:tc>
          <w:tcPr>
            <w:tcW w:w="1134" w:type="dxa"/>
            <w:vAlign w:val="center"/>
          </w:tcPr>
          <w:p w14:paraId="79A6429B" w14:textId="77777777" w:rsidR="0022759F" w:rsidRPr="00931441" w:rsidRDefault="0022759F" w:rsidP="00E71F60">
            <w:pPr>
              <w:pStyle w:val="a6"/>
              <w:ind w:firstLineChars="0" w:firstLine="0"/>
              <w:jc w:val="center"/>
              <w:rPr>
                <w:rFonts w:cs="宋体"/>
                <w:noProof/>
                <w:color w:val="000000" w:themeColor="text1"/>
                <w:sz w:val="24"/>
              </w:rPr>
            </w:pPr>
            <w:r w:rsidRPr="00931441">
              <w:rPr>
                <w:rFonts w:cs="宋体"/>
                <w:noProof/>
                <w:color w:val="000000" w:themeColor="text1"/>
                <w:sz w:val="24"/>
              </w:rPr>
              <w:t>3</w:t>
            </w:r>
          </w:p>
        </w:tc>
        <w:tc>
          <w:tcPr>
            <w:tcW w:w="1134" w:type="dxa"/>
            <w:vAlign w:val="center"/>
          </w:tcPr>
          <w:p w14:paraId="7A562080" w14:textId="77777777" w:rsidR="0022759F" w:rsidRPr="00931441" w:rsidRDefault="0022759F" w:rsidP="00E71F60">
            <w:pPr>
              <w:pStyle w:val="a6"/>
              <w:ind w:firstLineChars="0" w:firstLine="0"/>
              <w:jc w:val="center"/>
              <w:rPr>
                <w:rFonts w:cs="宋体"/>
                <w:noProof/>
                <w:color w:val="000000" w:themeColor="text1"/>
                <w:sz w:val="24"/>
              </w:rPr>
            </w:pPr>
            <w:r w:rsidRPr="00931441">
              <w:rPr>
                <w:rFonts w:cs="宋体" w:hint="eastAsia"/>
                <w:noProof/>
                <w:color w:val="000000" w:themeColor="text1"/>
                <w:sz w:val="24"/>
              </w:rPr>
              <w:t>必修课</w:t>
            </w:r>
          </w:p>
        </w:tc>
      </w:tr>
      <w:tr w:rsidR="00DA4513" w:rsidRPr="00D04423" w14:paraId="4D1BEA5F" w14:textId="77777777" w:rsidTr="00582C0F">
        <w:trPr>
          <w:trHeight w:hRule="exact" w:val="567"/>
        </w:trPr>
        <w:tc>
          <w:tcPr>
            <w:tcW w:w="1341" w:type="dxa"/>
            <w:vMerge w:val="restart"/>
            <w:vAlign w:val="center"/>
          </w:tcPr>
          <w:p w14:paraId="41950DFF" w14:textId="77777777" w:rsidR="00DA4513" w:rsidRPr="00931441" w:rsidRDefault="00DA4513" w:rsidP="00E71F60">
            <w:pPr>
              <w:pStyle w:val="a6"/>
              <w:ind w:firstLineChars="0" w:firstLine="0"/>
              <w:jc w:val="center"/>
              <w:rPr>
                <w:rFonts w:cs="宋体"/>
                <w:noProof/>
                <w:color w:val="000000" w:themeColor="text1"/>
                <w:sz w:val="24"/>
              </w:rPr>
            </w:pPr>
            <w:r w:rsidRPr="00931441">
              <w:rPr>
                <w:rFonts w:cs="宋体" w:hint="eastAsia"/>
                <w:noProof/>
                <w:color w:val="000000" w:themeColor="text1"/>
                <w:sz w:val="24"/>
              </w:rPr>
              <w:t>经管法</w:t>
            </w:r>
          </w:p>
        </w:tc>
        <w:tc>
          <w:tcPr>
            <w:tcW w:w="1276" w:type="dxa"/>
            <w:vAlign w:val="center"/>
          </w:tcPr>
          <w:p w14:paraId="0E46D3E5" w14:textId="77777777" w:rsidR="00DA4513" w:rsidRPr="00931441" w:rsidRDefault="00DA4513" w:rsidP="00E71F60">
            <w:pPr>
              <w:jc w:val="left"/>
              <w:rPr>
                <w:rFonts w:ascii="Times New Roman" w:hAnsi="Times New Roman" w:cs="宋体"/>
                <w:noProof/>
                <w:color w:val="000000" w:themeColor="text1"/>
                <w:sz w:val="24"/>
                <w:szCs w:val="24"/>
              </w:rPr>
            </w:pPr>
            <w:r w:rsidRPr="00931441">
              <w:rPr>
                <w:rFonts w:ascii="Times New Roman" w:hAnsi="Times New Roman" w:cs="宋体"/>
                <w:noProof/>
                <w:color w:val="000000" w:themeColor="text1"/>
                <w:sz w:val="24"/>
                <w:szCs w:val="24"/>
              </w:rPr>
              <w:t>ECON108</w:t>
            </w:r>
          </w:p>
        </w:tc>
        <w:tc>
          <w:tcPr>
            <w:tcW w:w="2203" w:type="dxa"/>
            <w:vAlign w:val="center"/>
          </w:tcPr>
          <w:p w14:paraId="4E3BAD04" w14:textId="77777777" w:rsidR="00DA4513" w:rsidRPr="00931441" w:rsidRDefault="00DA4513" w:rsidP="00E71F60">
            <w:pPr>
              <w:rPr>
                <w:rFonts w:ascii="Times New Roman" w:hAnsi="Times New Roman" w:cs="宋体"/>
                <w:noProof/>
                <w:color w:val="000000" w:themeColor="text1"/>
                <w:sz w:val="24"/>
                <w:szCs w:val="24"/>
              </w:rPr>
            </w:pPr>
            <w:r w:rsidRPr="00931441">
              <w:rPr>
                <w:rFonts w:ascii="Times New Roman" w:hAnsi="Times New Roman" w:cs="宋体" w:hint="eastAsia"/>
                <w:noProof/>
                <w:color w:val="000000" w:themeColor="text1"/>
                <w:sz w:val="24"/>
                <w:szCs w:val="24"/>
              </w:rPr>
              <w:t>经济学导论</w:t>
            </w:r>
          </w:p>
        </w:tc>
        <w:tc>
          <w:tcPr>
            <w:tcW w:w="709" w:type="dxa"/>
            <w:vAlign w:val="center"/>
          </w:tcPr>
          <w:p w14:paraId="62694E77" w14:textId="77777777" w:rsidR="00DA4513" w:rsidRPr="00931441" w:rsidRDefault="00DA4513" w:rsidP="00E71F60">
            <w:pPr>
              <w:jc w:val="center"/>
              <w:rPr>
                <w:rFonts w:ascii="Times New Roman" w:hAnsi="Times New Roman" w:cs="宋体"/>
                <w:noProof/>
                <w:color w:val="000000" w:themeColor="text1"/>
                <w:sz w:val="24"/>
                <w:szCs w:val="24"/>
              </w:rPr>
            </w:pPr>
            <w:r w:rsidRPr="00931441">
              <w:rPr>
                <w:rFonts w:ascii="Times New Roman" w:hAnsi="Times New Roman" w:cs="宋体"/>
                <w:noProof/>
                <w:color w:val="000000" w:themeColor="text1"/>
                <w:sz w:val="24"/>
                <w:szCs w:val="24"/>
              </w:rPr>
              <w:t>32</w:t>
            </w:r>
          </w:p>
        </w:tc>
        <w:tc>
          <w:tcPr>
            <w:tcW w:w="708" w:type="dxa"/>
            <w:vAlign w:val="center"/>
          </w:tcPr>
          <w:p w14:paraId="7CF4072A" w14:textId="77777777" w:rsidR="00DA4513" w:rsidRPr="00931441" w:rsidRDefault="00DA4513" w:rsidP="00E71F60">
            <w:pPr>
              <w:jc w:val="center"/>
              <w:rPr>
                <w:rFonts w:ascii="Times New Roman" w:hAnsi="Times New Roman" w:cs="宋体"/>
                <w:noProof/>
                <w:color w:val="000000" w:themeColor="text1"/>
                <w:sz w:val="24"/>
                <w:szCs w:val="24"/>
              </w:rPr>
            </w:pPr>
            <w:r w:rsidRPr="00931441">
              <w:rPr>
                <w:rFonts w:ascii="Times New Roman" w:hAnsi="Times New Roman" w:cs="宋体"/>
                <w:noProof/>
                <w:color w:val="000000" w:themeColor="text1"/>
                <w:sz w:val="24"/>
                <w:szCs w:val="24"/>
              </w:rPr>
              <w:t>2</w:t>
            </w:r>
          </w:p>
        </w:tc>
        <w:tc>
          <w:tcPr>
            <w:tcW w:w="1134" w:type="dxa"/>
            <w:vAlign w:val="center"/>
          </w:tcPr>
          <w:p w14:paraId="38C3D197" w14:textId="77777777" w:rsidR="00DA4513" w:rsidRPr="00931441" w:rsidRDefault="00DA4513" w:rsidP="00E71F60">
            <w:pPr>
              <w:pStyle w:val="a6"/>
              <w:ind w:firstLineChars="0" w:firstLine="0"/>
              <w:jc w:val="center"/>
              <w:rPr>
                <w:rFonts w:cs="宋体"/>
                <w:noProof/>
                <w:color w:val="000000" w:themeColor="text1"/>
                <w:sz w:val="24"/>
              </w:rPr>
            </w:pPr>
            <w:r w:rsidRPr="00931441">
              <w:rPr>
                <w:rFonts w:cs="宋体"/>
                <w:noProof/>
                <w:color w:val="000000" w:themeColor="text1"/>
                <w:sz w:val="24"/>
              </w:rPr>
              <w:t>1</w:t>
            </w:r>
          </w:p>
        </w:tc>
        <w:tc>
          <w:tcPr>
            <w:tcW w:w="1134" w:type="dxa"/>
            <w:vAlign w:val="center"/>
          </w:tcPr>
          <w:p w14:paraId="4B4C6718" w14:textId="77777777" w:rsidR="00DA4513" w:rsidRPr="00931441" w:rsidRDefault="00DA4513" w:rsidP="00E71F60">
            <w:pPr>
              <w:jc w:val="center"/>
              <w:rPr>
                <w:rFonts w:ascii="Times New Roman" w:hAnsi="Times New Roman" w:cs="宋体"/>
                <w:noProof/>
                <w:color w:val="000000" w:themeColor="text1"/>
                <w:sz w:val="24"/>
                <w:szCs w:val="24"/>
              </w:rPr>
            </w:pPr>
            <w:r w:rsidRPr="00931441">
              <w:rPr>
                <w:rFonts w:ascii="Times New Roman" w:hAnsi="Times New Roman" w:cs="宋体" w:hint="eastAsia"/>
                <w:noProof/>
                <w:color w:val="000000" w:themeColor="text1"/>
                <w:sz w:val="24"/>
                <w:szCs w:val="24"/>
              </w:rPr>
              <w:t>必修课</w:t>
            </w:r>
          </w:p>
        </w:tc>
      </w:tr>
      <w:tr w:rsidR="00DA4513" w:rsidRPr="00D04423" w14:paraId="0D4642CA" w14:textId="77777777" w:rsidTr="00582C0F">
        <w:trPr>
          <w:trHeight w:hRule="exact" w:val="567"/>
        </w:trPr>
        <w:tc>
          <w:tcPr>
            <w:tcW w:w="1341" w:type="dxa"/>
            <w:vMerge/>
            <w:vAlign w:val="center"/>
          </w:tcPr>
          <w:p w14:paraId="42FB1282" w14:textId="77777777" w:rsidR="00DA4513" w:rsidRPr="00931441" w:rsidRDefault="00DA4513" w:rsidP="00E71F60">
            <w:pPr>
              <w:pStyle w:val="a6"/>
              <w:ind w:firstLineChars="0" w:firstLine="0"/>
              <w:jc w:val="center"/>
              <w:rPr>
                <w:rFonts w:cs="宋体"/>
                <w:noProof/>
                <w:color w:val="000000" w:themeColor="text1"/>
                <w:sz w:val="24"/>
              </w:rPr>
            </w:pPr>
          </w:p>
        </w:tc>
        <w:tc>
          <w:tcPr>
            <w:tcW w:w="1276" w:type="dxa"/>
            <w:vAlign w:val="center"/>
          </w:tcPr>
          <w:p w14:paraId="3501D075" w14:textId="77777777" w:rsidR="00DA4513" w:rsidRPr="00931441" w:rsidRDefault="00DA4513" w:rsidP="00E71F60">
            <w:pPr>
              <w:jc w:val="left"/>
              <w:rPr>
                <w:rFonts w:ascii="Times New Roman" w:hAnsi="Times New Roman" w:cs="宋体"/>
                <w:noProof/>
                <w:color w:val="000000" w:themeColor="text1"/>
                <w:sz w:val="24"/>
                <w:szCs w:val="24"/>
              </w:rPr>
            </w:pPr>
            <w:r w:rsidRPr="00931441">
              <w:rPr>
                <w:rFonts w:ascii="Times New Roman" w:hAnsi="Times New Roman" w:cs="宋体"/>
                <w:noProof/>
                <w:color w:val="000000" w:themeColor="text1"/>
                <w:sz w:val="24"/>
                <w:szCs w:val="24"/>
              </w:rPr>
              <w:t>020522B</w:t>
            </w:r>
          </w:p>
        </w:tc>
        <w:tc>
          <w:tcPr>
            <w:tcW w:w="2203" w:type="dxa"/>
            <w:vAlign w:val="center"/>
          </w:tcPr>
          <w:p w14:paraId="21A6DA11" w14:textId="5F1F63DF" w:rsidR="00DA4513" w:rsidRPr="00931441" w:rsidRDefault="00DA4513" w:rsidP="00E71F60">
            <w:pPr>
              <w:rPr>
                <w:rFonts w:ascii="Times New Roman" w:hAnsi="Times New Roman" w:cs="宋体"/>
                <w:noProof/>
                <w:color w:val="000000" w:themeColor="text1"/>
                <w:sz w:val="24"/>
                <w:szCs w:val="24"/>
              </w:rPr>
            </w:pPr>
            <w:r w:rsidRPr="00931441">
              <w:rPr>
                <w:rFonts w:ascii="Times New Roman" w:hAnsi="Times New Roman" w:cs="宋体" w:hint="eastAsia"/>
                <w:noProof/>
                <w:color w:val="000000" w:themeColor="text1"/>
                <w:sz w:val="24"/>
                <w:szCs w:val="24"/>
              </w:rPr>
              <w:t>电子商务</w:t>
            </w:r>
          </w:p>
        </w:tc>
        <w:tc>
          <w:tcPr>
            <w:tcW w:w="709" w:type="dxa"/>
            <w:vAlign w:val="center"/>
          </w:tcPr>
          <w:p w14:paraId="1908958B" w14:textId="77777777" w:rsidR="00DA4513" w:rsidRPr="00931441" w:rsidRDefault="00DA4513" w:rsidP="00E71F60">
            <w:pPr>
              <w:jc w:val="center"/>
              <w:rPr>
                <w:rFonts w:ascii="Times New Roman" w:hAnsi="Times New Roman" w:cs="宋体"/>
                <w:noProof/>
                <w:color w:val="000000" w:themeColor="text1"/>
                <w:sz w:val="24"/>
                <w:szCs w:val="24"/>
              </w:rPr>
            </w:pPr>
            <w:r w:rsidRPr="00931441">
              <w:rPr>
                <w:rFonts w:ascii="Times New Roman" w:hAnsi="Times New Roman" w:cs="宋体"/>
                <w:noProof/>
                <w:color w:val="000000" w:themeColor="text1"/>
                <w:sz w:val="24"/>
                <w:szCs w:val="24"/>
              </w:rPr>
              <w:t>32</w:t>
            </w:r>
          </w:p>
        </w:tc>
        <w:tc>
          <w:tcPr>
            <w:tcW w:w="708" w:type="dxa"/>
            <w:vAlign w:val="center"/>
          </w:tcPr>
          <w:p w14:paraId="795DC764" w14:textId="77777777" w:rsidR="00DA4513" w:rsidRPr="00931441" w:rsidRDefault="00DA4513" w:rsidP="00E71F60">
            <w:pPr>
              <w:jc w:val="center"/>
              <w:rPr>
                <w:rFonts w:ascii="Times New Roman" w:hAnsi="Times New Roman" w:cs="宋体"/>
                <w:noProof/>
                <w:color w:val="000000" w:themeColor="text1"/>
                <w:sz w:val="24"/>
                <w:szCs w:val="24"/>
              </w:rPr>
            </w:pPr>
            <w:r w:rsidRPr="00931441">
              <w:rPr>
                <w:rFonts w:ascii="Times New Roman" w:hAnsi="Times New Roman" w:cs="宋体"/>
                <w:noProof/>
                <w:color w:val="000000" w:themeColor="text1"/>
                <w:sz w:val="24"/>
                <w:szCs w:val="24"/>
              </w:rPr>
              <w:t>2</w:t>
            </w:r>
          </w:p>
        </w:tc>
        <w:tc>
          <w:tcPr>
            <w:tcW w:w="1134" w:type="dxa"/>
            <w:vAlign w:val="center"/>
          </w:tcPr>
          <w:p w14:paraId="1DB735A0" w14:textId="77777777" w:rsidR="00DA4513" w:rsidRPr="00931441" w:rsidRDefault="00DA4513" w:rsidP="00E71F60">
            <w:pPr>
              <w:pStyle w:val="a6"/>
              <w:ind w:firstLineChars="0" w:firstLine="0"/>
              <w:jc w:val="center"/>
              <w:rPr>
                <w:rFonts w:cs="宋体"/>
                <w:noProof/>
                <w:color w:val="000000" w:themeColor="text1"/>
                <w:sz w:val="24"/>
              </w:rPr>
            </w:pPr>
            <w:r w:rsidRPr="00931441">
              <w:rPr>
                <w:rFonts w:cs="宋体"/>
                <w:noProof/>
                <w:color w:val="000000" w:themeColor="text1"/>
                <w:sz w:val="24"/>
              </w:rPr>
              <w:t>5</w:t>
            </w:r>
          </w:p>
        </w:tc>
        <w:tc>
          <w:tcPr>
            <w:tcW w:w="1134" w:type="dxa"/>
            <w:vAlign w:val="center"/>
          </w:tcPr>
          <w:p w14:paraId="1890FCFD" w14:textId="77777777" w:rsidR="00DA4513" w:rsidRPr="00931441" w:rsidRDefault="00DA4513" w:rsidP="00E71F60">
            <w:pPr>
              <w:jc w:val="center"/>
              <w:rPr>
                <w:rFonts w:ascii="Times New Roman" w:hAnsi="Times New Roman" w:cs="宋体"/>
                <w:noProof/>
                <w:color w:val="000000" w:themeColor="text1"/>
                <w:sz w:val="24"/>
                <w:szCs w:val="24"/>
              </w:rPr>
            </w:pPr>
            <w:r w:rsidRPr="00931441">
              <w:rPr>
                <w:rFonts w:ascii="Times New Roman" w:hAnsi="Times New Roman" w:cs="宋体" w:hint="eastAsia"/>
                <w:noProof/>
                <w:color w:val="000000" w:themeColor="text1"/>
                <w:sz w:val="24"/>
                <w:szCs w:val="24"/>
              </w:rPr>
              <w:t>必修课</w:t>
            </w:r>
          </w:p>
        </w:tc>
      </w:tr>
      <w:tr w:rsidR="00DA4513" w:rsidRPr="00DA4513" w14:paraId="049329CA" w14:textId="77777777" w:rsidTr="00DA4513">
        <w:trPr>
          <w:trHeight w:hRule="exact" w:val="567"/>
        </w:trPr>
        <w:tc>
          <w:tcPr>
            <w:tcW w:w="1341" w:type="dxa"/>
            <w:vMerge/>
            <w:vAlign w:val="center"/>
          </w:tcPr>
          <w:p w14:paraId="561C0AEC" w14:textId="77777777" w:rsidR="00DA4513" w:rsidRPr="00931441" w:rsidRDefault="00DA4513" w:rsidP="00DA4513">
            <w:pPr>
              <w:pStyle w:val="a6"/>
              <w:ind w:firstLineChars="0" w:firstLine="0"/>
              <w:jc w:val="center"/>
              <w:rPr>
                <w:rFonts w:cs="宋体"/>
                <w:noProof/>
                <w:color w:val="000000" w:themeColor="text1"/>
                <w:sz w:val="24"/>
              </w:rPr>
            </w:pPr>
          </w:p>
        </w:tc>
        <w:tc>
          <w:tcPr>
            <w:tcW w:w="1276" w:type="dxa"/>
            <w:vAlign w:val="center"/>
          </w:tcPr>
          <w:p w14:paraId="0CDBEA10" w14:textId="2FC9C632" w:rsidR="00DA4513" w:rsidRPr="00931441" w:rsidRDefault="00DA4513" w:rsidP="00EA2FFE">
            <w:pPr>
              <w:jc w:val="center"/>
              <w:rPr>
                <w:rFonts w:ascii="Times New Roman" w:hAnsi="Times New Roman" w:cs="宋体"/>
                <w:noProof/>
                <w:color w:val="000000" w:themeColor="text1"/>
                <w:sz w:val="24"/>
                <w:szCs w:val="24"/>
              </w:rPr>
            </w:pPr>
            <w:r w:rsidRPr="00EA2FFE">
              <w:rPr>
                <w:rFonts w:ascii="Times New Roman" w:hAnsi="Times New Roman" w:cs="宋体"/>
                <w:noProof/>
                <w:color w:val="000000" w:themeColor="text1"/>
                <w:sz w:val="24"/>
                <w:szCs w:val="24"/>
              </w:rPr>
              <w:t>070033B</w:t>
            </w:r>
          </w:p>
        </w:tc>
        <w:tc>
          <w:tcPr>
            <w:tcW w:w="2203" w:type="dxa"/>
            <w:vAlign w:val="center"/>
          </w:tcPr>
          <w:p w14:paraId="6BAF119F" w14:textId="6AC53597" w:rsidR="00DA4513" w:rsidRPr="00931441" w:rsidRDefault="00DA4513" w:rsidP="00EA2FFE">
            <w:pPr>
              <w:jc w:val="left"/>
              <w:rPr>
                <w:rFonts w:ascii="Times New Roman" w:hAnsi="Times New Roman" w:cs="宋体"/>
                <w:noProof/>
                <w:color w:val="000000" w:themeColor="text1"/>
                <w:sz w:val="24"/>
                <w:szCs w:val="24"/>
              </w:rPr>
            </w:pPr>
            <w:r w:rsidRPr="00EA2FFE">
              <w:rPr>
                <w:rFonts w:ascii="Times New Roman" w:hAnsi="Times New Roman" w:cs="宋体" w:hint="eastAsia"/>
                <w:noProof/>
                <w:color w:val="000000" w:themeColor="text1"/>
                <w:sz w:val="24"/>
                <w:szCs w:val="24"/>
              </w:rPr>
              <w:t>数据库应用</w:t>
            </w:r>
          </w:p>
        </w:tc>
        <w:tc>
          <w:tcPr>
            <w:tcW w:w="709" w:type="dxa"/>
            <w:vAlign w:val="center"/>
          </w:tcPr>
          <w:p w14:paraId="3643E83D" w14:textId="2AA5E25C" w:rsidR="00DA4513" w:rsidRPr="00931441" w:rsidRDefault="00DA4513">
            <w:pPr>
              <w:jc w:val="center"/>
              <w:rPr>
                <w:rFonts w:ascii="Times New Roman" w:hAnsi="Times New Roman" w:cs="宋体"/>
                <w:noProof/>
                <w:color w:val="000000" w:themeColor="text1"/>
                <w:sz w:val="24"/>
                <w:szCs w:val="24"/>
              </w:rPr>
            </w:pPr>
            <w:r w:rsidRPr="00EA2FFE">
              <w:rPr>
                <w:rFonts w:ascii="Times New Roman" w:hAnsi="Times New Roman" w:cs="宋体"/>
                <w:noProof/>
                <w:color w:val="000000" w:themeColor="text1"/>
                <w:sz w:val="24"/>
                <w:szCs w:val="24"/>
              </w:rPr>
              <w:t>48</w:t>
            </w:r>
          </w:p>
        </w:tc>
        <w:tc>
          <w:tcPr>
            <w:tcW w:w="708" w:type="dxa"/>
            <w:vAlign w:val="center"/>
          </w:tcPr>
          <w:p w14:paraId="66314027" w14:textId="38E9AAAE" w:rsidR="00DA4513" w:rsidRPr="00931441" w:rsidRDefault="00DA4513">
            <w:pPr>
              <w:jc w:val="center"/>
              <w:rPr>
                <w:rFonts w:ascii="Times New Roman" w:hAnsi="Times New Roman" w:cs="宋体"/>
                <w:noProof/>
                <w:color w:val="000000" w:themeColor="text1"/>
                <w:sz w:val="24"/>
                <w:szCs w:val="24"/>
              </w:rPr>
            </w:pPr>
            <w:r w:rsidRPr="00EA2FFE">
              <w:rPr>
                <w:rFonts w:ascii="Times New Roman" w:hAnsi="Times New Roman" w:cs="宋体"/>
                <w:noProof/>
                <w:color w:val="000000" w:themeColor="text1"/>
                <w:sz w:val="24"/>
                <w:szCs w:val="24"/>
              </w:rPr>
              <w:t>2+1</w:t>
            </w:r>
          </w:p>
        </w:tc>
        <w:tc>
          <w:tcPr>
            <w:tcW w:w="1134" w:type="dxa"/>
            <w:vAlign w:val="center"/>
          </w:tcPr>
          <w:p w14:paraId="0A7709C3" w14:textId="7745A515" w:rsidR="00DA4513" w:rsidRPr="00931441" w:rsidRDefault="00DA4513">
            <w:pPr>
              <w:pStyle w:val="a6"/>
              <w:ind w:firstLineChars="0" w:firstLine="0"/>
              <w:jc w:val="center"/>
              <w:rPr>
                <w:rFonts w:cs="宋体"/>
                <w:noProof/>
                <w:color w:val="000000" w:themeColor="text1"/>
                <w:sz w:val="24"/>
              </w:rPr>
            </w:pPr>
            <w:r>
              <w:rPr>
                <w:rFonts w:cs="宋体" w:hint="eastAsia"/>
                <w:noProof/>
                <w:color w:val="000000" w:themeColor="text1"/>
                <w:sz w:val="24"/>
              </w:rPr>
              <w:t>5</w:t>
            </w:r>
          </w:p>
        </w:tc>
        <w:tc>
          <w:tcPr>
            <w:tcW w:w="1134" w:type="dxa"/>
            <w:vAlign w:val="center"/>
          </w:tcPr>
          <w:p w14:paraId="13BE3F68" w14:textId="45DB0898" w:rsidR="00DA4513" w:rsidRPr="00931441" w:rsidRDefault="00DA4513">
            <w:pPr>
              <w:jc w:val="center"/>
              <w:rPr>
                <w:rFonts w:ascii="Times New Roman" w:hAnsi="Times New Roman" w:cs="宋体"/>
                <w:noProof/>
                <w:color w:val="000000" w:themeColor="text1"/>
                <w:sz w:val="24"/>
                <w:szCs w:val="24"/>
              </w:rPr>
            </w:pPr>
            <w:r>
              <w:rPr>
                <w:rFonts w:ascii="Times New Roman" w:hAnsi="Times New Roman" w:cs="宋体" w:hint="eastAsia"/>
                <w:noProof/>
                <w:color w:val="000000" w:themeColor="text1"/>
                <w:sz w:val="24"/>
                <w:szCs w:val="24"/>
              </w:rPr>
              <w:t>必修课</w:t>
            </w:r>
          </w:p>
        </w:tc>
      </w:tr>
    </w:tbl>
    <w:p w14:paraId="5B7D00CB" w14:textId="1C84E1B4" w:rsidR="0022759F" w:rsidRDefault="0022759F" w:rsidP="0022759F">
      <w:pPr>
        <w:pStyle w:val="zwbt1"/>
        <w:spacing w:before="156"/>
        <w:rPr>
          <w:noProof/>
          <w:color w:val="000000" w:themeColor="text1"/>
        </w:rPr>
      </w:pPr>
    </w:p>
    <w:p w14:paraId="30D37063" w14:textId="77777777" w:rsidR="00B01747" w:rsidRPr="00931441" w:rsidRDefault="00B01747" w:rsidP="0022759F">
      <w:pPr>
        <w:pStyle w:val="zwbt1"/>
        <w:spacing w:before="156"/>
        <w:rPr>
          <w:noProof/>
          <w:color w:val="000000" w:themeColor="text1"/>
        </w:rPr>
      </w:pPr>
    </w:p>
    <w:p w14:paraId="07889746" w14:textId="2A6D5AC5" w:rsidR="00AC4434" w:rsidRPr="00931441" w:rsidRDefault="004416B1" w:rsidP="00931441">
      <w:pPr>
        <w:spacing w:line="360" w:lineRule="auto"/>
        <w:ind w:firstLineChars="200" w:firstLine="482"/>
        <w:rPr>
          <w:rFonts w:ascii="Times New Roman" w:hAnsi="Times New Roman"/>
          <w:b/>
          <w:bCs/>
          <w:noProof/>
          <w:color w:val="000000" w:themeColor="text1"/>
          <w:sz w:val="24"/>
          <w:szCs w:val="24"/>
        </w:rPr>
      </w:pPr>
      <w:r w:rsidRPr="00931441">
        <w:rPr>
          <w:rFonts w:ascii="Times New Roman" w:hAnsi="Times New Roman" w:hint="eastAsia"/>
          <w:b/>
          <w:bCs/>
          <w:noProof/>
          <w:color w:val="000000" w:themeColor="text1"/>
          <w:sz w:val="24"/>
          <w:szCs w:val="24"/>
        </w:rPr>
        <w:t>七、教学计划表</w:t>
      </w:r>
    </w:p>
    <w:tbl>
      <w:tblPr>
        <w:tblW w:w="8775" w:type="dxa"/>
        <w:tblLayout w:type="fixed"/>
        <w:tblLook w:val="0000" w:firstRow="0" w:lastRow="0" w:firstColumn="0" w:lastColumn="0" w:noHBand="0" w:noVBand="0"/>
      </w:tblPr>
      <w:tblGrid>
        <w:gridCol w:w="668"/>
        <w:gridCol w:w="1138"/>
        <w:gridCol w:w="1985"/>
        <w:gridCol w:w="32"/>
        <w:gridCol w:w="655"/>
        <w:gridCol w:w="22"/>
        <w:gridCol w:w="312"/>
        <w:gridCol w:w="567"/>
        <w:gridCol w:w="397"/>
        <w:gridCol w:w="59"/>
        <w:gridCol w:w="347"/>
        <w:gridCol w:w="109"/>
        <w:gridCol w:w="360"/>
        <w:gridCol w:w="97"/>
        <w:gridCol w:w="371"/>
        <w:gridCol w:w="85"/>
        <w:gridCol w:w="383"/>
        <w:gridCol w:w="176"/>
        <w:gridCol w:w="297"/>
        <w:gridCol w:w="270"/>
        <w:gridCol w:w="428"/>
        <w:gridCol w:w="17"/>
      </w:tblGrid>
      <w:tr w:rsidR="00AC4434" w:rsidRPr="00D04423" w14:paraId="287A1A87" w14:textId="77777777" w:rsidTr="00931441">
        <w:trPr>
          <w:cantSplit/>
          <w:trHeight w:hRule="exact" w:val="312"/>
        </w:trPr>
        <w:tc>
          <w:tcPr>
            <w:tcW w:w="668" w:type="dxa"/>
            <w:vMerge w:val="restart"/>
            <w:tcBorders>
              <w:top w:val="single" w:sz="4" w:space="0" w:color="auto"/>
              <w:left w:val="single" w:sz="4" w:space="0" w:color="auto"/>
              <w:bottom w:val="single" w:sz="4" w:space="0" w:color="auto"/>
              <w:right w:val="single" w:sz="4" w:space="0" w:color="auto"/>
            </w:tcBorders>
            <w:vAlign w:val="center"/>
          </w:tcPr>
          <w:p w14:paraId="1E201F9D" w14:textId="77777777" w:rsidR="00AC4434" w:rsidRPr="00931441" w:rsidRDefault="00AC4434" w:rsidP="00E71F60">
            <w:pPr>
              <w:widowControl/>
              <w:jc w:val="center"/>
              <w:rPr>
                <w:rFonts w:ascii="Times New Roman" w:hAnsi="Times New Roman"/>
                <w:b/>
                <w:noProof/>
                <w:color w:val="000000" w:themeColor="text1"/>
                <w:kern w:val="0"/>
                <w:szCs w:val="21"/>
              </w:rPr>
            </w:pPr>
            <w:r w:rsidRPr="00931441">
              <w:rPr>
                <w:rFonts w:ascii="Times New Roman" w:hAnsi="Times New Roman" w:hint="eastAsia"/>
                <w:b/>
                <w:noProof/>
                <w:color w:val="000000" w:themeColor="text1"/>
                <w:kern w:val="0"/>
                <w:szCs w:val="21"/>
              </w:rPr>
              <w:t>类别</w:t>
            </w:r>
          </w:p>
        </w:tc>
        <w:tc>
          <w:tcPr>
            <w:tcW w:w="1138" w:type="dxa"/>
            <w:vMerge w:val="restart"/>
            <w:tcBorders>
              <w:top w:val="single" w:sz="4" w:space="0" w:color="auto"/>
              <w:left w:val="single" w:sz="4" w:space="0" w:color="auto"/>
              <w:bottom w:val="single" w:sz="4" w:space="0" w:color="000000"/>
              <w:right w:val="single" w:sz="4" w:space="0" w:color="auto"/>
            </w:tcBorders>
            <w:vAlign w:val="center"/>
          </w:tcPr>
          <w:p w14:paraId="516992F1" w14:textId="77777777" w:rsidR="00AC4434" w:rsidRPr="00931441" w:rsidRDefault="00AC4434" w:rsidP="00AC4434">
            <w:pPr>
              <w:pStyle w:val="xl25"/>
              <w:pBdr>
                <w:bottom w:val="none" w:sz="0" w:space="0" w:color="auto"/>
                <w:right w:val="none" w:sz="0" w:space="0" w:color="auto"/>
              </w:pBdr>
              <w:spacing w:before="0" w:beforeAutospacing="0" w:after="0" w:afterAutospacing="0"/>
              <w:rPr>
                <w:rFonts w:ascii="Times New Roman" w:eastAsia="宋体" w:hAnsi="Times New Roman" w:cs="Times New Roman"/>
                <w:b/>
                <w:noProof/>
                <w:color w:val="000000" w:themeColor="text1"/>
                <w:w w:val="90"/>
                <w:sz w:val="21"/>
                <w:szCs w:val="21"/>
              </w:rPr>
            </w:pPr>
            <w:r w:rsidRPr="00931441">
              <w:rPr>
                <w:rFonts w:ascii="Times New Roman" w:eastAsia="宋体" w:hAnsi="Times New Roman" w:cs="Times New Roman" w:hint="eastAsia"/>
                <w:b/>
                <w:noProof/>
                <w:color w:val="000000" w:themeColor="text1"/>
                <w:sz w:val="21"/>
                <w:szCs w:val="21"/>
              </w:rPr>
              <w:t>课程代码</w:t>
            </w:r>
          </w:p>
        </w:tc>
        <w:tc>
          <w:tcPr>
            <w:tcW w:w="1985" w:type="dxa"/>
            <w:vMerge w:val="restart"/>
            <w:tcBorders>
              <w:top w:val="single" w:sz="4" w:space="0" w:color="auto"/>
              <w:left w:val="single" w:sz="4" w:space="0" w:color="auto"/>
              <w:bottom w:val="single" w:sz="4" w:space="0" w:color="000000"/>
              <w:right w:val="single" w:sz="4" w:space="0" w:color="auto"/>
            </w:tcBorders>
            <w:vAlign w:val="center"/>
          </w:tcPr>
          <w:p w14:paraId="5A36F746" w14:textId="77777777" w:rsidR="00AC4434" w:rsidRPr="00931441" w:rsidRDefault="00AC4434" w:rsidP="00E71F60">
            <w:pPr>
              <w:pStyle w:val="xl25"/>
              <w:pBdr>
                <w:bottom w:val="none" w:sz="0" w:space="0" w:color="auto"/>
                <w:right w:val="none" w:sz="0" w:space="0" w:color="auto"/>
              </w:pBdr>
              <w:spacing w:before="0" w:beforeAutospacing="0" w:after="0" w:afterAutospacing="0"/>
              <w:rPr>
                <w:rFonts w:ascii="Times New Roman" w:eastAsia="宋体" w:hAnsi="Times New Roman" w:cs="Times New Roman"/>
                <w:b/>
                <w:noProof/>
                <w:color w:val="000000" w:themeColor="text1"/>
                <w:sz w:val="21"/>
                <w:szCs w:val="21"/>
              </w:rPr>
            </w:pPr>
            <w:r w:rsidRPr="00931441">
              <w:rPr>
                <w:rFonts w:ascii="Times New Roman" w:eastAsia="宋体" w:hAnsi="Times New Roman" w:cs="Times New Roman" w:hint="eastAsia"/>
                <w:b/>
                <w:noProof/>
                <w:color w:val="000000" w:themeColor="text1"/>
                <w:sz w:val="21"/>
                <w:szCs w:val="21"/>
              </w:rPr>
              <w:t>课程名称</w:t>
            </w:r>
          </w:p>
        </w:tc>
        <w:tc>
          <w:tcPr>
            <w:tcW w:w="687" w:type="dxa"/>
            <w:gridSpan w:val="2"/>
            <w:vMerge w:val="restart"/>
            <w:tcBorders>
              <w:top w:val="single" w:sz="4" w:space="0" w:color="auto"/>
              <w:left w:val="single" w:sz="4" w:space="0" w:color="auto"/>
              <w:bottom w:val="single" w:sz="4" w:space="0" w:color="000000"/>
              <w:right w:val="single" w:sz="4" w:space="0" w:color="auto"/>
            </w:tcBorders>
            <w:vAlign w:val="center"/>
          </w:tcPr>
          <w:p w14:paraId="09B91C76" w14:textId="77777777" w:rsidR="00AC4434" w:rsidRPr="00931441" w:rsidRDefault="00AC4434" w:rsidP="00E71F60">
            <w:pPr>
              <w:widowControl/>
              <w:jc w:val="center"/>
              <w:rPr>
                <w:rFonts w:ascii="Times New Roman" w:hAnsi="Times New Roman"/>
                <w:b/>
                <w:noProof/>
                <w:color w:val="000000" w:themeColor="text1"/>
                <w:kern w:val="0"/>
                <w:szCs w:val="21"/>
              </w:rPr>
            </w:pPr>
            <w:r w:rsidRPr="00931441">
              <w:rPr>
                <w:rFonts w:ascii="Times New Roman" w:hAnsi="Times New Roman" w:hint="eastAsia"/>
                <w:b/>
                <w:noProof/>
                <w:color w:val="000000" w:themeColor="text1"/>
                <w:kern w:val="0"/>
                <w:szCs w:val="21"/>
              </w:rPr>
              <w:t>学时</w:t>
            </w:r>
          </w:p>
        </w:tc>
        <w:tc>
          <w:tcPr>
            <w:tcW w:w="901" w:type="dxa"/>
            <w:gridSpan w:val="3"/>
            <w:vMerge w:val="restart"/>
            <w:tcBorders>
              <w:top w:val="single" w:sz="4" w:space="0" w:color="auto"/>
              <w:left w:val="single" w:sz="4" w:space="0" w:color="auto"/>
              <w:bottom w:val="single" w:sz="4" w:space="0" w:color="000000"/>
              <w:right w:val="single" w:sz="4" w:space="0" w:color="auto"/>
            </w:tcBorders>
            <w:vAlign w:val="center"/>
          </w:tcPr>
          <w:p w14:paraId="1D85A127" w14:textId="77777777" w:rsidR="00AC4434" w:rsidRPr="00931441" w:rsidRDefault="00AC4434" w:rsidP="00E71F60">
            <w:pPr>
              <w:widowControl/>
              <w:jc w:val="center"/>
              <w:rPr>
                <w:rFonts w:ascii="Times New Roman" w:hAnsi="Times New Roman"/>
                <w:b/>
                <w:noProof/>
                <w:color w:val="000000" w:themeColor="text1"/>
                <w:kern w:val="0"/>
                <w:szCs w:val="21"/>
              </w:rPr>
            </w:pPr>
            <w:r w:rsidRPr="00931441">
              <w:rPr>
                <w:rFonts w:ascii="Times New Roman" w:hAnsi="Times New Roman" w:hint="eastAsia"/>
                <w:b/>
                <w:noProof/>
                <w:color w:val="000000" w:themeColor="text1"/>
                <w:kern w:val="0"/>
                <w:szCs w:val="21"/>
              </w:rPr>
              <w:t>学分</w:t>
            </w:r>
          </w:p>
        </w:tc>
        <w:tc>
          <w:tcPr>
            <w:tcW w:w="3396" w:type="dxa"/>
            <w:gridSpan w:val="14"/>
            <w:tcBorders>
              <w:top w:val="single" w:sz="4" w:space="0" w:color="auto"/>
              <w:left w:val="nil"/>
              <w:bottom w:val="single" w:sz="4" w:space="0" w:color="auto"/>
              <w:right w:val="single" w:sz="4" w:space="0" w:color="000000"/>
            </w:tcBorders>
            <w:vAlign w:val="center"/>
          </w:tcPr>
          <w:p w14:paraId="2A84172E" w14:textId="77777777" w:rsidR="00AC4434" w:rsidRPr="00931441" w:rsidRDefault="00AC4434" w:rsidP="00E71F60">
            <w:pPr>
              <w:widowControl/>
              <w:jc w:val="center"/>
              <w:rPr>
                <w:rFonts w:ascii="Times New Roman" w:hAnsi="Times New Roman"/>
                <w:b/>
                <w:noProof/>
                <w:color w:val="000000" w:themeColor="text1"/>
                <w:kern w:val="0"/>
                <w:szCs w:val="21"/>
              </w:rPr>
            </w:pPr>
            <w:r w:rsidRPr="00931441">
              <w:rPr>
                <w:rFonts w:ascii="Times New Roman" w:hAnsi="Times New Roman" w:hint="eastAsia"/>
                <w:b/>
                <w:noProof/>
                <w:color w:val="000000" w:themeColor="text1"/>
                <w:kern w:val="0"/>
                <w:szCs w:val="21"/>
              </w:rPr>
              <w:t>开课学期及周学时</w:t>
            </w:r>
          </w:p>
        </w:tc>
      </w:tr>
      <w:tr w:rsidR="00D04423" w:rsidRPr="00D04423" w14:paraId="04E6CF69" w14:textId="77777777" w:rsidTr="00931441">
        <w:trPr>
          <w:cantSplit/>
          <w:trHeight w:hRule="exact" w:val="312"/>
        </w:trPr>
        <w:tc>
          <w:tcPr>
            <w:tcW w:w="668" w:type="dxa"/>
            <w:vMerge/>
            <w:tcBorders>
              <w:top w:val="single" w:sz="4" w:space="0" w:color="auto"/>
              <w:left w:val="single" w:sz="4" w:space="0" w:color="auto"/>
              <w:bottom w:val="single" w:sz="4" w:space="0" w:color="auto"/>
              <w:right w:val="single" w:sz="4" w:space="0" w:color="auto"/>
            </w:tcBorders>
            <w:vAlign w:val="center"/>
          </w:tcPr>
          <w:p w14:paraId="6F586636" w14:textId="77777777" w:rsidR="00AC4434" w:rsidRPr="00931441" w:rsidRDefault="00AC4434" w:rsidP="00E71F60">
            <w:pPr>
              <w:widowControl/>
              <w:jc w:val="left"/>
              <w:rPr>
                <w:rFonts w:ascii="Times New Roman" w:hAnsi="Times New Roman"/>
                <w:b/>
                <w:noProof/>
                <w:color w:val="000000" w:themeColor="text1"/>
                <w:kern w:val="0"/>
                <w:szCs w:val="21"/>
              </w:rPr>
            </w:pPr>
          </w:p>
        </w:tc>
        <w:tc>
          <w:tcPr>
            <w:tcW w:w="1138" w:type="dxa"/>
            <w:vMerge/>
            <w:tcBorders>
              <w:top w:val="single" w:sz="4" w:space="0" w:color="auto"/>
              <w:left w:val="single" w:sz="4" w:space="0" w:color="auto"/>
              <w:bottom w:val="single" w:sz="4" w:space="0" w:color="auto"/>
              <w:right w:val="single" w:sz="4" w:space="0" w:color="auto"/>
            </w:tcBorders>
            <w:vAlign w:val="center"/>
          </w:tcPr>
          <w:p w14:paraId="2D561629" w14:textId="77777777" w:rsidR="00AC4434" w:rsidRPr="00931441" w:rsidRDefault="00AC4434" w:rsidP="00E71F60">
            <w:pPr>
              <w:widowControl/>
              <w:jc w:val="left"/>
              <w:rPr>
                <w:rFonts w:ascii="Times New Roman" w:hAnsi="Times New Roman"/>
                <w:b/>
                <w:noProof/>
                <w:color w:val="000000" w:themeColor="text1"/>
                <w:w w:val="90"/>
                <w:kern w:val="0"/>
                <w:szCs w:val="21"/>
              </w:rPr>
            </w:pPr>
          </w:p>
        </w:tc>
        <w:tc>
          <w:tcPr>
            <w:tcW w:w="1985" w:type="dxa"/>
            <w:vMerge/>
            <w:tcBorders>
              <w:top w:val="single" w:sz="4" w:space="0" w:color="auto"/>
              <w:left w:val="single" w:sz="4" w:space="0" w:color="auto"/>
              <w:bottom w:val="single" w:sz="4" w:space="0" w:color="auto"/>
              <w:right w:val="single" w:sz="4" w:space="0" w:color="auto"/>
            </w:tcBorders>
            <w:vAlign w:val="center"/>
          </w:tcPr>
          <w:p w14:paraId="5A9CF623" w14:textId="77777777" w:rsidR="00AC4434" w:rsidRPr="00931441" w:rsidRDefault="00AC4434" w:rsidP="00E71F60">
            <w:pPr>
              <w:widowControl/>
              <w:jc w:val="left"/>
              <w:rPr>
                <w:rFonts w:ascii="Times New Roman" w:hAnsi="Times New Roman"/>
                <w:b/>
                <w:noProof/>
                <w:color w:val="000000" w:themeColor="text1"/>
                <w:kern w:val="0"/>
                <w:szCs w:val="21"/>
              </w:rPr>
            </w:pPr>
          </w:p>
        </w:tc>
        <w:tc>
          <w:tcPr>
            <w:tcW w:w="687" w:type="dxa"/>
            <w:gridSpan w:val="2"/>
            <w:vMerge/>
            <w:tcBorders>
              <w:top w:val="single" w:sz="4" w:space="0" w:color="auto"/>
              <w:left w:val="single" w:sz="4" w:space="0" w:color="auto"/>
              <w:bottom w:val="single" w:sz="4" w:space="0" w:color="auto"/>
              <w:right w:val="single" w:sz="4" w:space="0" w:color="auto"/>
            </w:tcBorders>
            <w:vAlign w:val="center"/>
          </w:tcPr>
          <w:p w14:paraId="529B9559" w14:textId="77777777" w:rsidR="00AC4434" w:rsidRPr="00931441" w:rsidRDefault="00AC4434" w:rsidP="00E71F60">
            <w:pPr>
              <w:widowControl/>
              <w:jc w:val="left"/>
              <w:rPr>
                <w:rFonts w:ascii="Times New Roman" w:hAnsi="Times New Roman"/>
                <w:b/>
                <w:noProof/>
                <w:color w:val="000000" w:themeColor="text1"/>
                <w:kern w:val="0"/>
                <w:szCs w:val="21"/>
              </w:rPr>
            </w:pPr>
          </w:p>
        </w:tc>
        <w:tc>
          <w:tcPr>
            <w:tcW w:w="901" w:type="dxa"/>
            <w:gridSpan w:val="3"/>
            <w:vMerge/>
            <w:tcBorders>
              <w:top w:val="single" w:sz="4" w:space="0" w:color="auto"/>
              <w:left w:val="single" w:sz="4" w:space="0" w:color="auto"/>
              <w:bottom w:val="single" w:sz="4" w:space="0" w:color="auto"/>
              <w:right w:val="single" w:sz="4" w:space="0" w:color="auto"/>
            </w:tcBorders>
            <w:vAlign w:val="center"/>
          </w:tcPr>
          <w:p w14:paraId="35BD621B" w14:textId="77777777" w:rsidR="00AC4434" w:rsidRPr="00931441" w:rsidRDefault="00AC4434" w:rsidP="00E71F60">
            <w:pPr>
              <w:widowControl/>
              <w:jc w:val="left"/>
              <w:rPr>
                <w:rFonts w:ascii="Times New Roman" w:hAnsi="Times New Roman"/>
                <w:b/>
                <w:noProof/>
                <w:color w:val="000000" w:themeColor="text1"/>
                <w:kern w:val="0"/>
                <w:szCs w:val="21"/>
              </w:rPr>
            </w:pPr>
          </w:p>
        </w:tc>
        <w:tc>
          <w:tcPr>
            <w:tcW w:w="456" w:type="dxa"/>
            <w:gridSpan w:val="2"/>
            <w:tcBorders>
              <w:top w:val="nil"/>
              <w:left w:val="nil"/>
              <w:bottom w:val="single" w:sz="4" w:space="0" w:color="auto"/>
              <w:right w:val="single" w:sz="4" w:space="0" w:color="auto"/>
            </w:tcBorders>
            <w:vAlign w:val="center"/>
          </w:tcPr>
          <w:p w14:paraId="3D69796E" w14:textId="77777777" w:rsidR="00AC4434" w:rsidRPr="00931441" w:rsidRDefault="00AC4434" w:rsidP="00E71F60">
            <w:pPr>
              <w:widowControl/>
              <w:jc w:val="center"/>
              <w:rPr>
                <w:rFonts w:ascii="Times New Roman" w:hAnsi="Times New Roman"/>
                <w:b/>
                <w:noProof/>
                <w:color w:val="000000" w:themeColor="text1"/>
                <w:kern w:val="0"/>
                <w:szCs w:val="21"/>
              </w:rPr>
            </w:pPr>
            <w:r w:rsidRPr="00931441">
              <w:rPr>
                <w:rFonts w:ascii="Times New Roman" w:hAnsi="Times New Roman" w:hint="eastAsia"/>
                <w:b/>
                <w:noProof/>
                <w:color w:val="000000" w:themeColor="text1"/>
                <w:kern w:val="0"/>
                <w:szCs w:val="21"/>
              </w:rPr>
              <w:t>一</w:t>
            </w:r>
          </w:p>
        </w:tc>
        <w:tc>
          <w:tcPr>
            <w:tcW w:w="456" w:type="dxa"/>
            <w:gridSpan w:val="2"/>
            <w:tcBorders>
              <w:top w:val="nil"/>
              <w:left w:val="nil"/>
              <w:bottom w:val="single" w:sz="4" w:space="0" w:color="auto"/>
              <w:right w:val="single" w:sz="4" w:space="0" w:color="auto"/>
            </w:tcBorders>
            <w:vAlign w:val="center"/>
          </w:tcPr>
          <w:p w14:paraId="12643FB7" w14:textId="77777777" w:rsidR="00AC4434" w:rsidRPr="00931441" w:rsidRDefault="00AC4434" w:rsidP="00E71F60">
            <w:pPr>
              <w:widowControl/>
              <w:jc w:val="center"/>
              <w:rPr>
                <w:rFonts w:ascii="Times New Roman" w:hAnsi="Times New Roman"/>
                <w:b/>
                <w:noProof/>
                <w:color w:val="000000" w:themeColor="text1"/>
                <w:kern w:val="0"/>
                <w:szCs w:val="21"/>
              </w:rPr>
            </w:pPr>
            <w:r w:rsidRPr="00931441">
              <w:rPr>
                <w:rFonts w:ascii="Times New Roman" w:hAnsi="Times New Roman" w:hint="eastAsia"/>
                <w:b/>
                <w:noProof/>
                <w:color w:val="000000" w:themeColor="text1"/>
                <w:kern w:val="0"/>
                <w:szCs w:val="21"/>
              </w:rPr>
              <w:t>二</w:t>
            </w:r>
          </w:p>
        </w:tc>
        <w:tc>
          <w:tcPr>
            <w:tcW w:w="457" w:type="dxa"/>
            <w:gridSpan w:val="2"/>
            <w:tcBorders>
              <w:top w:val="nil"/>
              <w:left w:val="nil"/>
              <w:bottom w:val="single" w:sz="4" w:space="0" w:color="auto"/>
              <w:right w:val="single" w:sz="4" w:space="0" w:color="auto"/>
            </w:tcBorders>
            <w:vAlign w:val="center"/>
          </w:tcPr>
          <w:p w14:paraId="2AECFF49" w14:textId="77777777" w:rsidR="00AC4434" w:rsidRPr="00931441" w:rsidRDefault="00AC4434" w:rsidP="00E71F60">
            <w:pPr>
              <w:widowControl/>
              <w:jc w:val="center"/>
              <w:rPr>
                <w:rFonts w:ascii="Times New Roman" w:hAnsi="Times New Roman"/>
                <w:b/>
                <w:noProof/>
                <w:color w:val="000000" w:themeColor="text1"/>
                <w:kern w:val="0"/>
                <w:szCs w:val="21"/>
              </w:rPr>
            </w:pPr>
            <w:r w:rsidRPr="00931441">
              <w:rPr>
                <w:rFonts w:ascii="Times New Roman" w:hAnsi="Times New Roman" w:hint="eastAsia"/>
                <w:b/>
                <w:noProof/>
                <w:color w:val="000000" w:themeColor="text1"/>
                <w:kern w:val="0"/>
                <w:szCs w:val="21"/>
              </w:rPr>
              <w:t>三</w:t>
            </w:r>
          </w:p>
        </w:tc>
        <w:tc>
          <w:tcPr>
            <w:tcW w:w="456" w:type="dxa"/>
            <w:gridSpan w:val="2"/>
            <w:tcBorders>
              <w:top w:val="nil"/>
              <w:left w:val="nil"/>
              <w:bottom w:val="single" w:sz="4" w:space="0" w:color="auto"/>
              <w:right w:val="single" w:sz="4" w:space="0" w:color="auto"/>
            </w:tcBorders>
            <w:vAlign w:val="center"/>
          </w:tcPr>
          <w:p w14:paraId="610A6903" w14:textId="77777777" w:rsidR="00AC4434" w:rsidRPr="00931441" w:rsidRDefault="00AC4434" w:rsidP="00E71F60">
            <w:pPr>
              <w:widowControl/>
              <w:jc w:val="center"/>
              <w:rPr>
                <w:rFonts w:ascii="Times New Roman" w:hAnsi="Times New Roman"/>
                <w:b/>
                <w:noProof/>
                <w:color w:val="000000" w:themeColor="text1"/>
                <w:kern w:val="0"/>
                <w:szCs w:val="21"/>
              </w:rPr>
            </w:pPr>
            <w:r w:rsidRPr="00931441">
              <w:rPr>
                <w:rFonts w:ascii="Times New Roman" w:hAnsi="Times New Roman" w:hint="eastAsia"/>
                <w:b/>
                <w:noProof/>
                <w:color w:val="000000" w:themeColor="text1"/>
                <w:kern w:val="0"/>
                <w:szCs w:val="21"/>
              </w:rPr>
              <w:t>四</w:t>
            </w:r>
          </w:p>
        </w:tc>
        <w:tc>
          <w:tcPr>
            <w:tcW w:w="559" w:type="dxa"/>
            <w:gridSpan w:val="2"/>
            <w:tcBorders>
              <w:top w:val="nil"/>
              <w:left w:val="nil"/>
              <w:bottom w:val="single" w:sz="4" w:space="0" w:color="auto"/>
              <w:right w:val="single" w:sz="4" w:space="0" w:color="auto"/>
            </w:tcBorders>
            <w:vAlign w:val="center"/>
          </w:tcPr>
          <w:p w14:paraId="676B7B98" w14:textId="77777777" w:rsidR="00AC4434" w:rsidRPr="00931441" w:rsidRDefault="00AC4434" w:rsidP="00E71F60">
            <w:pPr>
              <w:widowControl/>
              <w:jc w:val="center"/>
              <w:rPr>
                <w:rFonts w:ascii="Times New Roman" w:hAnsi="Times New Roman"/>
                <w:b/>
                <w:noProof/>
                <w:color w:val="000000" w:themeColor="text1"/>
                <w:kern w:val="0"/>
                <w:szCs w:val="21"/>
              </w:rPr>
            </w:pPr>
            <w:r w:rsidRPr="00931441">
              <w:rPr>
                <w:rFonts w:ascii="Times New Roman" w:hAnsi="Times New Roman" w:hint="eastAsia"/>
                <w:b/>
                <w:noProof/>
                <w:color w:val="000000" w:themeColor="text1"/>
                <w:kern w:val="0"/>
                <w:szCs w:val="21"/>
              </w:rPr>
              <w:t>五</w:t>
            </w:r>
          </w:p>
        </w:tc>
        <w:tc>
          <w:tcPr>
            <w:tcW w:w="567" w:type="dxa"/>
            <w:gridSpan w:val="2"/>
            <w:tcBorders>
              <w:top w:val="nil"/>
              <w:left w:val="nil"/>
              <w:bottom w:val="single" w:sz="4" w:space="0" w:color="auto"/>
              <w:right w:val="single" w:sz="4" w:space="0" w:color="auto"/>
            </w:tcBorders>
            <w:vAlign w:val="center"/>
          </w:tcPr>
          <w:p w14:paraId="21715874" w14:textId="77777777" w:rsidR="00AC4434" w:rsidRPr="00931441" w:rsidRDefault="00AC4434" w:rsidP="00E71F60">
            <w:pPr>
              <w:widowControl/>
              <w:jc w:val="center"/>
              <w:rPr>
                <w:rFonts w:ascii="Times New Roman" w:hAnsi="Times New Roman"/>
                <w:b/>
                <w:noProof/>
                <w:color w:val="000000" w:themeColor="text1"/>
                <w:kern w:val="0"/>
                <w:szCs w:val="21"/>
              </w:rPr>
            </w:pPr>
            <w:r w:rsidRPr="00931441">
              <w:rPr>
                <w:rFonts w:ascii="Times New Roman" w:hAnsi="Times New Roman" w:hint="eastAsia"/>
                <w:b/>
                <w:noProof/>
                <w:color w:val="000000" w:themeColor="text1"/>
                <w:kern w:val="0"/>
                <w:szCs w:val="21"/>
              </w:rPr>
              <w:t>六</w:t>
            </w:r>
          </w:p>
        </w:tc>
        <w:tc>
          <w:tcPr>
            <w:tcW w:w="445" w:type="dxa"/>
            <w:gridSpan w:val="2"/>
            <w:tcBorders>
              <w:top w:val="nil"/>
              <w:left w:val="nil"/>
              <w:bottom w:val="single" w:sz="4" w:space="0" w:color="auto"/>
              <w:right w:val="single" w:sz="4" w:space="0" w:color="auto"/>
            </w:tcBorders>
          </w:tcPr>
          <w:p w14:paraId="145B12A4" w14:textId="77777777" w:rsidR="00AC4434" w:rsidRPr="00931441" w:rsidRDefault="00AC4434" w:rsidP="00E71F60">
            <w:pPr>
              <w:widowControl/>
              <w:jc w:val="center"/>
              <w:rPr>
                <w:rFonts w:ascii="Times New Roman" w:hAnsi="Times New Roman"/>
                <w:b/>
                <w:noProof/>
                <w:color w:val="000000" w:themeColor="text1"/>
                <w:kern w:val="0"/>
                <w:szCs w:val="21"/>
              </w:rPr>
            </w:pPr>
            <w:r w:rsidRPr="00931441">
              <w:rPr>
                <w:rFonts w:ascii="Times New Roman" w:hAnsi="Times New Roman" w:hint="eastAsia"/>
                <w:b/>
                <w:noProof/>
                <w:color w:val="000000" w:themeColor="text1"/>
                <w:kern w:val="0"/>
                <w:szCs w:val="21"/>
              </w:rPr>
              <w:t>七</w:t>
            </w:r>
          </w:p>
        </w:tc>
      </w:tr>
      <w:tr w:rsidR="00D04423" w:rsidRPr="00D04423" w14:paraId="5D55994E" w14:textId="77777777" w:rsidTr="00931441">
        <w:trPr>
          <w:cantSplit/>
          <w:trHeight w:hRule="exact" w:val="436"/>
        </w:trPr>
        <w:tc>
          <w:tcPr>
            <w:tcW w:w="668"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25AF9A9B" w14:textId="77777777" w:rsidR="00AC4434" w:rsidRPr="00931441" w:rsidRDefault="00AC4434" w:rsidP="00E71F60">
            <w:pPr>
              <w:jc w:val="center"/>
              <w:rPr>
                <w:rFonts w:ascii="Times New Roman" w:hAnsi="Times New Roman"/>
                <w:noProof/>
                <w:color w:val="000000" w:themeColor="text1"/>
                <w:spacing w:val="20"/>
                <w:kern w:val="0"/>
                <w:szCs w:val="21"/>
              </w:rPr>
            </w:pPr>
            <w:r w:rsidRPr="00931441">
              <w:rPr>
                <w:rFonts w:ascii="Times New Roman" w:hAnsi="Times New Roman" w:hint="eastAsia"/>
                <w:noProof/>
                <w:color w:val="000000" w:themeColor="text1"/>
                <w:spacing w:val="20"/>
                <w:kern w:val="0"/>
                <w:szCs w:val="21"/>
              </w:rPr>
              <w:t>学科基础必修课</w:t>
            </w:r>
          </w:p>
        </w:tc>
        <w:tc>
          <w:tcPr>
            <w:tcW w:w="1138" w:type="dxa"/>
            <w:tcBorders>
              <w:top w:val="single" w:sz="4" w:space="0" w:color="auto"/>
              <w:left w:val="nil"/>
              <w:bottom w:val="single" w:sz="4" w:space="0" w:color="auto"/>
              <w:right w:val="single" w:sz="4" w:space="0" w:color="auto"/>
            </w:tcBorders>
            <w:vAlign w:val="center"/>
          </w:tcPr>
          <w:p w14:paraId="5CCAED45" w14:textId="77777777" w:rsidR="00AC4434" w:rsidRPr="00931441" w:rsidRDefault="00AC4434" w:rsidP="00E71F60">
            <w:pPr>
              <w:rPr>
                <w:rFonts w:ascii="Times New Roman" w:hAnsi="Times New Roman"/>
                <w:noProof/>
                <w:color w:val="000000" w:themeColor="text1"/>
                <w:szCs w:val="21"/>
              </w:rPr>
            </w:pPr>
            <w:r w:rsidRPr="00931441">
              <w:rPr>
                <w:rFonts w:ascii="Times New Roman" w:hAnsi="Times New Roman"/>
                <w:noProof/>
                <w:color w:val="000000" w:themeColor="text1"/>
                <w:szCs w:val="21"/>
              </w:rPr>
              <w:t>ECON104</w:t>
            </w:r>
          </w:p>
        </w:tc>
        <w:tc>
          <w:tcPr>
            <w:tcW w:w="1985" w:type="dxa"/>
            <w:tcBorders>
              <w:top w:val="single" w:sz="4" w:space="0" w:color="auto"/>
              <w:left w:val="nil"/>
              <w:bottom w:val="single" w:sz="4" w:space="0" w:color="auto"/>
              <w:right w:val="single" w:sz="4" w:space="0" w:color="auto"/>
            </w:tcBorders>
            <w:vAlign w:val="center"/>
          </w:tcPr>
          <w:p w14:paraId="6FFD5C69" w14:textId="77777777" w:rsidR="00AC4434" w:rsidRPr="00A370A5" w:rsidRDefault="00AC4434" w:rsidP="00E71F60">
            <w:pPr>
              <w:rPr>
                <w:rFonts w:ascii="Times New Roman" w:hAnsi="Times New Roman"/>
                <w:noProof/>
                <w:color w:val="000000" w:themeColor="text1"/>
                <w:szCs w:val="21"/>
                <w:highlight w:val="yellow"/>
              </w:rPr>
            </w:pPr>
            <w:r w:rsidRPr="00A370A5">
              <w:rPr>
                <w:rFonts w:ascii="Times New Roman" w:hAnsi="Times New Roman" w:hint="eastAsia"/>
                <w:noProof/>
                <w:color w:val="000000" w:themeColor="text1"/>
                <w:szCs w:val="21"/>
                <w:highlight w:val="yellow"/>
              </w:rPr>
              <w:t>微观经济学</w:t>
            </w:r>
          </w:p>
        </w:tc>
        <w:tc>
          <w:tcPr>
            <w:tcW w:w="687" w:type="dxa"/>
            <w:gridSpan w:val="2"/>
            <w:tcBorders>
              <w:top w:val="single" w:sz="4" w:space="0" w:color="auto"/>
              <w:left w:val="nil"/>
              <w:bottom w:val="single" w:sz="4" w:space="0" w:color="auto"/>
              <w:right w:val="single" w:sz="4" w:space="0" w:color="auto"/>
            </w:tcBorders>
            <w:vAlign w:val="center"/>
          </w:tcPr>
          <w:p w14:paraId="65CF1B02" w14:textId="77777777" w:rsidR="00AC4434" w:rsidRPr="00A370A5" w:rsidRDefault="00AC4434" w:rsidP="00E71F60">
            <w:pPr>
              <w:jc w:val="center"/>
              <w:rPr>
                <w:rFonts w:ascii="Times New Roman" w:hAnsi="Times New Roman"/>
                <w:noProof/>
                <w:color w:val="000000" w:themeColor="text1"/>
                <w:szCs w:val="21"/>
                <w:highlight w:val="yellow"/>
              </w:rPr>
            </w:pPr>
            <w:r w:rsidRPr="00A370A5">
              <w:rPr>
                <w:rFonts w:ascii="Times New Roman" w:hAnsi="Times New Roman"/>
                <w:noProof/>
                <w:color w:val="000000" w:themeColor="text1"/>
                <w:szCs w:val="21"/>
                <w:highlight w:val="yellow"/>
              </w:rPr>
              <w:t>48</w:t>
            </w:r>
          </w:p>
        </w:tc>
        <w:tc>
          <w:tcPr>
            <w:tcW w:w="901" w:type="dxa"/>
            <w:gridSpan w:val="3"/>
            <w:tcBorders>
              <w:top w:val="single" w:sz="4" w:space="0" w:color="auto"/>
              <w:left w:val="nil"/>
              <w:bottom w:val="single" w:sz="4" w:space="0" w:color="auto"/>
              <w:right w:val="single" w:sz="4" w:space="0" w:color="auto"/>
            </w:tcBorders>
            <w:vAlign w:val="center"/>
          </w:tcPr>
          <w:p w14:paraId="554C0719" w14:textId="77777777" w:rsidR="00AC4434" w:rsidRPr="00A370A5" w:rsidRDefault="00AC4434" w:rsidP="00E71F60">
            <w:pPr>
              <w:jc w:val="center"/>
              <w:rPr>
                <w:rFonts w:ascii="Times New Roman" w:hAnsi="Times New Roman"/>
                <w:noProof/>
                <w:color w:val="000000" w:themeColor="text1"/>
                <w:szCs w:val="21"/>
                <w:highlight w:val="yellow"/>
              </w:rPr>
            </w:pPr>
            <w:r w:rsidRPr="00A370A5">
              <w:rPr>
                <w:rFonts w:ascii="Times New Roman" w:hAnsi="Times New Roman"/>
                <w:noProof/>
                <w:color w:val="000000" w:themeColor="text1"/>
                <w:szCs w:val="21"/>
                <w:highlight w:val="yellow"/>
              </w:rPr>
              <w:t>3</w:t>
            </w:r>
          </w:p>
        </w:tc>
        <w:tc>
          <w:tcPr>
            <w:tcW w:w="456" w:type="dxa"/>
            <w:gridSpan w:val="2"/>
            <w:tcBorders>
              <w:top w:val="single" w:sz="4" w:space="0" w:color="auto"/>
              <w:left w:val="nil"/>
              <w:bottom w:val="single" w:sz="4" w:space="0" w:color="auto"/>
              <w:right w:val="single" w:sz="4" w:space="0" w:color="auto"/>
            </w:tcBorders>
            <w:vAlign w:val="center"/>
          </w:tcPr>
          <w:p w14:paraId="60B92F15" w14:textId="77777777" w:rsidR="00AC4434" w:rsidRPr="00A370A5" w:rsidRDefault="00AC4434" w:rsidP="00E71F60">
            <w:pPr>
              <w:jc w:val="center"/>
              <w:rPr>
                <w:rFonts w:ascii="Times New Roman" w:hAnsi="Times New Roman"/>
                <w:noProof/>
                <w:color w:val="000000" w:themeColor="text1"/>
                <w:szCs w:val="21"/>
                <w:highlight w:val="yellow"/>
              </w:rPr>
            </w:pPr>
          </w:p>
        </w:tc>
        <w:tc>
          <w:tcPr>
            <w:tcW w:w="456" w:type="dxa"/>
            <w:gridSpan w:val="2"/>
            <w:tcBorders>
              <w:top w:val="single" w:sz="4" w:space="0" w:color="auto"/>
              <w:left w:val="nil"/>
              <w:bottom w:val="single" w:sz="4" w:space="0" w:color="auto"/>
              <w:right w:val="single" w:sz="4" w:space="0" w:color="auto"/>
            </w:tcBorders>
            <w:vAlign w:val="center"/>
          </w:tcPr>
          <w:p w14:paraId="3B503323" w14:textId="77777777" w:rsidR="00AC4434" w:rsidRPr="00A370A5" w:rsidRDefault="00AC4434" w:rsidP="00E71F60">
            <w:pPr>
              <w:pStyle w:val="a8"/>
              <w:tabs>
                <w:tab w:val="clear" w:pos="4153"/>
                <w:tab w:val="clear" w:pos="8306"/>
              </w:tabs>
              <w:snapToGrid/>
              <w:rPr>
                <w:rFonts w:ascii="Times New Roman" w:hAnsi="Times New Roman"/>
                <w:noProof/>
                <w:color w:val="000000" w:themeColor="text1"/>
                <w:sz w:val="21"/>
                <w:szCs w:val="21"/>
                <w:highlight w:val="yellow"/>
              </w:rPr>
            </w:pPr>
            <w:r w:rsidRPr="00A370A5">
              <w:rPr>
                <w:rFonts w:ascii="Times New Roman" w:hAnsi="Times New Roman"/>
                <w:noProof/>
                <w:color w:val="000000" w:themeColor="text1"/>
                <w:sz w:val="21"/>
                <w:szCs w:val="21"/>
                <w:highlight w:val="yellow"/>
              </w:rPr>
              <w:t>3</w:t>
            </w:r>
          </w:p>
        </w:tc>
        <w:tc>
          <w:tcPr>
            <w:tcW w:w="457" w:type="dxa"/>
            <w:gridSpan w:val="2"/>
            <w:tcBorders>
              <w:top w:val="single" w:sz="4" w:space="0" w:color="auto"/>
              <w:left w:val="nil"/>
              <w:bottom w:val="single" w:sz="4" w:space="0" w:color="auto"/>
              <w:right w:val="single" w:sz="4" w:space="0" w:color="auto"/>
            </w:tcBorders>
            <w:vAlign w:val="center"/>
          </w:tcPr>
          <w:p w14:paraId="0EC69EE2" w14:textId="77777777" w:rsidR="00AC4434" w:rsidRPr="00931441" w:rsidRDefault="00AC4434" w:rsidP="00E71F60">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74C9FD6B" w14:textId="77777777" w:rsidR="00AC4434" w:rsidRPr="00931441" w:rsidRDefault="00AC4434" w:rsidP="00E71F60">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vAlign w:val="center"/>
          </w:tcPr>
          <w:p w14:paraId="040BF05B" w14:textId="77777777" w:rsidR="00AC4434" w:rsidRPr="00931441" w:rsidRDefault="00AC4434" w:rsidP="00E71F60">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vAlign w:val="center"/>
          </w:tcPr>
          <w:p w14:paraId="5910778C" w14:textId="77777777" w:rsidR="00AC4434" w:rsidRPr="00931441" w:rsidRDefault="00AC4434" w:rsidP="00E71F60">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tcPr>
          <w:p w14:paraId="67C7214E" w14:textId="7F8A6366" w:rsidR="00AC4434" w:rsidRPr="00931441" w:rsidRDefault="00AC4434" w:rsidP="00931441">
            <w:pPr>
              <w:rPr>
                <w:rFonts w:ascii="Times New Roman" w:hAnsi="Times New Roman"/>
                <w:noProof/>
                <w:color w:val="000000" w:themeColor="text1"/>
                <w:szCs w:val="21"/>
              </w:rPr>
            </w:pPr>
          </w:p>
        </w:tc>
      </w:tr>
      <w:tr w:rsidR="00D04423" w:rsidRPr="00D04423" w14:paraId="4F59FDD1" w14:textId="77777777" w:rsidTr="00931441">
        <w:trPr>
          <w:cantSplit/>
          <w:trHeight w:hRule="exact" w:val="397"/>
        </w:trPr>
        <w:tc>
          <w:tcPr>
            <w:tcW w:w="668" w:type="dxa"/>
            <w:vMerge/>
            <w:tcBorders>
              <w:top w:val="single" w:sz="4" w:space="0" w:color="auto"/>
              <w:left w:val="single" w:sz="4" w:space="0" w:color="auto"/>
              <w:bottom w:val="single" w:sz="4" w:space="0" w:color="auto"/>
              <w:right w:val="single" w:sz="4" w:space="0" w:color="auto"/>
            </w:tcBorders>
            <w:textDirection w:val="tbRlV"/>
            <w:vAlign w:val="center"/>
          </w:tcPr>
          <w:p w14:paraId="37E73BB9" w14:textId="77777777" w:rsidR="00AC4434" w:rsidRPr="00931441" w:rsidRDefault="00AC4434" w:rsidP="00E71F60">
            <w:pPr>
              <w:jc w:val="center"/>
              <w:rPr>
                <w:rFonts w:ascii="Times New Roman" w:hAnsi="Times New Roman"/>
                <w:noProof/>
                <w:color w:val="000000" w:themeColor="text1"/>
                <w:spacing w:val="20"/>
                <w:kern w:val="0"/>
                <w:szCs w:val="21"/>
              </w:rPr>
            </w:pPr>
          </w:p>
        </w:tc>
        <w:tc>
          <w:tcPr>
            <w:tcW w:w="1138" w:type="dxa"/>
            <w:tcBorders>
              <w:top w:val="single" w:sz="4" w:space="0" w:color="auto"/>
              <w:left w:val="single" w:sz="4" w:space="0" w:color="auto"/>
              <w:bottom w:val="single" w:sz="4" w:space="0" w:color="auto"/>
              <w:right w:val="single" w:sz="4" w:space="0" w:color="auto"/>
            </w:tcBorders>
            <w:vAlign w:val="center"/>
          </w:tcPr>
          <w:p w14:paraId="3CEB01BF" w14:textId="77777777" w:rsidR="00AC4434" w:rsidRPr="00931441" w:rsidRDefault="00AC4434" w:rsidP="00E71F60">
            <w:pPr>
              <w:rPr>
                <w:rFonts w:ascii="Times New Roman" w:hAnsi="Times New Roman"/>
                <w:noProof/>
                <w:color w:val="000000" w:themeColor="text1"/>
                <w:szCs w:val="21"/>
              </w:rPr>
            </w:pPr>
            <w:r w:rsidRPr="00931441">
              <w:rPr>
                <w:rFonts w:ascii="Times New Roman" w:hAnsi="Times New Roman"/>
                <w:noProof/>
                <w:color w:val="000000" w:themeColor="text1"/>
                <w:szCs w:val="21"/>
              </w:rPr>
              <w:t>MGT110</w:t>
            </w:r>
          </w:p>
        </w:tc>
        <w:tc>
          <w:tcPr>
            <w:tcW w:w="1985" w:type="dxa"/>
            <w:tcBorders>
              <w:top w:val="single" w:sz="4" w:space="0" w:color="auto"/>
              <w:left w:val="single" w:sz="4" w:space="0" w:color="auto"/>
              <w:bottom w:val="single" w:sz="4" w:space="0" w:color="auto"/>
              <w:right w:val="single" w:sz="4" w:space="0" w:color="auto"/>
            </w:tcBorders>
            <w:vAlign w:val="center"/>
          </w:tcPr>
          <w:p w14:paraId="1EAED88D" w14:textId="77777777" w:rsidR="00AC4434" w:rsidRPr="00A370A5" w:rsidRDefault="00AC4434" w:rsidP="00E71F60">
            <w:pPr>
              <w:rPr>
                <w:rFonts w:ascii="Times New Roman" w:hAnsi="Times New Roman"/>
                <w:noProof/>
                <w:color w:val="000000" w:themeColor="text1"/>
                <w:szCs w:val="21"/>
                <w:highlight w:val="yellow"/>
              </w:rPr>
            </w:pPr>
            <w:r w:rsidRPr="00A370A5">
              <w:rPr>
                <w:rFonts w:ascii="Times New Roman" w:hAnsi="Times New Roman" w:hint="eastAsia"/>
                <w:noProof/>
                <w:color w:val="000000" w:themeColor="text1"/>
                <w:szCs w:val="21"/>
                <w:highlight w:val="yellow"/>
              </w:rPr>
              <w:t>管理理论</w:t>
            </w:r>
          </w:p>
        </w:tc>
        <w:tc>
          <w:tcPr>
            <w:tcW w:w="687" w:type="dxa"/>
            <w:gridSpan w:val="2"/>
            <w:tcBorders>
              <w:top w:val="single" w:sz="4" w:space="0" w:color="auto"/>
              <w:left w:val="single" w:sz="4" w:space="0" w:color="auto"/>
              <w:bottom w:val="single" w:sz="4" w:space="0" w:color="auto"/>
              <w:right w:val="single" w:sz="4" w:space="0" w:color="auto"/>
            </w:tcBorders>
            <w:vAlign w:val="center"/>
          </w:tcPr>
          <w:p w14:paraId="34B65CBC" w14:textId="77777777" w:rsidR="00AC4434" w:rsidRPr="00A370A5" w:rsidRDefault="00AC4434" w:rsidP="00E71F60">
            <w:pPr>
              <w:jc w:val="center"/>
              <w:rPr>
                <w:rFonts w:ascii="Times New Roman" w:hAnsi="Times New Roman"/>
                <w:noProof/>
                <w:color w:val="000000" w:themeColor="text1"/>
                <w:szCs w:val="21"/>
                <w:highlight w:val="yellow"/>
              </w:rPr>
            </w:pPr>
            <w:r w:rsidRPr="00A370A5">
              <w:rPr>
                <w:rFonts w:ascii="Times New Roman" w:hAnsi="Times New Roman"/>
                <w:noProof/>
                <w:color w:val="000000" w:themeColor="text1"/>
                <w:szCs w:val="21"/>
                <w:highlight w:val="yellow"/>
              </w:rPr>
              <w:t>48</w:t>
            </w:r>
          </w:p>
        </w:tc>
        <w:tc>
          <w:tcPr>
            <w:tcW w:w="901" w:type="dxa"/>
            <w:gridSpan w:val="3"/>
            <w:tcBorders>
              <w:top w:val="single" w:sz="4" w:space="0" w:color="auto"/>
              <w:left w:val="nil"/>
              <w:bottom w:val="single" w:sz="4" w:space="0" w:color="auto"/>
              <w:right w:val="single" w:sz="4" w:space="0" w:color="auto"/>
            </w:tcBorders>
            <w:vAlign w:val="center"/>
          </w:tcPr>
          <w:p w14:paraId="53106506" w14:textId="77777777" w:rsidR="00AC4434" w:rsidRPr="00A370A5" w:rsidRDefault="00AC4434" w:rsidP="00E71F60">
            <w:pPr>
              <w:jc w:val="center"/>
              <w:rPr>
                <w:rFonts w:ascii="Times New Roman" w:hAnsi="Times New Roman"/>
                <w:noProof/>
                <w:color w:val="000000" w:themeColor="text1"/>
                <w:szCs w:val="21"/>
                <w:highlight w:val="yellow"/>
              </w:rPr>
            </w:pPr>
            <w:r w:rsidRPr="00A370A5">
              <w:rPr>
                <w:rFonts w:ascii="Times New Roman" w:hAnsi="Times New Roman"/>
                <w:noProof/>
                <w:color w:val="000000" w:themeColor="text1"/>
                <w:szCs w:val="21"/>
                <w:highlight w:val="yellow"/>
              </w:rPr>
              <w:t>3</w:t>
            </w:r>
          </w:p>
        </w:tc>
        <w:tc>
          <w:tcPr>
            <w:tcW w:w="456" w:type="dxa"/>
            <w:gridSpan w:val="2"/>
            <w:tcBorders>
              <w:top w:val="single" w:sz="4" w:space="0" w:color="auto"/>
              <w:left w:val="nil"/>
              <w:bottom w:val="single" w:sz="4" w:space="0" w:color="auto"/>
              <w:right w:val="single" w:sz="4" w:space="0" w:color="auto"/>
            </w:tcBorders>
            <w:vAlign w:val="center"/>
          </w:tcPr>
          <w:p w14:paraId="37007105" w14:textId="77777777" w:rsidR="00AC4434" w:rsidRPr="00A370A5" w:rsidRDefault="00AC4434" w:rsidP="00E71F60">
            <w:pPr>
              <w:jc w:val="center"/>
              <w:rPr>
                <w:rFonts w:ascii="Times New Roman" w:hAnsi="Times New Roman"/>
                <w:noProof/>
                <w:color w:val="000000" w:themeColor="text1"/>
                <w:szCs w:val="21"/>
                <w:highlight w:val="yellow"/>
              </w:rPr>
            </w:pPr>
          </w:p>
        </w:tc>
        <w:tc>
          <w:tcPr>
            <w:tcW w:w="456" w:type="dxa"/>
            <w:gridSpan w:val="2"/>
            <w:tcBorders>
              <w:top w:val="single" w:sz="4" w:space="0" w:color="auto"/>
              <w:left w:val="nil"/>
              <w:bottom w:val="single" w:sz="4" w:space="0" w:color="auto"/>
              <w:right w:val="single" w:sz="4" w:space="0" w:color="auto"/>
            </w:tcBorders>
            <w:vAlign w:val="center"/>
          </w:tcPr>
          <w:p w14:paraId="26FC9E7D" w14:textId="77777777" w:rsidR="00AC4434" w:rsidRPr="00A370A5" w:rsidRDefault="00AC4434" w:rsidP="00E71F60">
            <w:pPr>
              <w:pStyle w:val="a8"/>
              <w:tabs>
                <w:tab w:val="clear" w:pos="4153"/>
                <w:tab w:val="clear" w:pos="8306"/>
              </w:tabs>
              <w:snapToGrid/>
              <w:rPr>
                <w:rFonts w:ascii="Times New Roman" w:hAnsi="Times New Roman"/>
                <w:noProof/>
                <w:color w:val="000000" w:themeColor="text1"/>
                <w:sz w:val="21"/>
                <w:szCs w:val="21"/>
                <w:highlight w:val="yellow"/>
              </w:rPr>
            </w:pPr>
            <w:r w:rsidRPr="00A370A5">
              <w:rPr>
                <w:rFonts w:ascii="Times New Roman" w:hAnsi="Times New Roman"/>
                <w:noProof/>
                <w:color w:val="000000" w:themeColor="text1"/>
                <w:sz w:val="21"/>
                <w:szCs w:val="21"/>
                <w:highlight w:val="yellow"/>
              </w:rPr>
              <w:t>3</w:t>
            </w:r>
          </w:p>
        </w:tc>
        <w:tc>
          <w:tcPr>
            <w:tcW w:w="457" w:type="dxa"/>
            <w:gridSpan w:val="2"/>
            <w:tcBorders>
              <w:top w:val="single" w:sz="4" w:space="0" w:color="auto"/>
              <w:left w:val="nil"/>
              <w:bottom w:val="single" w:sz="4" w:space="0" w:color="auto"/>
              <w:right w:val="single" w:sz="4" w:space="0" w:color="auto"/>
            </w:tcBorders>
            <w:vAlign w:val="center"/>
          </w:tcPr>
          <w:p w14:paraId="4458FACD" w14:textId="77777777" w:rsidR="00AC4434" w:rsidRPr="00931441" w:rsidRDefault="00AC4434" w:rsidP="00E71F60">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249A58B3" w14:textId="77777777" w:rsidR="00AC4434" w:rsidRPr="00931441" w:rsidRDefault="00AC4434" w:rsidP="00E71F60">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vAlign w:val="center"/>
          </w:tcPr>
          <w:p w14:paraId="504996C7" w14:textId="77777777" w:rsidR="00AC4434" w:rsidRPr="00931441" w:rsidRDefault="00AC4434" w:rsidP="00E71F60">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vAlign w:val="center"/>
          </w:tcPr>
          <w:p w14:paraId="322A42A2" w14:textId="77777777" w:rsidR="00AC4434" w:rsidRPr="00931441" w:rsidRDefault="00AC4434" w:rsidP="00E71F60">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tcPr>
          <w:p w14:paraId="1A4B21BD" w14:textId="77777777" w:rsidR="00AC4434" w:rsidRPr="00931441" w:rsidRDefault="00AC4434" w:rsidP="00E71F60">
            <w:pPr>
              <w:jc w:val="center"/>
              <w:rPr>
                <w:rFonts w:ascii="Times New Roman" w:hAnsi="Times New Roman"/>
                <w:noProof/>
                <w:color w:val="000000" w:themeColor="text1"/>
                <w:szCs w:val="21"/>
              </w:rPr>
            </w:pPr>
          </w:p>
        </w:tc>
      </w:tr>
      <w:tr w:rsidR="00D04423" w:rsidRPr="00D04423" w14:paraId="7C0ACFA4" w14:textId="77777777" w:rsidTr="00931441">
        <w:trPr>
          <w:cantSplit/>
          <w:trHeight w:hRule="exact" w:val="397"/>
        </w:trPr>
        <w:tc>
          <w:tcPr>
            <w:tcW w:w="668" w:type="dxa"/>
            <w:vMerge/>
            <w:tcBorders>
              <w:top w:val="single" w:sz="4" w:space="0" w:color="auto"/>
              <w:left w:val="single" w:sz="4" w:space="0" w:color="auto"/>
              <w:bottom w:val="single" w:sz="4" w:space="0" w:color="auto"/>
              <w:right w:val="single" w:sz="4" w:space="0" w:color="auto"/>
            </w:tcBorders>
            <w:textDirection w:val="tbRlV"/>
            <w:vAlign w:val="center"/>
          </w:tcPr>
          <w:p w14:paraId="4A6B1092" w14:textId="77777777" w:rsidR="00AC4434" w:rsidRPr="00931441" w:rsidRDefault="00AC4434" w:rsidP="00E71F60">
            <w:pPr>
              <w:jc w:val="center"/>
              <w:rPr>
                <w:rFonts w:ascii="Times New Roman" w:hAnsi="Times New Roman"/>
                <w:noProof/>
                <w:color w:val="000000" w:themeColor="text1"/>
                <w:spacing w:val="20"/>
                <w:kern w:val="0"/>
                <w:szCs w:val="21"/>
              </w:rPr>
            </w:pPr>
          </w:p>
        </w:tc>
        <w:tc>
          <w:tcPr>
            <w:tcW w:w="1138" w:type="dxa"/>
            <w:tcBorders>
              <w:top w:val="single" w:sz="4" w:space="0" w:color="auto"/>
              <w:left w:val="single" w:sz="4" w:space="0" w:color="auto"/>
              <w:bottom w:val="single" w:sz="4" w:space="0" w:color="auto"/>
              <w:right w:val="single" w:sz="4" w:space="0" w:color="auto"/>
            </w:tcBorders>
            <w:vAlign w:val="center"/>
          </w:tcPr>
          <w:p w14:paraId="08677C1F" w14:textId="77777777" w:rsidR="00AC4434" w:rsidRPr="00931441" w:rsidRDefault="00AC4434" w:rsidP="00E71F60">
            <w:pPr>
              <w:rPr>
                <w:rFonts w:ascii="Times New Roman" w:hAnsi="Times New Roman"/>
                <w:noProof/>
                <w:color w:val="000000" w:themeColor="text1"/>
                <w:szCs w:val="21"/>
              </w:rPr>
            </w:pPr>
            <w:r w:rsidRPr="00931441">
              <w:rPr>
                <w:rFonts w:ascii="Times New Roman" w:hAnsi="Times New Roman"/>
                <w:noProof/>
                <w:color w:val="000000" w:themeColor="text1"/>
                <w:szCs w:val="21"/>
              </w:rPr>
              <w:t>ACC212</w:t>
            </w:r>
          </w:p>
        </w:tc>
        <w:tc>
          <w:tcPr>
            <w:tcW w:w="1985" w:type="dxa"/>
            <w:tcBorders>
              <w:top w:val="single" w:sz="4" w:space="0" w:color="auto"/>
              <w:left w:val="single" w:sz="4" w:space="0" w:color="auto"/>
              <w:bottom w:val="single" w:sz="4" w:space="0" w:color="auto"/>
              <w:right w:val="single" w:sz="4" w:space="0" w:color="auto"/>
            </w:tcBorders>
            <w:vAlign w:val="center"/>
          </w:tcPr>
          <w:p w14:paraId="051164E4" w14:textId="77777777" w:rsidR="00AC4434" w:rsidRPr="00A370A5" w:rsidRDefault="00AC4434" w:rsidP="00E71F60">
            <w:pPr>
              <w:rPr>
                <w:rFonts w:ascii="Times New Roman" w:hAnsi="Times New Roman"/>
                <w:noProof/>
                <w:color w:val="000000" w:themeColor="text1"/>
                <w:szCs w:val="21"/>
                <w:highlight w:val="yellow"/>
              </w:rPr>
            </w:pPr>
            <w:r w:rsidRPr="00A370A5">
              <w:rPr>
                <w:rFonts w:ascii="Times New Roman" w:hAnsi="Times New Roman" w:hint="eastAsia"/>
                <w:noProof/>
                <w:color w:val="000000" w:themeColor="text1"/>
                <w:szCs w:val="21"/>
                <w:highlight w:val="yellow"/>
              </w:rPr>
              <w:t>财务会计</w:t>
            </w:r>
          </w:p>
        </w:tc>
        <w:tc>
          <w:tcPr>
            <w:tcW w:w="687" w:type="dxa"/>
            <w:gridSpan w:val="2"/>
            <w:tcBorders>
              <w:top w:val="single" w:sz="4" w:space="0" w:color="auto"/>
              <w:left w:val="single" w:sz="4" w:space="0" w:color="auto"/>
              <w:bottom w:val="single" w:sz="4" w:space="0" w:color="auto"/>
              <w:right w:val="single" w:sz="4" w:space="0" w:color="auto"/>
            </w:tcBorders>
            <w:vAlign w:val="center"/>
          </w:tcPr>
          <w:p w14:paraId="07583814" w14:textId="77777777" w:rsidR="00AC4434" w:rsidRPr="00A370A5" w:rsidRDefault="00AC4434" w:rsidP="00E71F60">
            <w:pPr>
              <w:jc w:val="center"/>
              <w:rPr>
                <w:rFonts w:ascii="Times New Roman" w:hAnsi="Times New Roman"/>
                <w:noProof/>
                <w:color w:val="000000" w:themeColor="text1"/>
                <w:szCs w:val="21"/>
                <w:highlight w:val="yellow"/>
              </w:rPr>
            </w:pPr>
            <w:r w:rsidRPr="00A370A5">
              <w:rPr>
                <w:rFonts w:ascii="Times New Roman" w:hAnsi="Times New Roman"/>
                <w:noProof/>
                <w:color w:val="000000" w:themeColor="text1"/>
                <w:szCs w:val="21"/>
                <w:highlight w:val="yellow"/>
              </w:rPr>
              <w:t>48</w:t>
            </w:r>
          </w:p>
        </w:tc>
        <w:tc>
          <w:tcPr>
            <w:tcW w:w="901" w:type="dxa"/>
            <w:gridSpan w:val="3"/>
            <w:tcBorders>
              <w:top w:val="single" w:sz="4" w:space="0" w:color="auto"/>
              <w:left w:val="nil"/>
              <w:bottom w:val="single" w:sz="4" w:space="0" w:color="auto"/>
              <w:right w:val="single" w:sz="4" w:space="0" w:color="auto"/>
            </w:tcBorders>
            <w:vAlign w:val="center"/>
          </w:tcPr>
          <w:p w14:paraId="5E6C020C" w14:textId="77777777" w:rsidR="00AC4434" w:rsidRPr="00A370A5" w:rsidRDefault="00AC4434" w:rsidP="00E71F60">
            <w:pPr>
              <w:jc w:val="center"/>
              <w:rPr>
                <w:rFonts w:ascii="Times New Roman" w:hAnsi="Times New Roman"/>
                <w:noProof/>
                <w:color w:val="000000" w:themeColor="text1"/>
                <w:szCs w:val="21"/>
                <w:highlight w:val="yellow"/>
              </w:rPr>
            </w:pPr>
            <w:r w:rsidRPr="00A370A5">
              <w:rPr>
                <w:rFonts w:ascii="Times New Roman" w:hAnsi="Times New Roman"/>
                <w:noProof/>
                <w:color w:val="000000" w:themeColor="text1"/>
                <w:szCs w:val="21"/>
                <w:highlight w:val="yellow"/>
              </w:rPr>
              <w:t>3</w:t>
            </w:r>
          </w:p>
        </w:tc>
        <w:tc>
          <w:tcPr>
            <w:tcW w:w="456" w:type="dxa"/>
            <w:gridSpan w:val="2"/>
            <w:tcBorders>
              <w:top w:val="single" w:sz="4" w:space="0" w:color="auto"/>
              <w:left w:val="nil"/>
              <w:bottom w:val="single" w:sz="4" w:space="0" w:color="auto"/>
              <w:right w:val="single" w:sz="4" w:space="0" w:color="auto"/>
            </w:tcBorders>
            <w:vAlign w:val="center"/>
          </w:tcPr>
          <w:p w14:paraId="70977BB2" w14:textId="77777777" w:rsidR="00AC4434" w:rsidRPr="00A370A5" w:rsidRDefault="00AC4434" w:rsidP="00E71F60">
            <w:pPr>
              <w:jc w:val="center"/>
              <w:rPr>
                <w:rFonts w:ascii="Times New Roman" w:hAnsi="Times New Roman"/>
                <w:noProof/>
                <w:color w:val="000000" w:themeColor="text1"/>
                <w:szCs w:val="21"/>
                <w:highlight w:val="yellow"/>
              </w:rPr>
            </w:pPr>
          </w:p>
        </w:tc>
        <w:tc>
          <w:tcPr>
            <w:tcW w:w="456" w:type="dxa"/>
            <w:gridSpan w:val="2"/>
            <w:tcBorders>
              <w:top w:val="single" w:sz="4" w:space="0" w:color="auto"/>
              <w:left w:val="nil"/>
              <w:bottom w:val="single" w:sz="4" w:space="0" w:color="auto"/>
              <w:right w:val="single" w:sz="4" w:space="0" w:color="auto"/>
            </w:tcBorders>
            <w:vAlign w:val="center"/>
          </w:tcPr>
          <w:p w14:paraId="7E7146BC" w14:textId="77777777" w:rsidR="00AC4434" w:rsidRPr="00A370A5" w:rsidRDefault="00AC4434" w:rsidP="00E71F60">
            <w:pPr>
              <w:jc w:val="center"/>
              <w:rPr>
                <w:rFonts w:ascii="Times New Roman" w:hAnsi="Times New Roman"/>
                <w:noProof/>
                <w:color w:val="000000" w:themeColor="text1"/>
                <w:szCs w:val="21"/>
                <w:highlight w:val="yellow"/>
              </w:rPr>
            </w:pPr>
            <w:r w:rsidRPr="00A370A5">
              <w:rPr>
                <w:rFonts w:ascii="Times New Roman" w:hAnsi="Times New Roman"/>
                <w:noProof/>
                <w:color w:val="000000" w:themeColor="text1"/>
                <w:szCs w:val="21"/>
                <w:highlight w:val="yellow"/>
              </w:rPr>
              <w:t>3</w:t>
            </w:r>
          </w:p>
        </w:tc>
        <w:tc>
          <w:tcPr>
            <w:tcW w:w="457" w:type="dxa"/>
            <w:gridSpan w:val="2"/>
            <w:tcBorders>
              <w:top w:val="single" w:sz="4" w:space="0" w:color="auto"/>
              <w:left w:val="nil"/>
              <w:bottom w:val="single" w:sz="4" w:space="0" w:color="auto"/>
              <w:right w:val="single" w:sz="4" w:space="0" w:color="auto"/>
            </w:tcBorders>
            <w:vAlign w:val="center"/>
          </w:tcPr>
          <w:p w14:paraId="5AB389DD" w14:textId="77777777" w:rsidR="00AC4434" w:rsidRPr="00931441" w:rsidRDefault="00AC4434" w:rsidP="00E71F60">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34BCCEF5" w14:textId="77777777" w:rsidR="00AC4434" w:rsidRPr="00931441" w:rsidRDefault="00AC4434" w:rsidP="00E71F60">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vAlign w:val="center"/>
          </w:tcPr>
          <w:p w14:paraId="4A5C6784" w14:textId="77777777" w:rsidR="00AC4434" w:rsidRPr="00931441" w:rsidRDefault="00AC4434" w:rsidP="00E71F60">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vAlign w:val="center"/>
          </w:tcPr>
          <w:p w14:paraId="55FC1CFA" w14:textId="77777777" w:rsidR="00AC4434" w:rsidRPr="00931441" w:rsidRDefault="00AC4434" w:rsidP="00E71F60">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tcPr>
          <w:p w14:paraId="43F07D7C" w14:textId="77777777" w:rsidR="00AC4434" w:rsidRPr="00931441" w:rsidRDefault="00AC4434" w:rsidP="00E71F60">
            <w:pPr>
              <w:jc w:val="center"/>
              <w:rPr>
                <w:rFonts w:ascii="Times New Roman" w:hAnsi="Times New Roman"/>
                <w:noProof/>
                <w:color w:val="000000" w:themeColor="text1"/>
                <w:szCs w:val="21"/>
              </w:rPr>
            </w:pPr>
          </w:p>
        </w:tc>
      </w:tr>
      <w:tr w:rsidR="00D04423" w:rsidRPr="00D04423" w14:paraId="088BA56D" w14:textId="77777777" w:rsidTr="00931441">
        <w:trPr>
          <w:cantSplit/>
          <w:trHeight w:hRule="exact" w:val="397"/>
        </w:trPr>
        <w:tc>
          <w:tcPr>
            <w:tcW w:w="668" w:type="dxa"/>
            <w:vMerge/>
            <w:tcBorders>
              <w:top w:val="single" w:sz="4" w:space="0" w:color="auto"/>
              <w:left w:val="single" w:sz="4" w:space="0" w:color="auto"/>
              <w:bottom w:val="single" w:sz="4" w:space="0" w:color="auto"/>
              <w:right w:val="single" w:sz="4" w:space="0" w:color="auto"/>
            </w:tcBorders>
            <w:textDirection w:val="tbRlV"/>
            <w:vAlign w:val="center"/>
          </w:tcPr>
          <w:p w14:paraId="45CCBF5D" w14:textId="77777777" w:rsidR="00AC4434" w:rsidRPr="00931441" w:rsidRDefault="00AC4434" w:rsidP="00E71F60">
            <w:pPr>
              <w:jc w:val="center"/>
              <w:rPr>
                <w:rFonts w:ascii="Times New Roman" w:hAnsi="Times New Roman"/>
                <w:noProof/>
                <w:color w:val="000000" w:themeColor="text1"/>
                <w:spacing w:val="20"/>
                <w:kern w:val="0"/>
                <w:szCs w:val="21"/>
              </w:rPr>
            </w:pPr>
          </w:p>
        </w:tc>
        <w:tc>
          <w:tcPr>
            <w:tcW w:w="1138" w:type="dxa"/>
            <w:tcBorders>
              <w:top w:val="single" w:sz="4" w:space="0" w:color="auto"/>
              <w:left w:val="single" w:sz="4" w:space="0" w:color="auto"/>
              <w:bottom w:val="single" w:sz="4" w:space="0" w:color="auto"/>
              <w:right w:val="single" w:sz="4" w:space="0" w:color="auto"/>
            </w:tcBorders>
            <w:vAlign w:val="center"/>
          </w:tcPr>
          <w:p w14:paraId="5AD62521" w14:textId="77777777" w:rsidR="00AC4434" w:rsidRPr="00931441" w:rsidRDefault="00AC4434" w:rsidP="00E71F60">
            <w:pPr>
              <w:pStyle w:val="aAA"/>
              <w:rPr>
                <w:rFonts w:ascii="Times New Roman" w:hAnsi="Times New Roman"/>
                <w:noProof/>
                <w:color w:val="000000" w:themeColor="text1"/>
              </w:rPr>
            </w:pPr>
            <w:r w:rsidRPr="00931441">
              <w:rPr>
                <w:rFonts w:ascii="Times New Roman" w:hAnsi="Times New Roman"/>
                <w:noProof/>
                <w:color w:val="000000" w:themeColor="text1"/>
              </w:rPr>
              <w:t>MKT206</w:t>
            </w:r>
          </w:p>
        </w:tc>
        <w:tc>
          <w:tcPr>
            <w:tcW w:w="1985" w:type="dxa"/>
            <w:tcBorders>
              <w:top w:val="single" w:sz="4" w:space="0" w:color="auto"/>
              <w:left w:val="single" w:sz="4" w:space="0" w:color="auto"/>
              <w:bottom w:val="single" w:sz="4" w:space="0" w:color="auto"/>
              <w:right w:val="single" w:sz="4" w:space="0" w:color="auto"/>
            </w:tcBorders>
            <w:vAlign w:val="center"/>
          </w:tcPr>
          <w:p w14:paraId="645B54BA" w14:textId="77777777" w:rsidR="00AC4434" w:rsidRPr="00A370A5" w:rsidRDefault="00AC4434" w:rsidP="00E71F60">
            <w:pPr>
              <w:rPr>
                <w:rFonts w:ascii="Times New Roman" w:hAnsi="Times New Roman"/>
                <w:noProof/>
                <w:color w:val="000000" w:themeColor="text1"/>
                <w:szCs w:val="21"/>
                <w:highlight w:val="yellow"/>
              </w:rPr>
            </w:pPr>
            <w:r w:rsidRPr="00A370A5">
              <w:rPr>
                <w:rFonts w:ascii="Times New Roman" w:hAnsi="Times New Roman" w:hint="eastAsia"/>
                <w:noProof/>
                <w:color w:val="000000" w:themeColor="text1"/>
                <w:szCs w:val="21"/>
                <w:highlight w:val="yellow"/>
              </w:rPr>
              <w:t>营销学原理</w:t>
            </w:r>
          </w:p>
        </w:tc>
        <w:tc>
          <w:tcPr>
            <w:tcW w:w="687" w:type="dxa"/>
            <w:gridSpan w:val="2"/>
            <w:tcBorders>
              <w:top w:val="single" w:sz="4" w:space="0" w:color="auto"/>
              <w:left w:val="single" w:sz="4" w:space="0" w:color="auto"/>
              <w:bottom w:val="single" w:sz="4" w:space="0" w:color="auto"/>
              <w:right w:val="single" w:sz="4" w:space="0" w:color="auto"/>
            </w:tcBorders>
            <w:vAlign w:val="center"/>
          </w:tcPr>
          <w:p w14:paraId="1ECE596F" w14:textId="77777777" w:rsidR="00AC4434" w:rsidRPr="00A370A5" w:rsidRDefault="00AC4434" w:rsidP="00E71F60">
            <w:pPr>
              <w:jc w:val="center"/>
              <w:rPr>
                <w:rFonts w:ascii="Times New Roman" w:hAnsi="Times New Roman"/>
                <w:noProof/>
                <w:color w:val="000000" w:themeColor="text1"/>
                <w:szCs w:val="21"/>
                <w:highlight w:val="yellow"/>
              </w:rPr>
            </w:pPr>
            <w:r w:rsidRPr="00A370A5">
              <w:rPr>
                <w:rFonts w:ascii="Times New Roman" w:hAnsi="Times New Roman"/>
                <w:noProof/>
                <w:color w:val="000000" w:themeColor="text1"/>
                <w:szCs w:val="21"/>
                <w:highlight w:val="yellow"/>
              </w:rPr>
              <w:t>32</w:t>
            </w:r>
          </w:p>
        </w:tc>
        <w:tc>
          <w:tcPr>
            <w:tcW w:w="901" w:type="dxa"/>
            <w:gridSpan w:val="3"/>
            <w:tcBorders>
              <w:top w:val="single" w:sz="4" w:space="0" w:color="auto"/>
              <w:left w:val="nil"/>
              <w:bottom w:val="single" w:sz="4" w:space="0" w:color="auto"/>
              <w:right w:val="single" w:sz="4" w:space="0" w:color="auto"/>
            </w:tcBorders>
            <w:vAlign w:val="center"/>
          </w:tcPr>
          <w:p w14:paraId="6D49C672" w14:textId="77777777" w:rsidR="00AC4434" w:rsidRPr="00A370A5" w:rsidRDefault="00AC4434" w:rsidP="00E71F60">
            <w:pPr>
              <w:jc w:val="center"/>
              <w:rPr>
                <w:rFonts w:ascii="Times New Roman" w:hAnsi="Times New Roman"/>
                <w:noProof/>
                <w:color w:val="000000" w:themeColor="text1"/>
                <w:szCs w:val="21"/>
                <w:highlight w:val="yellow"/>
              </w:rPr>
            </w:pPr>
            <w:r w:rsidRPr="00A370A5">
              <w:rPr>
                <w:rFonts w:ascii="Times New Roman" w:hAnsi="Times New Roman"/>
                <w:noProof/>
                <w:color w:val="000000" w:themeColor="text1"/>
                <w:szCs w:val="21"/>
                <w:highlight w:val="yellow"/>
              </w:rPr>
              <w:t>2</w:t>
            </w:r>
          </w:p>
        </w:tc>
        <w:tc>
          <w:tcPr>
            <w:tcW w:w="456" w:type="dxa"/>
            <w:gridSpan w:val="2"/>
            <w:tcBorders>
              <w:top w:val="single" w:sz="4" w:space="0" w:color="auto"/>
              <w:left w:val="nil"/>
              <w:bottom w:val="single" w:sz="4" w:space="0" w:color="auto"/>
              <w:right w:val="single" w:sz="4" w:space="0" w:color="auto"/>
            </w:tcBorders>
            <w:vAlign w:val="center"/>
          </w:tcPr>
          <w:p w14:paraId="424EFC6C" w14:textId="77777777" w:rsidR="00AC4434" w:rsidRPr="00A370A5" w:rsidRDefault="00AC4434" w:rsidP="00E71F60">
            <w:pPr>
              <w:jc w:val="center"/>
              <w:rPr>
                <w:rFonts w:ascii="Times New Roman" w:hAnsi="Times New Roman"/>
                <w:noProof/>
                <w:color w:val="000000" w:themeColor="text1"/>
                <w:szCs w:val="21"/>
                <w:highlight w:val="yellow"/>
              </w:rPr>
            </w:pPr>
          </w:p>
        </w:tc>
        <w:tc>
          <w:tcPr>
            <w:tcW w:w="456" w:type="dxa"/>
            <w:gridSpan w:val="2"/>
            <w:tcBorders>
              <w:top w:val="single" w:sz="4" w:space="0" w:color="auto"/>
              <w:left w:val="nil"/>
              <w:bottom w:val="single" w:sz="4" w:space="0" w:color="auto"/>
              <w:right w:val="single" w:sz="4" w:space="0" w:color="auto"/>
            </w:tcBorders>
            <w:vAlign w:val="center"/>
          </w:tcPr>
          <w:p w14:paraId="6B36A28F" w14:textId="77777777" w:rsidR="00AC4434" w:rsidRPr="00A370A5" w:rsidRDefault="00AC4434" w:rsidP="00E71F60">
            <w:pPr>
              <w:jc w:val="center"/>
              <w:rPr>
                <w:rFonts w:ascii="Times New Roman" w:hAnsi="Times New Roman"/>
                <w:noProof/>
                <w:color w:val="000000" w:themeColor="text1"/>
                <w:szCs w:val="21"/>
                <w:highlight w:val="yellow"/>
              </w:rPr>
            </w:pPr>
          </w:p>
        </w:tc>
        <w:tc>
          <w:tcPr>
            <w:tcW w:w="457" w:type="dxa"/>
            <w:gridSpan w:val="2"/>
            <w:tcBorders>
              <w:top w:val="single" w:sz="4" w:space="0" w:color="auto"/>
              <w:left w:val="nil"/>
              <w:bottom w:val="single" w:sz="4" w:space="0" w:color="auto"/>
              <w:right w:val="single" w:sz="4" w:space="0" w:color="auto"/>
            </w:tcBorders>
            <w:vAlign w:val="center"/>
          </w:tcPr>
          <w:p w14:paraId="2A07344C" w14:textId="77777777" w:rsidR="00AC4434" w:rsidRPr="00A370A5" w:rsidRDefault="00AC4434" w:rsidP="00E71F60">
            <w:pPr>
              <w:jc w:val="center"/>
              <w:rPr>
                <w:rFonts w:ascii="Times New Roman" w:hAnsi="Times New Roman"/>
                <w:noProof/>
                <w:color w:val="000000" w:themeColor="text1"/>
                <w:szCs w:val="21"/>
                <w:highlight w:val="yellow"/>
              </w:rPr>
            </w:pPr>
            <w:r w:rsidRPr="00A370A5">
              <w:rPr>
                <w:rFonts w:ascii="Times New Roman" w:hAnsi="Times New Roman"/>
                <w:noProof/>
                <w:color w:val="000000" w:themeColor="text1"/>
                <w:szCs w:val="21"/>
                <w:highlight w:val="yellow"/>
              </w:rPr>
              <w:t>2</w:t>
            </w:r>
          </w:p>
        </w:tc>
        <w:tc>
          <w:tcPr>
            <w:tcW w:w="456" w:type="dxa"/>
            <w:gridSpan w:val="2"/>
            <w:tcBorders>
              <w:top w:val="single" w:sz="4" w:space="0" w:color="auto"/>
              <w:left w:val="nil"/>
              <w:bottom w:val="single" w:sz="4" w:space="0" w:color="auto"/>
              <w:right w:val="single" w:sz="4" w:space="0" w:color="auto"/>
            </w:tcBorders>
            <w:vAlign w:val="center"/>
          </w:tcPr>
          <w:p w14:paraId="716E1442" w14:textId="77777777" w:rsidR="00AC4434" w:rsidRPr="00A370A5" w:rsidRDefault="00AC4434" w:rsidP="00E71F60">
            <w:pPr>
              <w:jc w:val="center"/>
              <w:rPr>
                <w:rFonts w:ascii="Times New Roman" w:hAnsi="Times New Roman"/>
                <w:noProof/>
                <w:color w:val="000000" w:themeColor="text1"/>
                <w:szCs w:val="21"/>
                <w:highlight w:val="yellow"/>
              </w:rPr>
            </w:pPr>
          </w:p>
        </w:tc>
        <w:tc>
          <w:tcPr>
            <w:tcW w:w="559" w:type="dxa"/>
            <w:gridSpan w:val="2"/>
            <w:tcBorders>
              <w:top w:val="single" w:sz="4" w:space="0" w:color="auto"/>
              <w:left w:val="nil"/>
              <w:bottom w:val="single" w:sz="4" w:space="0" w:color="auto"/>
              <w:right w:val="single" w:sz="4" w:space="0" w:color="auto"/>
            </w:tcBorders>
            <w:vAlign w:val="center"/>
          </w:tcPr>
          <w:p w14:paraId="270C2136" w14:textId="77777777" w:rsidR="00AC4434" w:rsidRPr="00931441" w:rsidRDefault="00AC4434" w:rsidP="00E71F60">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vAlign w:val="center"/>
          </w:tcPr>
          <w:p w14:paraId="1762EA90" w14:textId="77777777" w:rsidR="00AC4434" w:rsidRPr="00931441" w:rsidRDefault="00AC4434" w:rsidP="00E71F60">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tcPr>
          <w:p w14:paraId="48CD56E7" w14:textId="77777777" w:rsidR="00AC4434" w:rsidRPr="00931441" w:rsidRDefault="00AC4434" w:rsidP="00E71F60">
            <w:pPr>
              <w:jc w:val="center"/>
              <w:rPr>
                <w:rFonts w:ascii="Times New Roman" w:hAnsi="Times New Roman"/>
                <w:noProof/>
                <w:color w:val="000000" w:themeColor="text1"/>
                <w:szCs w:val="21"/>
              </w:rPr>
            </w:pPr>
          </w:p>
        </w:tc>
      </w:tr>
      <w:tr w:rsidR="00D04423" w:rsidRPr="00D04423" w14:paraId="4F1D51E7" w14:textId="77777777" w:rsidTr="00931441">
        <w:trPr>
          <w:cantSplit/>
          <w:trHeight w:hRule="exact" w:val="397"/>
        </w:trPr>
        <w:tc>
          <w:tcPr>
            <w:tcW w:w="668" w:type="dxa"/>
            <w:vMerge/>
            <w:tcBorders>
              <w:top w:val="single" w:sz="4" w:space="0" w:color="auto"/>
              <w:left w:val="single" w:sz="4" w:space="0" w:color="auto"/>
              <w:right w:val="single" w:sz="4" w:space="0" w:color="auto"/>
            </w:tcBorders>
            <w:textDirection w:val="tbRlV"/>
            <w:vAlign w:val="center"/>
          </w:tcPr>
          <w:p w14:paraId="70560157" w14:textId="77777777" w:rsidR="00582C0F" w:rsidRPr="00931441" w:rsidRDefault="00582C0F" w:rsidP="00E71F60">
            <w:pPr>
              <w:jc w:val="center"/>
              <w:rPr>
                <w:rFonts w:ascii="Times New Roman" w:hAnsi="Times New Roman"/>
                <w:noProof/>
                <w:color w:val="000000" w:themeColor="text1"/>
                <w:spacing w:val="20"/>
                <w:kern w:val="0"/>
                <w:szCs w:val="21"/>
              </w:rPr>
            </w:pPr>
          </w:p>
        </w:tc>
        <w:tc>
          <w:tcPr>
            <w:tcW w:w="1138" w:type="dxa"/>
            <w:tcBorders>
              <w:top w:val="single" w:sz="4" w:space="0" w:color="auto"/>
              <w:left w:val="nil"/>
              <w:bottom w:val="single" w:sz="4" w:space="0" w:color="auto"/>
              <w:right w:val="single" w:sz="4" w:space="0" w:color="auto"/>
            </w:tcBorders>
            <w:vAlign w:val="center"/>
          </w:tcPr>
          <w:p w14:paraId="2E7E5008" w14:textId="77777777" w:rsidR="00582C0F" w:rsidRPr="00931441" w:rsidRDefault="00582C0F" w:rsidP="00582C0F">
            <w:pPr>
              <w:rPr>
                <w:rFonts w:ascii="Times New Roman" w:hAnsi="Times New Roman"/>
                <w:noProof/>
                <w:color w:val="000000" w:themeColor="text1"/>
                <w:szCs w:val="21"/>
              </w:rPr>
            </w:pPr>
            <w:r w:rsidRPr="00931441">
              <w:rPr>
                <w:rFonts w:ascii="Times New Roman" w:hAnsi="Times New Roman"/>
                <w:noProof/>
                <w:color w:val="000000" w:themeColor="text1"/>
                <w:szCs w:val="21"/>
              </w:rPr>
              <w:t>ECON105</w:t>
            </w:r>
          </w:p>
        </w:tc>
        <w:tc>
          <w:tcPr>
            <w:tcW w:w="1985" w:type="dxa"/>
            <w:tcBorders>
              <w:top w:val="single" w:sz="4" w:space="0" w:color="auto"/>
              <w:left w:val="nil"/>
              <w:bottom w:val="single" w:sz="4" w:space="0" w:color="auto"/>
              <w:right w:val="single" w:sz="4" w:space="0" w:color="auto"/>
            </w:tcBorders>
            <w:vAlign w:val="center"/>
          </w:tcPr>
          <w:p w14:paraId="3ED10C43" w14:textId="77777777" w:rsidR="00582C0F" w:rsidRPr="00A370A5" w:rsidRDefault="00582C0F" w:rsidP="00582C0F">
            <w:pPr>
              <w:rPr>
                <w:rFonts w:ascii="Times New Roman" w:hAnsi="Times New Roman"/>
                <w:noProof/>
                <w:color w:val="000000" w:themeColor="text1"/>
                <w:szCs w:val="21"/>
                <w:highlight w:val="yellow"/>
              </w:rPr>
            </w:pPr>
            <w:r w:rsidRPr="00A370A5">
              <w:rPr>
                <w:rFonts w:ascii="Times New Roman" w:hAnsi="Times New Roman" w:hint="eastAsia"/>
                <w:noProof/>
                <w:color w:val="000000" w:themeColor="text1"/>
                <w:szCs w:val="21"/>
                <w:highlight w:val="yellow"/>
              </w:rPr>
              <w:t>宏观经济学</w:t>
            </w:r>
          </w:p>
        </w:tc>
        <w:tc>
          <w:tcPr>
            <w:tcW w:w="687" w:type="dxa"/>
            <w:gridSpan w:val="2"/>
            <w:tcBorders>
              <w:top w:val="single" w:sz="4" w:space="0" w:color="auto"/>
              <w:left w:val="nil"/>
              <w:bottom w:val="single" w:sz="4" w:space="0" w:color="auto"/>
              <w:right w:val="single" w:sz="4" w:space="0" w:color="auto"/>
            </w:tcBorders>
            <w:vAlign w:val="center"/>
          </w:tcPr>
          <w:p w14:paraId="74D03982" w14:textId="77777777" w:rsidR="00582C0F" w:rsidRPr="00A370A5" w:rsidRDefault="00582C0F" w:rsidP="00582C0F">
            <w:pPr>
              <w:jc w:val="center"/>
              <w:rPr>
                <w:rFonts w:ascii="Times New Roman" w:hAnsi="Times New Roman"/>
                <w:noProof/>
                <w:color w:val="000000" w:themeColor="text1"/>
                <w:szCs w:val="21"/>
                <w:highlight w:val="yellow"/>
              </w:rPr>
            </w:pPr>
            <w:r w:rsidRPr="00A370A5">
              <w:rPr>
                <w:rFonts w:ascii="Times New Roman" w:hAnsi="Times New Roman"/>
                <w:noProof/>
                <w:color w:val="000000" w:themeColor="text1"/>
                <w:szCs w:val="21"/>
                <w:highlight w:val="yellow"/>
              </w:rPr>
              <w:t>48</w:t>
            </w:r>
          </w:p>
        </w:tc>
        <w:tc>
          <w:tcPr>
            <w:tcW w:w="901" w:type="dxa"/>
            <w:gridSpan w:val="3"/>
            <w:tcBorders>
              <w:top w:val="single" w:sz="4" w:space="0" w:color="auto"/>
              <w:left w:val="nil"/>
              <w:bottom w:val="single" w:sz="4" w:space="0" w:color="auto"/>
              <w:right w:val="single" w:sz="4" w:space="0" w:color="auto"/>
            </w:tcBorders>
            <w:vAlign w:val="center"/>
          </w:tcPr>
          <w:p w14:paraId="733B21E4" w14:textId="77777777" w:rsidR="00582C0F" w:rsidRPr="00A370A5" w:rsidRDefault="00582C0F" w:rsidP="00582C0F">
            <w:pPr>
              <w:jc w:val="center"/>
              <w:rPr>
                <w:rFonts w:ascii="Times New Roman" w:hAnsi="Times New Roman"/>
                <w:noProof/>
                <w:color w:val="000000" w:themeColor="text1"/>
                <w:szCs w:val="21"/>
                <w:highlight w:val="yellow"/>
              </w:rPr>
            </w:pPr>
            <w:r w:rsidRPr="00A370A5">
              <w:rPr>
                <w:rFonts w:ascii="Times New Roman" w:hAnsi="Times New Roman"/>
                <w:noProof/>
                <w:color w:val="000000" w:themeColor="text1"/>
                <w:szCs w:val="21"/>
                <w:highlight w:val="yellow"/>
              </w:rPr>
              <w:t>3</w:t>
            </w:r>
          </w:p>
        </w:tc>
        <w:tc>
          <w:tcPr>
            <w:tcW w:w="456" w:type="dxa"/>
            <w:gridSpan w:val="2"/>
            <w:tcBorders>
              <w:top w:val="single" w:sz="4" w:space="0" w:color="auto"/>
              <w:left w:val="nil"/>
              <w:bottom w:val="single" w:sz="4" w:space="0" w:color="auto"/>
              <w:right w:val="single" w:sz="4" w:space="0" w:color="auto"/>
            </w:tcBorders>
            <w:vAlign w:val="center"/>
          </w:tcPr>
          <w:p w14:paraId="3E9016CC" w14:textId="77777777" w:rsidR="00582C0F" w:rsidRPr="00A370A5" w:rsidRDefault="00582C0F" w:rsidP="00582C0F">
            <w:pPr>
              <w:jc w:val="center"/>
              <w:rPr>
                <w:rFonts w:ascii="Times New Roman" w:hAnsi="Times New Roman"/>
                <w:noProof/>
                <w:color w:val="000000" w:themeColor="text1"/>
                <w:szCs w:val="21"/>
                <w:highlight w:val="yellow"/>
              </w:rPr>
            </w:pPr>
          </w:p>
        </w:tc>
        <w:tc>
          <w:tcPr>
            <w:tcW w:w="456" w:type="dxa"/>
            <w:gridSpan w:val="2"/>
            <w:tcBorders>
              <w:top w:val="single" w:sz="4" w:space="0" w:color="auto"/>
              <w:left w:val="nil"/>
              <w:bottom w:val="single" w:sz="4" w:space="0" w:color="auto"/>
              <w:right w:val="single" w:sz="4" w:space="0" w:color="auto"/>
            </w:tcBorders>
            <w:vAlign w:val="center"/>
          </w:tcPr>
          <w:p w14:paraId="38C76A66" w14:textId="77777777" w:rsidR="00582C0F" w:rsidRPr="00A370A5" w:rsidRDefault="00582C0F" w:rsidP="00582C0F">
            <w:pPr>
              <w:pStyle w:val="a8"/>
              <w:tabs>
                <w:tab w:val="clear" w:pos="4153"/>
                <w:tab w:val="clear" w:pos="8306"/>
              </w:tabs>
              <w:snapToGrid/>
              <w:rPr>
                <w:rFonts w:ascii="Times New Roman" w:hAnsi="Times New Roman"/>
                <w:noProof/>
                <w:color w:val="000000" w:themeColor="text1"/>
                <w:sz w:val="21"/>
                <w:szCs w:val="21"/>
                <w:highlight w:val="yellow"/>
              </w:rPr>
            </w:pPr>
          </w:p>
        </w:tc>
        <w:tc>
          <w:tcPr>
            <w:tcW w:w="457" w:type="dxa"/>
            <w:gridSpan w:val="2"/>
            <w:tcBorders>
              <w:top w:val="single" w:sz="4" w:space="0" w:color="auto"/>
              <w:left w:val="nil"/>
              <w:bottom w:val="single" w:sz="4" w:space="0" w:color="auto"/>
              <w:right w:val="single" w:sz="4" w:space="0" w:color="auto"/>
            </w:tcBorders>
            <w:vAlign w:val="center"/>
          </w:tcPr>
          <w:p w14:paraId="5549A02C" w14:textId="77777777" w:rsidR="00582C0F" w:rsidRPr="00A370A5" w:rsidRDefault="00582C0F" w:rsidP="00582C0F">
            <w:pPr>
              <w:jc w:val="center"/>
              <w:rPr>
                <w:rFonts w:ascii="Times New Roman" w:hAnsi="Times New Roman"/>
                <w:noProof/>
                <w:color w:val="000000" w:themeColor="text1"/>
                <w:szCs w:val="21"/>
                <w:highlight w:val="yellow"/>
              </w:rPr>
            </w:pPr>
            <w:r w:rsidRPr="00A370A5">
              <w:rPr>
                <w:rFonts w:ascii="Times New Roman" w:hAnsi="Times New Roman"/>
                <w:noProof/>
                <w:color w:val="000000" w:themeColor="text1"/>
                <w:szCs w:val="21"/>
                <w:highlight w:val="yellow"/>
              </w:rPr>
              <w:t>3</w:t>
            </w:r>
          </w:p>
        </w:tc>
        <w:tc>
          <w:tcPr>
            <w:tcW w:w="456" w:type="dxa"/>
            <w:gridSpan w:val="2"/>
            <w:tcBorders>
              <w:top w:val="single" w:sz="4" w:space="0" w:color="auto"/>
              <w:left w:val="nil"/>
              <w:bottom w:val="single" w:sz="4" w:space="0" w:color="auto"/>
              <w:right w:val="single" w:sz="4" w:space="0" w:color="auto"/>
            </w:tcBorders>
            <w:vAlign w:val="center"/>
          </w:tcPr>
          <w:p w14:paraId="04929F04" w14:textId="77777777" w:rsidR="00582C0F" w:rsidRPr="00A370A5" w:rsidRDefault="00582C0F" w:rsidP="00E71F60">
            <w:pPr>
              <w:jc w:val="center"/>
              <w:rPr>
                <w:rFonts w:ascii="Times New Roman" w:hAnsi="Times New Roman"/>
                <w:noProof/>
                <w:color w:val="000000" w:themeColor="text1"/>
                <w:szCs w:val="21"/>
                <w:highlight w:val="yellow"/>
              </w:rPr>
            </w:pPr>
          </w:p>
        </w:tc>
        <w:tc>
          <w:tcPr>
            <w:tcW w:w="559" w:type="dxa"/>
            <w:gridSpan w:val="2"/>
            <w:tcBorders>
              <w:top w:val="single" w:sz="4" w:space="0" w:color="auto"/>
              <w:left w:val="nil"/>
              <w:bottom w:val="single" w:sz="4" w:space="0" w:color="auto"/>
              <w:right w:val="single" w:sz="4" w:space="0" w:color="auto"/>
            </w:tcBorders>
            <w:vAlign w:val="center"/>
          </w:tcPr>
          <w:p w14:paraId="07EB0691" w14:textId="77777777" w:rsidR="00582C0F" w:rsidRPr="00931441" w:rsidRDefault="00582C0F" w:rsidP="00E71F60">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vAlign w:val="center"/>
          </w:tcPr>
          <w:p w14:paraId="5E679F4C" w14:textId="77777777" w:rsidR="00582C0F" w:rsidRPr="00931441" w:rsidRDefault="00582C0F" w:rsidP="00E71F60">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tcPr>
          <w:p w14:paraId="48571068" w14:textId="77777777" w:rsidR="00582C0F" w:rsidRPr="00931441" w:rsidRDefault="00582C0F" w:rsidP="00E71F60">
            <w:pPr>
              <w:jc w:val="center"/>
              <w:rPr>
                <w:rFonts w:ascii="Times New Roman" w:hAnsi="Times New Roman"/>
                <w:noProof/>
                <w:color w:val="000000" w:themeColor="text1"/>
                <w:szCs w:val="21"/>
              </w:rPr>
            </w:pPr>
          </w:p>
        </w:tc>
      </w:tr>
      <w:tr w:rsidR="00D04423" w:rsidRPr="00D04423" w14:paraId="512E653C" w14:textId="77777777" w:rsidTr="00931441">
        <w:trPr>
          <w:cantSplit/>
          <w:trHeight w:hRule="exact" w:val="397"/>
        </w:trPr>
        <w:tc>
          <w:tcPr>
            <w:tcW w:w="668" w:type="dxa"/>
            <w:vMerge/>
            <w:tcBorders>
              <w:left w:val="single" w:sz="4" w:space="0" w:color="auto"/>
              <w:right w:val="single" w:sz="4" w:space="0" w:color="auto"/>
            </w:tcBorders>
            <w:textDirection w:val="tbRlV"/>
            <w:vAlign w:val="center"/>
          </w:tcPr>
          <w:p w14:paraId="32DBE8E1" w14:textId="77777777" w:rsidR="00582C0F" w:rsidRPr="00931441" w:rsidRDefault="00582C0F" w:rsidP="00E71F60">
            <w:pPr>
              <w:jc w:val="center"/>
              <w:rPr>
                <w:rFonts w:ascii="Times New Roman" w:hAnsi="Times New Roman"/>
                <w:noProof/>
                <w:color w:val="000000" w:themeColor="text1"/>
                <w:kern w:val="0"/>
                <w:szCs w:val="21"/>
              </w:rPr>
            </w:pPr>
          </w:p>
        </w:tc>
        <w:tc>
          <w:tcPr>
            <w:tcW w:w="1138" w:type="dxa"/>
            <w:tcBorders>
              <w:top w:val="nil"/>
              <w:left w:val="nil"/>
              <w:bottom w:val="single" w:sz="4" w:space="0" w:color="auto"/>
              <w:right w:val="single" w:sz="4" w:space="0" w:color="auto"/>
            </w:tcBorders>
            <w:vAlign w:val="center"/>
          </w:tcPr>
          <w:p w14:paraId="3981D109" w14:textId="77777777" w:rsidR="00582C0F" w:rsidRPr="00931441" w:rsidRDefault="00582C0F" w:rsidP="00E71F60">
            <w:pPr>
              <w:pStyle w:val="aAA"/>
              <w:rPr>
                <w:rFonts w:ascii="Times New Roman" w:hAnsi="Times New Roman"/>
                <w:noProof/>
                <w:color w:val="000000" w:themeColor="text1"/>
              </w:rPr>
            </w:pPr>
            <w:r w:rsidRPr="00931441">
              <w:rPr>
                <w:rFonts w:ascii="Times New Roman" w:hAnsi="Times New Roman"/>
                <w:noProof/>
                <w:color w:val="000000" w:themeColor="text1"/>
              </w:rPr>
              <w:t>ACC304</w:t>
            </w:r>
          </w:p>
        </w:tc>
        <w:tc>
          <w:tcPr>
            <w:tcW w:w="1985" w:type="dxa"/>
            <w:tcBorders>
              <w:top w:val="single" w:sz="4" w:space="0" w:color="auto"/>
              <w:left w:val="nil"/>
              <w:bottom w:val="single" w:sz="4" w:space="0" w:color="auto"/>
              <w:right w:val="single" w:sz="4" w:space="0" w:color="auto"/>
            </w:tcBorders>
            <w:vAlign w:val="center"/>
          </w:tcPr>
          <w:p w14:paraId="443D232E" w14:textId="77777777" w:rsidR="00582C0F" w:rsidRPr="00A370A5" w:rsidRDefault="00582C0F" w:rsidP="00E71F60">
            <w:pPr>
              <w:pStyle w:val="xl30"/>
              <w:widowControl w:val="0"/>
              <w:pBdr>
                <w:bottom w:val="none" w:sz="0" w:space="0" w:color="auto"/>
                <w:right w:val="none" w:sz="0" w:space="0" w:color="auto"/>
              </w:pBdr>
              <w:spacing w:before="0" w:beforeAutospacing="0" w:after="0" w:afterAutospacing="0"/>
              <w:rPr>
                <w:rFonts w:ascii="Times New Roman" w:eastAsia="宋体" w:hAnsi="Times New Roman" w:cs="Times New Roman"/>
                <w:noProof/>
                <w:color w:val="000000" w:themeColor="text1"/>
                <w:kern w:val="2"/>
                <w:sz w:val="21"/>
                <w:szCs w:val="21"/>
                <w:highlight w:val="yellow"/>
              </w:rPr>
            </w:pPr>
            <w:r w:rsidRPr="00A370A5">
              <w:rPr>
                <w:rFonts w:ascii="Times New Roman" w:eastAsia="宋体" w:hAnsi="Times New Roman" w:cs="Times New Roman" w:hint="eastAsia"/>
                <w:noProof/>
                <w:color w:val="000000" w:themeColor="text1"/>
                <w:kern w:val="2"/>
                <w:sz w:val="21"/>
                <w:szCs w:val="21"/>
                <w:highlight w:val="yellow"/>
              </w:rPr>
              <w:t>公司理财</w:t>
            </w:r>
          </w:p>
        </w:tc>
        <w:tc>
          <w:tcPr>
            <w:tcW w:w="687" w:type="dxa"/>
            <w:gridSpan w:val="2"/>
            <w:tcBorders>
              <w:top w:val="single" w:sz="4" w:space="0" w:color="auto"/>
              <w:left w:val="nil"/>
              <w:bottom w:val="single" w:sz="4" w:space="0" w:color="auto"/>
              <w:right w:val="single" w:sz="4" w:space="0" w:color="auto"/>
            </w:tcBorders>
            <w:vAlign w:val="center"/>
          </w:tcPr>
          <w:p w14:paraId="787B7E8A" w14:textId="77777777" w:rsidR="00582C0F" w:rsidRPr="00A370A5" w:rsidRDefault="00582C0F" w:rsidP="00E71F60">
            <w:pPr>
              <w:jc w:val="center"/>
              <w:rPr>
                <w:rFonts w:ascii="Times New Roman" w:hAnsi="Times New Roman"/>
                <w:noProof/>
                <w:color w:val="000000" w:themeColor="text1"/>
                <w:szCs w:val="21"/>
                <w:highlight w:val="yellow"/>
              </w:rPr>
            </w:pPr>
            <w:r w:rsidRPr="00A370A5">
              <w:rPr>
                <w:rFonts w:ascii="Times New Roman" w:hAnsi="Times New Roman"/>
                <w:noProof/>
                <w:color w:val="000000" w:themeColor="text1"/>
                <w:szCs w:val="21"/>
                <w:highlight w:val="yellow"/>
              </w:rPr>
              <w:t>48</w:t>
            </w:r>
          </w:p>
        </w:tc>
        <w:tc>
          <w:tcPr>
            <w:tcW w:w="901" w:type="dxa"/>
            <w:gridSpan w:val="3"/>
            <w:tcBorders>
              <w:top w:val="single" w:sz="4" w:space="0" w:color="auto"/>
              <w:left w:val="nil"/>
              <w:bottom w:val="single" w:sz="4" w:space="0" w:color="auto"/>
              <w:right w:val="single" w:sz="4" w:space="0" w:color="auto"/>
            </w:tcBorders>
            <w:vAlign w:val="center"/>
          </w:tcPr>
          <w:p w14:paraId="34B26460" w14:textId="77777777" w:rsidR="00582C0F" w:rsidRPr="00A370A5" w:rsidRDefault="00582C0F" w:rsidP="00E71F60">
            <w:pPr>
              <w:jc w:val="center"/>
              <w:rPr>
                <w:rFonts w:ascii="Times New Roman" w:hAnsi="Times New Roman"/>
                <w:noProof/>
                <w:color w:val="000000" w:themeColor="text1"/>
                <w:szCs w:val="21"/>
                <w:highlight w:val="yellow"/>
              </w:rPr>
            </w:pPr>
            <w:r w:rsidRPr="00A370A5">
              <w:rPr>
                <w:rFonts w:ascii="Times New Roman" w:hAnsi="Times New Roman"/>
                <w:noProof/>
                <w:color w:val="000000" w:themeColor="text1"/>
                <w:szCs w:val="21"/>
                <w:highlight w:val="yellow"/>
              </w:rPr>
              <w:t>3</w:t>
            </w:r>
          </w:p>
        </w:tc>
        <w:tc>
          <w:tcPr>
            <w:tcW w:w="456" w:type="dxa"/>
            <w:gridSpan w:val="2"/>
            <w:tcBorders>
              <w:top w:val="single" w:sz="4" w:space="0" w:color="auto"/>
              <w:left w:val="nil"/>
              <w:bottom w:val="single" w:sz="4" w:space="0" w:color="auto"/>
              <w:right w:val="single" w:sz="4" w:space="0" w:color="auto"/>
            </w:tcBorders>
            <w:vAlign w:val="center"/>
          </w:tcPr>
          <w:p w14:paraId="3AC1949C" w14:textId="77777777" w:rsidR="00582C0F" w:rsidRPr="00A370A5" w:rsidRDefault="00582C0F" w:rsidP="00E71F60">
            <w:pPr>
              <w:jc w:val="center"/>
              <w:rPr>
                <w:rFonts w:ascii="Times New Roman" w:hAnsi="Times New Roman"/>
                <w:noProof/>
                <w:color w:val="000000" w:themeColor="text1"/>
                <w:szCs w:val="21"/>
                <w:highlight w:val="yellow"/>
              </w:rPr>
            </w:pPr>
          </w:p>
        </w:tc>
        <w:tc>
          <w:tcPr>
            <w:tcW w:w="456" w:type="dxa"/>
            <w:gridSpan w:val="2"/>
            <w:tcBorders>
              <w:top w:val="single" w:sz="4" w:space="0" w:color="auto"/>
              <w:left w:val="nil"/>
              <w:bottom w:val="single" w:sz="4" w:space="0" w:color="auto"/>
              <w:right w:val="single" w:sz="4" w:space="0" w:color="auto"/>
            </w:tcBorders>
            <w:vAlign w:val="center"/>
          </w:tcPr>
          <w:p w14:paraId="2F6F076E" w14:textId="77777777" w:rsidR="00582C0F" w:rsidRPr="00A370A5" w:rsidRDefault="00582C0F" w:rsidP="00E71F60">
            <w:pPr>
              <w:jc w:val="center"/>
              <w:rPr>
                <w:rFonts w:ascii="Times New Roman" w:hAnsi="Times New Roman"/>
                <w:noProof/>
                <w:color w:val="000000" w:themeColor="text1"/>
                <w:szCs w:val="21"/>
                <w:highlight w:val="yellow"/>
              </w:rPr>
            </w:pPr>
          </w:p>
        </w:tc>
        <w:tc>
          <w:tcPr>
            <w:tcW w:w="457" w:type="dxa"/>
            <w:gridSpan w:val="2"/>
            <w:tcBorders>
              <w:top w:val="single" w:sz="4" w:space="0" w:color="auto"/>
              <w:left w:val="nil"/>
              <w:bottom w:val="single" w:sz="4" w:space="0" w:color="auto"/>
              <w:right w:val="single" w:sz="4" w:space="0" w:color="auto"/>
            </w:tcBorders>
            <w:vAlign w:val="center"/>
          </w:tcPr>
          <w:p w14:paraId="517CC9DF" w14:textId="77777777" w:rsidR="00582C0F" w:rsidRPr="00A370A5" w:rsidRDefault="00582C0F" w:rsidP="00E71F60">
            <w:pPr>
              <w:jc w:val="center"/>
              <w:rPr>
                <w:rFonts w:ascii="Times New Roman" w:hAnsi="Times New Roman"/>
                <w:noProof/>
                <w:color w:val="000000" w:themeColor="text1"/>
                <w:szCs w:val="21"/>
                <w:highlight w:val="yellow"/>
              </w:rPr>
            </w:pPr>
          </w:p>
        </w:tc>
        <w:tc>
          <w:tcPr>
            <w:tcW w:w="456" w:type="dxa"/>
            <w:gridSpan w:val="2"/>
            <w:tcBorders>
              <w:top w:val="single" w:sz="4" w:space="0" w:color="auto"/>
              <w:left w:val="nil"/>
              <w:bottom w:val="single" w:sz="4" w:space="0" w:color="auto"/>
              <w:right w:val="single" w:sz="4" w:space="0" w:color="auto"/>
            </w:tcBorders>
            <w:vAlign w:val="center"/>
          </w:tcPr>
          <w:p w14:paraId="3B5951B8" w14:textId="77777777" w:rsidR="00582C0F" w:rsidRPr="00A370A5" w:rsidRDefault="00582C0F" w:rsidP="00E71F60">
            <w:pPr>
              <w:jc w:val="center"/>
              <w:rPr>
                <w:rFonts w:ascii="Times New Roman" w:hAnsi="Times New Roman"/>
                <w:noProof/>
                <w:color w:val="000000" w:themeColor="text1"/>
                <w:szCs w:val="21"/>
                <w:highlight w:val="yellow"/>
              </w:rPr>
            </w:pPr>
            <w:r w:rsidRPr="00A370A5">
              <w:rPr>
                <w:rFonts w:ascii="Times New Roman" w:hAnsi="Times New Roman"/>
                <w:noProof/>
                <w:color w:val="000000" w:themeColor="text1"/>
                <w:szCs w:val="21"/>
                <w:highlight w:val="yellow"/>
              </w:rPr>
              <w:t>3</w:t>
            </w:r>
          </w:p>
        </w:tc>
        <w:tc>
          <w:tcPr>
            <w:tcW w:w="559" w:type="dxa"/>
            <w:gridSpan w:val="2"/>
            <w:tcBorders>
              <w:top w:val="single" w:sz="4" w:space="0" w:color="auto"/>
              <w:left w:val="nil"/>
              <w:bottom w:val="single" w:sz="4" w:space="0" w:color="auto"/>
              <w:right w:val="single" w:sz="4" w:space="0" w:color="auto"/>
            </w:tcBorders>
            <w:vAlign w:val="center"/>
          </w:tcPr>
          <w:p w14:paraId="6CA0D449" w14:textId="77777777" w:rsidR="00582C0F" w:rsidRPr="00931441" w:rsidRDefault="00582C0F" w:rsidP="00E71F60">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vAlign w:val="center"/>
          </w:tcPr>
          <w:p w14:paraId="70FCE98E" w14:textId="77777777" w:rsidR="00582C0F" w:rsidRPr="00931441" w:rsidRDefault="00582C0F" w:rsidP="00E71F60">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tcPr>
          <w:p w14:paraId="3198E24D" w14:textId="77777777" w:rsidR="00582C0F" w:rsidRPr="00931441" w:rsidRDefault="00582C0F" w:rsidP="00E71F60">
            <w:pPr>
              <w:jc w:val="center"/>
              <w:rPr>
                <w:rFonts w:ascii="Times New Roman" w:hAnsi="Times New Roman"/>
                <w:noProof/>
                <w:color w:val="000000" w:themeColor="text1"/>
                <w:szCs w:val="21"/>
              </w:rPr>
            </w:pPr>
          </w:p>
        </w:tc>
      </w:tr>
      <w:tr w:rsidR="00D04423" w:rsidRPr="00D04423" w14:paraId="11456B51" w14:textId="77777777" w:rsidTr="00931441">
        <w:trPr>
          <w:cantSplit/>
          <w:trHeight w:hRule="exact" w:val="397"/>
        </w:trPr>
        <w:tc>
          <w:tcPr>
            <w:tcW w:w="668" w:type="dxa"/>
            <w:vMerge/>
            <w:tcBorders>
              <w:left w:val="single" w:sz="4" w:space="0" w:color="auto"/>
              <w:right w:val="single" w:sz="4" w:space="0" w:color="auto"/>
            </w:tcBorders>
            <w:textDirection w:val="tbRlV"/>
            <w:vAlign w:val="center"/>
          </w:tcPr>
          <w:p w14:paraId="7BEE90A6" w14:textId="77777777" w:rsidR="00582C0F" w:rsidRPr="00931441" w:rsidRDefault="00582C0F" w:rsidP="00E71F60">
            <w:pPr>
              <w:jc w:val="center"/>
              <w:rPr>
                <w:rFonts w:ascii="Times New Roman" w:hAnsi="Times New Roman"/>
                <w:noProof/>
                <w:color w:val="000000" w:themeColor="text1"/>
                <w:kern w:val="0"/>
                <w:szCs w:val="21"/>
              </w:rPr>
            </w:pPr>
          </w:p>
        </w:tc>
        <w:tc>
          <w:tcPr>
            <w:tcW w:w="1138" w:type="dxa"/>
            <w:tcBorders>
              <w:top w:val="nil"/>
              <w:left w:val="nil"/>
              <w:bottom w:val="single" w:sz="4" w:space="0" w:color="auto"/>
              <w:right w:val="single" w:sz="4" w:space="0" w:color="auto"/>
            </w:tcBorders>
            <w:vAlign w:val="center"/>
          </w:tcPr>
          <w:p w14:paraId="0A30390D" w14:textId="639913A7" w:rsidR="00582C0F" w:rsidRPr="00931441" w:rsidRDefault="005F262A" w:rsidP="00582C0F">
            <w:pPr>
              <w:rPr>
                <w:rFonts w:ascii="Times New Roman" w:hAnsi="Times New Roman"/>
                <w:noProof/>
                <w:color w:val="000000" w:themeColor="text1"/>
                <w:szCs w:val="21"/>
              </w:rPr>
            </w:pPr>
            <w:r w:rsidRPr="00931441">
              <w:rPr>
                <w:rFonts w:ascii="Times New Roman" w:hAnsi="Times New Roman"/>
                <w:noProof/>
                <w:color w:val="000000" w:themeColor="text1"/>
                <w:szCs w:val="21"/>
              </w:rPr>
              <w:t>020312B</w:t>
            </w:r>
          </w:p>
        </w:tc>
        <w:tc>
          <w:tcPr>
            <w:tcW w:w="1985" w:type="dxa"/>
            <w:tcBorders>
              <w:top w:val="single" w:sz="4" w:space="0" w:color="auto"/>
              <w:left w:val="nil"/>
              <w:bottom w:val="single" w:sz="4" w:space="0" w:color="auto"/>
              <w:right w:val="single" w:sz="4" w:space="0" w:color="auto"/>
            </w:tcBorders>
            <w:vAlign w:val="center"/>
          </w:tcPr>
          <w:p w14:paraId="77096E3A" w14:textId="0293C843" w:rsidR="00582C0F" w:rsidRPr="00931441" w:rsidRDefault="005F262A" w:rsidP="00582C0F">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企业</w:t>
            </w:r>
            <w:r w:rsidR="00582C0F" w:rsidRPr="00931441">
              <w:rPr>
                <w:rFonts w:ascii="Times New Roman" w:hAnsi="Times New Roman" w:hint="eastAsia"/>
                <w:noProof/>
                <w:color w:val="000000" w:themeColor="text1"/>
                <w:szCs w:val="21"/>
              </w:rPr>
              <w:t>伦理</w:t>
            </w:r>
          </w:p>
        </w:tc>
        <w:tc>
          <w:tcPr>
            <w:tcW w:w="687" w:type="dxa"/>
            <w:gridSpan w:val="2"/>
            <w:tcBorders>
              <w:top w:val="single" w:sz="4" w:space="0" w:color="auto"/>
              <w:left w:val="nil"/>
              <w:bottom w:val="single" w:sz="4" w:space="0" w:color="auto"/>
              <w:right w:val="single" w:sz="4" w:space="0" w:color="auto"/>
            </w:tcBorders>
            <w:vAlign w:val="center"/>
          </w:tcPr>
          <w:p w14:paraId="3FD6A45A" w14:textId="7A76569A" w:rsidR="00582C0F" w:rsidRPr="00931441" w:rsidRDefault="005F262A" w:rsidP="00582C0F">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901" w:type="dxa"/>
            <w:gridSpan w:val="3"/>
            <w:tcBorders>
              <w:top w:val="single" w:sz="4" w:space="0" w:color="auto"/>
              <w:left w:val="nil"/>
              <w:bottom w:val="single" w:sz="4" w:space="0" w:color="auto"/>
              <w:right w:val="single" w:sz="4" w:space="0" w:color="auto"/>
            </w:tcBorders>
            <w:vAlign w:val="center"/>
          </w:tcPr>
          <w:p w14:paraId="286BDF26" w14:textId="28E54EDB" w:rsidR="00582C0F" w:rsidRPr="00931441" w:rsidRDefault="005F262A" w:rsidP="00582C0F">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vAlign w:val="center"/>
          </w:tcPr>
          <w:p w14:paraId="4D5C6F19" w14:textId="77777777" w:rsidR="00582C0F" w:rsidRPr="00931441" w:rsidRDefault="00582C0F" w:rsidP="00582C0F">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6E1EF80F" w14:textId="77777777" w:rsidR="00582C0F" w:rsidRPr="00931441" w:rsidRDefault="00582C0F" w:rsidP="00582C0F">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vAlign w:val="center"/>
          </w:tcPr>
          <w:p w14:paraId="351F3975" w14:textId="77777777" w:rsidR="00582C0F" w:rsidRPr="00931441" w:rsidRDefault="00582C0F" w:rsidP="00582C0F">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09EC0776" w14:textId="77777777" w:rsidR="00582C0F" w:rsidRPr="00931441" w:rsidRDefault="00582C0F" w:rsidP="00582C0F">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vAlign w:val="center"/>
          </w:tcPr>
          <w:p w14:paraId="3EE6F80F" w14:textId="000EEA2D" w:rsidR="00582C0F" w:rsidRPr="00931441" w:rsidRDefault="00582C0F" w:rsidP="00582C0F">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vAlign w:val="center"/>
          </w:tcPr>
          <w:p w14:paraId="3DC72826" w14:textId="77777777" w:rsidR="00582C0F" w:rsidRPr="00931441" w:rsidRDefault="005F262A" w:rsidP="00E71F60">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45" w:type="dxa"/>
            <w:gridSpan w:val="2"/>
            <w:tcBorders>
              <w:top w:val="single" w:sz="4" w:space="0" w:color="auto"/>
              <w:left w:val="nil"/>
              <w:bottom w:val="single" w:sz="4" w:space="0" w:color="auto"/>
              <w:right w:val="single" w:sz="4" w:space="0" w:color="auto"/>
            </w:tcBorders>
          </w:tcPr>
          <w:p w14:paraId="1C5C0556" w14:textId="77777777" w:rsidR="00582C0F" w:rsidRPr="00931441" w:rsidRDefault="00582C0F" w:rsidP="00E71F60">
            <w:pPr>
              <w:jc w:val="center"/>
              <w:rPr>
                <w:rFonts w:ascii="Times New Roman" w:hAnsi="Times New Roman"/>
                <w:noProof/>
                <w:color w:val="000000" w:themeColor="text1"/>
                <w:szCs w:val="21"/>
              </w:rPr>
            </w:pPr>
          </w:p>
        </w:tc>
      </w:tr>
      <w:tr w:rsidR="00D04423" w:rsidRPr="00D04423" w14:paraId="7E5F36DB" w14:textId="77777777" w:rsidTr="00931441">
        <w:trPr>
          <w:cantSplit/>
          <w:trHeight w:hRule="exact" w:val="397"/>
        </w:trPr>
        <w:tc>
          <w:tcPr>
            <w:tcW w:w="668" w:type="dxa"/>
            <w:vMerge/>
            <w:tcBorders>
              <w:left w:val="single" w:sz="4" w:space="0" w:color="auto"/>
              <w:right w:val="single" w:sz="4" w:space="0" w:color="auto"/>
            </w:tcBorders>
            <w:textDirection w:val="tbRlV"/>
            <w:vAlign w:val="center"/>
          </w:tcPr>
          <w:p w14:paraId="2F32C94F" w14:textId="77777777" w:rsidR="00582C0F" w:rsidRPr="00931441" w:rsidRDefault="00582C0F" w:rsidP="00E71F60">
            <w:pPr>
              <w:jc w:val="center"/>
              <w:rPr>
                <w:rFonts w:ascii="Times New Roman" w:hAnsi="Times New Roman"/>
                <w:noProof/>
                <w:color w:val="000000" w:themeColor="text1"/>
                <w:kern w:val="0"/>
                <w:szCs w:val="21"/>
              </w:rPr>
            </w:pPr>
          </w:p>
        </w:tc>
        <w:tc>
          <w:tcPr>
            <w:tcW w:w="1138" w:type="dxa"/>
            <w:tcBorders>
              <w:top w:val="nil"/>
              <w:left w:val="nil"/>
              <w:bottom w:val="single" w:sz="4" w:space="0" w:color="auto"/>
              <w:right w:val="single" w:sz="4" w:space="0" w:color="auto"/>
            </w:tcBorders>
            <w:vAlign w:val="center"/>
          </w:tcPr>
          <w:p w14:paraId="4A61AF18" w14:textId="573A5FD1" w:rsidR="00582C0F" w:rsidRPr="00931441" w:rsidRDefault="005F262A" w:rsidP="00582C0F">
            <w:pPr>
              <w:pStyle w:val="aAA"/>
              <w:rPr>
                <w:rFonts w:ascii="Times New Roman" w:hAnsi="Times New Roman"/>
                <w:noProof/>
                <w:color w:val="000000" w:themeColor="text1"/>
              </w:rPr>
            </w:pPr>
            <w:r w:rsidRPr="00931441">
              <w:rPr>
                <w:rFonts w:ascii="Times New Roman" w:hAnsi="Times New Roman"/>
                <w:noProof/>
                <w:color w:val="000000" w:themeColor="text1"/>
              </w:rPr>
              <w:t>020072B</w:t>
            </w:r>
          </w:p>
        </w:tc>
        <w:tc>
          <w:tcPr>
            <w:tcW w:w="1985" w:type="dxa"/>
            <w:tcBorders>
              <w:top w:val="single" w:sz="4" w:space="0" w:color="auto"/>
              <w:left w:val="nil"/>
              <w:bottom w:val="single" w:sz="4" w:space="0" w:color="auto"/>
              <w:right w:val="single" w:sz="4" w:space="0" w:color="auto"/>
            </w:tcBorders>
            <w:vAlign w:val="center"/>
          </w:tcPr>
          <w:p w14:paraId="20870BEE" w14:textId="77777777" w:rsidR="00582C0F" w:rsidRPr="00931441" w:rsidRDefault="00582C0F" w:rsidP="00582C0F">
            <w:pPr>
              <w:pStyle w:val="xl30"/>
              <w:widowControl w:val="0"/>
              <w:pBdr>
                <w:bottom w:val="none" w:sz="0" w:space="0" w:color="auto"/>
                <w:right w:val="none" w:sz="0" w:space="0" w:color="auto"/>
              </w:pBdr>
              <w:spacing w:before="0" w:beforeAutospacing="0" w:after="0" w:afterAutospacing="0"/>
              <w:rPr>
                <w:rFonts w:ascii="Times New Roman" w:eastAsia="宋体" w:hAnsi="Times New Roman" w:cs="Times New Roman"/>
                <w:noProof/>
                <w:color w:val="000000" w:themeColor="text1"/>
                <w:kern w:val="2"/>
                <w:sz w:val="21"/>
                <w:szCs w:val="21"/>
              </w:rPr>
            </w:pPr>
            <w:r w:rsidRPr="00931441">
              <w:rPr>
                <w:rFonts w:ascii="Times New Roman" w:eastAsia="宋体" w:hAnsi="Times New Roman" w:cs="Times New Roman" w:hint="eastAsia"/>
                <w:noProof/>
                <w:color w:val="000000" w:themeColor="text1"/>
                <w:kern w:val="2"/>
                <w:sz w:val="21"/>
                <w:szCs w:val="21"/>
              </w:rPr>
              <w:t>产业组织理论</w:t>
            </w:r>
          </w:p>
        </w:tc>
        <w:tc>
          <w:tcPr>
            <w:tcW w:w="687" w:type="dxa"/>
            <w:gridSpan w:val="2"/>
            <w:tcBorders>
              <w:top w:val="single" w:sz="4" w:space="0" w:color="auto"/>
              <w:left w:val="nil"/>
              <w:bottom w:val="single" w:sz="4" w:space="0" w:color="auto"/>
              <w:right w:val="single" w:sz="4" w:space="0" w:color="auto"/>
            </w:tcBorders>
            <w:vAlign w:val="center"/>
          </w:tcPr>
          <w:p w14:paraId="77E165A0" w14:textId="757AB9DA" w:rsidR="00582C0F" w:rsidRPr="00931441" w:rsidRDefault="005F262A" w:rsidP="00582C0F">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901" w:type="dxa"/>
            <w:gridSpan w:val="3"/>
            <w:tcBorders>
              <w:top w:val="single" w:sz="4" w:space="0" w:color="auto"/>
              <w:left w:val="nil"/>
              <w:bottom w:val="single" w:sz="4" w:space="0" w:color="auto"/>
              <w:right w:val="single" w:sz="4" w:space="0" w:color="auto"/>
            </w:tcBorders>
            <w:vAlign w:val="center"/>
          </w:tcPr>
          <w:p w14:paraId="1D04A5DC" w14:textId="0038E160" w:rsidR="00582C0F" w:rsidRPr="00931441" w:rsidRDefault="005F262A" w:rsidP="00582C0F">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vAlign w:val="center"/>
          </w:tcPr>
          <w:p w14:paraId="565BB0C7" w14:textId="77777777" w:rsidR="00582C0F" w:rsidRPr="00931441" w:rsidRDefault="00582C0F" w:rsidP="00582C0F">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1699A38E" w14:textId="77777777" w:rsidR="00582C0F" w:rsidRPr="00931441" w:rsidRDefault="00582C0F" w:rsidP="00582C0F">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vAlign w:val="center"/>
          </w:tcPr>
          <w:p w14:paraId="1F242939" w14:textId="77777777" w:rsidR="00582C0F" w:rsidRPr="00931441" w:rsidRDefault="00582C0F" w:rsidP="00582C0F">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494E30BF" w14:textId="77777777" w:rsidR="00582C0F" w:rsidRPr="00931441" w:rsidRDefault="00582C0F" w:rsidP="00582C0F">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vAlign w:val="center"/>
          </w:tcPr>
          <w:p w14:paraId="57B0DC56" w14:textId="212AD90C" w:rsidR="00582C0F" w:rsidRPr="00931441" w:rsidRDefault="00582C0F" w:rsidP="00582C0F">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vAlign w:val="center"/>
          </w:tcPr>
          <w:p w14:paraId="3701BDFD" w14:textId="77777777" w:rsidR="00582C0F" w:rsidRPr="00931441" w:rsidRDefault="005F262A" w:rsidP="00E71F60">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45" w:type="dxa"/>
            <w:gridSpan w:val="2"/>
            <w:tcBorders>
              <w:top w:val="single" w:sz="4" w:space="0" w:color="auto"/>
              <w:left w:val="nil"/>
              <w:bottom w:val="single" w:sz="4" w:space="0" w:color="auto"/>
              <w:right w:val="single" w:sz="4" w:space="0" w:color="auto"/>
            </w:tcBorders>
          </w:tcPr>
          <w:p w14:paraId="58E25838" w14:textId="77777777" w:rsidR="00582C0F" w:rsidRPr="00931441" w:rsidRDefault="00582C0F" w:rsidP="00E71F60">
            <w:pPr>
              <w:jc w:val="center"/>
              <w:rPr>
                <w:rFonts w:ascii="Times New Roman" w:hAnsi="Times New Roman"/>
                <w:noProof/>
                <w:color w:val="000000" w:themeColor="text1"/>
                <w:szCs w:val="21"/>
              </w:rPr>
            </w:pPr>
          </w:p>
        </w:tc>
      </w:tr>
      <w:tr w:rsidR="00D04423" w:rsidRPr="00D04423" w14:paraId="6964DF05" w14:textId="77777777" w:rsidTr="00931441">
        <w:trPr>
          <w:cantSplit/>
          <w:trHeight w:hRule="exact" w:val="397"/>
        </w:trPr>
        <w:tc>
          <w:tcPr>
            <w:tcW w:w="668" w:type="dxa"/>
            <w:vMerge/>
            <w:tcBorders>
              <w:left w:val="single" w:sz="4" w:space="0" w:color="auto"/>
              <w:right w:val="single" w:sz="4" w:space="0" w:color="auto"/>
            </w:tcBorders>
            <w:textDirection w:val="tbRlV"/>
            <w:vAlign w:val="center"/>
          </w:tcPr>
          <w:p w14:paraId="25C85996" w14:textId="77777777" w:rsidR="00582C0F" w:rsidRPr="00931441" w:rsidRDefault="00582C0F" w:rsidP="00E71F60">
            <w:pPr>
              <w:jc w:val="center"/>
              <w:rPr>
                <w:rFonts w:ascii="Times New Roman" w:hAnsi="Times New Roman"/>
                <w:noProof/>
                <w:color w:val="000000" w:themeColor="text1"/>
                <w:kern w:val="0"/>
                <w:szCs w:val="21"/>
              </w:rPr>
            </w:pPr>
          </w:p>
        </w:tc>
        <w:tc>
          <w:tcPr>
            <w:tcW w:w="1138" w:type="dxa"/>
            <w:tcBorders>
              <w:top w:val="nil"/>
              <w:left w:val="nil"/>
              <w:bottom w:val="single" w:sz="4" w:space="0" w:color="auto"/>
              <w:right w:val="single" w:sz="4" w:space="0" w:color="auto"/>
            </w:tcBorders>
            <w:vAlign w:val="center"/>
          </w:tcPr>
          <w:p w14:paraId="122183DF" w14:textId="03D56B8B" w:rsidR="00582C0F" w:rsidRPr="00931441" w:rsidRDefault="005F262A" w:rsidP="00582C0F">
            <w:pPr>
              <w:rPr>
                <w:rFonts w:ascii="Times New Roman" w:hAnsi="Times New Roman"/>
                <w:noProof/>
                <w:color w:val="000000" w:themeColor="text1"/>
                <w:szCs w:val="21"/>
              </w:rPr>
            </w:pPr>
            <w:r w:rsidRPr="00931441">
              <w:rPr>
                <w:rFonts w:ascii="Times New Roman" w:hAnsi="Times New Roman"/>
                <w:noProof/>
                <w:color w:val="000000" w:themeColor="text1"/>
                <w:szCs w:val="21"/>
              </w:rPr>
              <w:t>120263A</w:t>
            </w:r>
          </w:p>
          <w:p w14:paraId="2ACCB437" w14:textId="77777777" w:rsidR="005F262A" w:rsidRPr="00931441" w:rsidRDefault="005F262A" w:rsidP="00582C0F">
            <w:pPr>
              <w:rPr>
                <w:rFonts w:ascii="Times New Roman" w:hAnsi="Times New Roman"/>
                <w:noProof/>
                <w:color w:val="000000" w:themeColor="text1"/>
                <w:szCs w:val="21"/>
              </w:rPr>
            </w:pPr>
          </w:p>
        </w:tc>
        <w:tc>
          <w:tcPr>
            <w:tcW w:w="1985" w:type="dxa"/>
            <w:tcBorders>
              <w:top w:val="single" w:sz="4" w:space="0" w:color="auto"/>
              <w:left w:val="nil"/>
              <w:bottom w:val="single" w:sz="4" w:space="0" w:color="auto"/>
              <w:right w:val="single" w:sz="4" w:space="0" w:color="auto"/>
            </w:tcBorders>
            <w:vAlign w:val="center"/>
          </w:tcPr>
          <w:p w14:paraId="0A2A7049" w14:textId="591F62F0" w:rsidR="00582C0F" w:rsidRPr="00931441" w:rsidRDefault="00582C0F" w:rsidP="005F262A">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统计</w:t>
            </w:r>
            <w:r w:rsidR="005F262A" w:rsidRPr="00931441">
              <w:rPr>
                <w:rFonts w:ascii="Times New Roman" w:hAnsi="Times New Roman" w:hint="eastAsia"/>
                <w:noProof/>
                <w:color w:val="000000" w:themeColor="text1"/>
                <w:szCs w:val="21"/>
              </w:rPr>
              <w:t>学</w:t>
            </w:r>
          </w:p>
        </w:tc>
        <w:tc>
          <w:tcPr>
            <w:tcW w:w="687" w:type="dxa"/>
            <w:gridSpan w:val="2"/>
            <w:tcBorders>
              <w:top w:val="single" w:sz="4" w:space="0" w:color="auto"/>
              <w:left w:val="nil"/>
              <w:bottom w:val="single" w:sz="4" w:space="0" w:color="auto"/>
              <w:right w:val="single" w:sz="4" w:space="0" w:color="auto"/>
            </w:tcBorders>
            <w:vAlign w:val="center"/>
          </w:tcPr>
          <w:p w14:paraId="19224CE1" w14:textId="24236C3A" w:rsidR="00582C0F" w:rsidRPr="00931441" w:rsidRDefault="005F262A" w:rsidP="005F262A">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48</w:t>
            </w:r>
          </w:p>
        </w:tc>
        <w:tc>
          <w:tcPr>
            <w:tcW w:w="901" w:type="dxa"/>
            <w:gridSpan w:val="3"/>
            <w:tcBorders>
              <w:top w:val="single" w:sz="4" w:space="0" w:color="auto"/>
              <w:left w:val="nil"/>
              <w:bottom w:val="single" w:sz="4" w:space="0" w:color="auto"/>
              <w:right w:val="single" w:sz="4" w:space="0" w:color="auto"/>
            </w:tcBorders>
            <w:vAlign w:val="center"/>
          </w:tcPr>
          <w:p w14:paraId="53EC1B98" w14:textId="7DFBBB24" w:rsidR="00582C0F" w:rsidRPr="00931441" w:rsidRDefault="005F262A" w:rsidP="00582C0F">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456" w:type="dxa"/>
            <w:gridSpan w:val="2"/>
            <w:tcBorders>
              <w:top w:val="single" w:sz="4" w:space="0" w:color="auto"/>
              <w:left w:val="nil"/>
              <w:bottom w:val="single" w:sz="4" w:space="0" w:color="auto"/>
              <w:right w:val="single" w:sz="4" w:space="0" w:color="auto"/>
            </w:tcBorders>
            <w:vAlign w:val="center"/>
          </w:tcPr>
          <w:p w14:paraId="23EB777A" w14:textId="77777777" w:rsidR="00582C0F" w:rsidRPr="00931441" w:rsidRDefault="00582C0F" w:rsidP="00582C0F">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 xml:space="preserve">  </w:t>
            </w:r>
          </w:p>
        </w:tc>
        <w:tc>
          <w:tcPr>
            <w:tcW w:w="456" w:type="dxa"/>
            <w:gridSpan w:val="2"/>
            <w:tcBorders>
              <w:top w:val="single" w:sz="4" w:space="0" w:color="auto"/>
              <w:left w:val="nil"/>
              <w:bottom w:val="single" w:sz="4" w:space="0" w:color="auto"/>
              <w:right w:val="single" w:sz="4" w:space="0" w:color="auto"/>
            </w:tcBorders>
            <w:vAlign w:val="center"/>
          </w:tcPr>
          <w:p w14:paraId="1B535452" w14:textId="77777777" w:rsidR="00582C0F" w:rsidRPr="00931441" w:rsidRDefault="00582C0F" w:rsidP="00582C0F">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vAlign w:val="center"/>
          </w:tcPr>
          <w:p w14:paraId="66D68ED3" w14:textId="77777777" w:rsidR="00582C0F" w:rsidRPr="00931441" w:rsidRDefault="00582C0F" w:rsidP="00582C0F">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503227F7" w14:textId="77777777" w:rsidR="00582C0F" w:rsidRPr="00931441" w:rsidRDefault="00582C0F" w:rsidP="00582C0F">
            <w:pP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vAlign w:val="center"/>
          </w:tcPr>
          <w:p w14:paraId="2F341D7A" w14:textId="3D475E9F" w:rsidR="00582C0F" w:rsidRPr="00931441" w:rsidRDefault="005F262A" w:rsidP="00582C0F">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567" w:type="dxa"/>
            <w:gridSpan w:val="2"/>
            <w:tcBorders>
              <w:top w:val="single" w:sz="4" w:space="0" w:color="auto"/>
              <w:left w:val="nil"/>
              <w:bottom w:val="single" w:sz="4" w:space="0" w:color="auto"/>
              <w:right w:val="single" w:sz="4" w:space="0" w:color="auto"/>
            </w:tcBorders>
            <w:vAlign w:val="center"/>
          </w:tcPr>
          <w:p w14:paraId="7D5B96A0" w14:textId="77777777" w:rsidR="00582C0F" w:rsidRPr="00931441" w:rsidRDefault="00582C0F" w:rsidP="00E71F60">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tcPr>
          <w:p w14:paraId="3DAE7901" w14:textId="77777777" w:rsidR="00582C0F" w:rsidRPr="00931441" w:rsidRDefault="00582C0F" w:rsidP="00E71F60">
            <w:pPr>
              <w:jc w:val="center"/>
              <w:rPr>
                <w:rFonts w:ascii="Times New Roman" w:hAnsi="Times New Roman"/>
                <w:noProof/>
                <w:color w:val="000000" w:themeColor="text1"/>
                <w:szCs w:val="21"/>
              </w:rPr>
            </w:pPr>
          </w:p>
        </w:tc>
      </w:tr>
      <w:tr w:rsidR="00D04423" w:rsidRPr="00D04423" w14:paraId="1A6DB207" w14:textId="77777777" w:rsidTr="00931441">
        <w:trPr>
          <w:cantSplit/>
          <w:trHeight w:hRule="exact" w:val="397"/>
        </w:trPr>
        <w:tc>
          <w:tcPr>
            <w:tcW w:w="668" w:type="dxa"/>
            <w:vMerge/>
            <w:tcBorders>
              <w:left w:val="single" w:sz="4" w:space="0" w:color="auto"/>
              <w:right w:val="single" w:sz="4" w:space="0" w:color="auto"/>
            </w:tcBorders>
            <w:vAlign w:val="center"/>
          </w:tcPr>
          <w:p w14:paraId="5DCCC3D7" w14:textId="77777777" w:rsidR="00582C0F" w:rsidRPr="00931441" w:rsidRDefault="00582C0F" w:rsidP="00E71F60">
            <w:pPr>
              <w:widowControl/>
              <w:jc w:val="left"/>
              <w:rPr>
                <w:rFonts w:ascii="Times New Roman" w:hAnsi="Times New Roman"/>
                <w:noProof/>
                <w:color w:val="000000" w:themeColor="text1"/>
                <w:kern w:val="0"/>
                <w:szCs w:val="21"/>
              </w:rPr>
            </w:pPr>
          </w:p>
        </w:tc>
        <w:tc>
          <w:tcPr>
            <w:tcW w:w="1138" w:type="dxa"/>
            <w:tcBorders>
              <w:top w:val="single" w:sz="4" w:space="0" w:color="auto"/>
              <w:left w:val="nil"/>
              <w:bottom w:val="single" w:sz="4" w:space="0" w:color="auto"/>
              <w:right w:val="single" w:sz="4" w:space="0" w:color="auto"/>
            </w:tcBorders>
            <w:vAlign w:val="center"/>
          </w:tcPr>
          <w:p w14:paraId="13820712" w14:textId="7605CE0E" w:rsidR="00582C0F" w:rsidRPr="00931441" w:rsidRDefault="005F262A" w:rsidP="00E71F60">
            <w:pPr>
              <w:rPr>
                <w:rFonts w:ascii="Times New Roman" w:hAnsi="Times New Roman"/>
                <w:noProof/>
                <w:color w:val="000000" w:themeColor="text1"/>
                <w:szCs w:val="21"/>
              </w:rPr>
            </w:pPr>
            <w:r w:rsidRPr="00931441">
              <w:rPr>
                <w:rFonts w:ascii="Times New Roman" w:hAnsi="Times New Roman"/>
                <w:noProof/>
                <w:color w:val="000000" w:themeColor="text1"/>
                <w:szCs w:val="21"/>
              </w:rPr>
              <w:t>020502B</w:t>
            </w:r>
          </w:p>
        </w:tc>
        <w:tc>
          <w:tcPr>
            <w:tcW w:w="1985" w:type="dxa"/>
            <w:tcBorders>
              <w:top w:val="single" w:sz="4" w:space="0" w:color="auto"/>
              <w:left w:val="nil"/>
              <w:bottom w:val="single" w:sz="4" w:space="0" w:color="auto"/>
              <w:right w:val="single" w:sz="4" w:space="0" w:color="auto"/>
            </w:tcBorders>
            <w:vAlign w:val="center"/>
          </w:tcPr>
          <w:p w14:paraId="7E55E998" w14:textId="57BED630" w:rsidR="00582C0F" w:rsidRPr="00931441" w:rsidRDefault="00582C0F" w:rsidP="00E71F60">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创业</w:t>
            </w:r>
            <w:r w:rsidR="005F262A" w:rsidRPr="00931441">
              <w:rPr>
                <w:rFonts w:ascii="Times New Roman" w:hAnsi="Times New Roman" w:hint="eastAsia"/>
                <w:noProof/>
                <w:color w:val="000000" w:themeColor="text1"/>
                <w:szCs w:val="21"/>
              </w:rPr>
              <w:t>学</w:t>
            </w:r>
          </w:p>
        </w:tc>
        <w:tc>
          <w:tcPr>
            <w:tcW w:w="687" w:type="dxa"/>
            <w:gridSpan w:val="2"/>
            <w:tcBorders>
              <w:top w:val="single" w:sz="4" w:space="0" w:color="auto"/>
              <w:left w:val="nil"/>
              <w:bottom w:val="single" w:sz="4" w:space="0" w:color="auto"/>
              <w:right w:val="single" w:sz="4" w:space="0" w:color="auto"/>
            </w:tcBorders>
            <w:vAlign w:val="center"/>
          </w:tcPr>
          <w:p w14:paraId="40EF64EE" w14:textId="77777777" w:rsidR="00582C0F" w:rsidRPr="00931441" w:rsidRDefault="00582C0F" w:rsidP="00E71F60">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901" w:type="dxa"/>
            <w:gridSpan w:val="3"/>
            <w:tcBorders>
              <w:top w:val="single" w:sz="4" w:space="0" w:color="auto"/>
              <w:left w:val="nil"/>
              <w:bottom w:val="single" w:sz="4" w:space="0" w:color="auto"/>
              <w:right w:val="single" w:sz="4" w:space="0" w:color="auto"/>
            </w:tcBorders>
            <w:vAlign w:val="center"/>
          </w:tcPr>
          <w:p w14:paraId="3AFFC9EA" w14:textId="77777777" w:rsidR="00582C0F" w:rsidRPr="00931441" w:rsidRDefault="00582C0F" w:rsidP="00E71F60">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vAlign w:val="center"/>
          </w:tcPr>
          <w:p w14:paraId="01F1EC7B" w14:textId="77777777" w:rsidR="00582C0F" w:rsidRPr="00931441" w:rsidRDefault="00582C0F" w:rsidP="00E71F60">
            <w:pPr>
              <w:jc w:val="center"/>
              <w:rPr>
                <w:rFonts w:ascii="Times New Roman" w:hAnsi="Times New Roman"/>
                <w:noProof/>
                <w:color w:val="000000" w:themeColor="text1"/>
                <w:szCs w:val="21"/>
              </w:rPr>
            </w:pPr>
          </w:p>
        </w:tc>
        <w:tc>
          <w:tcPr>
            <w:tcW w:w="456" w:type="dxa"/>
            <w:gridSpan w:val="2"/>
            <w:tcBorders>
              <w:top w:val="nil"/>
              <w:left w:val="nil"/>
              <w:bottom w:val="single" w:sz="4" w:space="0" w:color="auto"/>
              <w:right w:val="single" w:sz="4" w:space="0" w:color="auto"/>
            </w:tcBorders>
            <w:vAlign w:val="center"/>
          </w:tcPr>
          <w:p w14:paraId="3909CF53" w14:textId="77777777" w:rsidR="00582C0F" w:rsidRPr="00931441" w:rsidRDefault="00582C0F" w:rsidP="00E71F60">
            <w:pPr>
              <w:jc w:val="center"/>
              <w:rPr>
                <w:rFonts w:ascii="Times New Roman" w:hAnsi="Times New Roman"/>
                <w:noProof/>
                <w:color w:val="000000" w:themeColor="text1"/>
                <w:szCs w:val="21"/>
              </w:rPr>
            </w:pPr>
          </w:p>
        </w:tc>
        <w:tc>
          <w:tcPr>
            <w:tcW w:w="457" w:type="dxa"/>
            <w:gridSpan w:val="2"/>
            <w:tcBorders>
              <w:top w:val="nil"/>
              <w:left w:val="nil"/>
              <w:bottom w:val="single" w:sz="4" w:space="0" w:color="auto"/>
              <w:right w:val="single" w:sz="4" w:space="0" w:color="auto"/>
            </w:tcBorders>
            <w:vAlign w:val="center"/>
          </w:tcPr>
          <w:p w14:paraId="4863762D" w14:textId="77777777" w:rsidR="00582C0F" w:rsidRPr="00931441" w:rsidRDefault="00582C0F" w:rsidP="00E71F60">
            <w:pPr>
              <w:jc w:val="center"/>
              <w:rPr>
                <w:rFonts w:ascii="Times New Roman" w:hAnsi="Times New Roman"/>
                <w:noProof/>
                <w:color w:val="000000" w:themeColor="text1"/>
                <w:szCs w:val="21"/>
              </w:rPr>
            </w:pPr>
          </w:p>
        </w:tc>
        <w:tc>
          <w:tcPr>
            <w:tcW w:w="456" w:type="dxa"/>
            <w:gridSpan w:val="2"/>
            <w:tcBorders>
              <w:top w:val="nil"/>
              <w:left w:val="nil"/>
              <w:bottom w:val="single" w:sz="4" w:space="0" w:color="auto"/>
              <w:right w:val="single" w:sz="4" w:space="0" w:color="auto"/>
            </w:tcBorders>
            <w:vAlign w:val="center"/>
          </w:tcPr>
          <w:p w14:paraId="2AB970B8" w14:textId="77777777" w:rsidR="00582C0F" w:rsidRPr="00931441" w:rsidRDefault="00582C0F" w:rsidP="00E71F60">
            <w:pPr>
              <w:jc w:val="center"/>
              <w:rPr>
                <w:rFonts w:ascii="Times New Roman" w:hAnsi="Times New Roman"/>
                <w:noProof/>
                <w:color w:val="000000" w:themeColor="text1"/>
                <w:szCs w:val="21"/>
              </w:rPr>
            </w:pPr>
          </w:p>
        </w:tc>
        <w:tc>
          <w:tcPr>
            <w:tcW w:w="559" w:type="dxa"/>
            <w:gridSpan w:val="2"/>
            <w:tcBorders>
              <w:top w:val="nil"/>
              <w:left w:val="nil"/>
              <w:bottom w:val="single" w:sz="4" w:space="0" w:color="auto"/>
              <w:right w:val="single" w:sz="4" w:space="0" w:color="auto"/>
            </w:tcBorders>
            <w:vAlign w:val="center"/>
          </w:tcPr>
          <w:p w14:paraId="27260A8D" w14:textId="4F2BC6E1" w:rsidR="00582C0F" w:rsidRPr="00931441" w:rsidRDefault="00582C0F" w:rsidP="00E71F60">
            <w:pPr>
              <w:jc w:val="center"/>
              <w:rPr>
                <w:rFonts w:ascii="Times New Roman" w:hAnsi="Times New Roman"/>
                <w:noProof/>
                <w:color w:val="000000" w:themeColor="text1"/>
                <w:szCs w:val="21"/>
              </w:rPr>
            </w:pPr>
          </w:p>
        </w:tc>
        <w:tc>
          <w:tcPr>
            <w:tcW w:w="567" w:type="dxa"/>
            <w:gridSpan w:val="2"/>
            <w:tcBorders>
              <w:top w:val="nil"/>
              <w:left w:val="nil"/>
              <w:bottom w:val="single" w:sz="4" w:space="0" w:color="auto"/>
              <w:right w:val="single" w:sz="4" w:space="0" w:color="auto"/>
            </w:tcBorders>
            <w:vAlign w:val="center"/>
          </w:tcPr>
          <w:p w14:paraId="796F968A" w14:textId="77777777" w:rsidR="00582C0F" w:rsidRPr="00931441" w:rsidRDefault="005F262A" w:rsidP="00E71F60">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45" w:type="dxa"/>
            <w:gridSpan w:val="2"/>
            <w:tcBorders>
              <w:top w:val="nil"/>
              <w:left w:val="nil"/>
              <w:bottom w:val="single" w:sz="4" w:space="0" w:color="auto"/>
              <w:right w:val="single" w:sz="4" w:space="0" w:color="auto"/>
            </w:tcBorders>
          </w:tcPr>
          <w:p w14:paraId="48EF2BBC" w14:textId="77777777" w:rsidR="00582C0F" w:rsidRPr="00931441" w:rsidRDefault="00582C0F" w:rsidP="00E71F60">
            <w:pPr>
              <w:jc w:val="center"/>
              <w:rPr>
                <w:rFonts w:ascii="Times New Roman" w:hAnsi="Times New Roman"/>
                <w:noProof/>
                <w:color w:val="000000" w:themeColor="text1"/>
                <w:szCs w:val="21"/>
              </w:rPr>
            </w:pPr>
          </w:p>
        </w:tc>
      </w:tr>
      <w:tr w:rsidR="00D04423" w:rsidRPr="00D04423" w14:paraId="77677CD0" w14:textId="77777777" w:rsidTr="00931441">
        <w:trPr>
          <w:trHeight w:hRule="exact" w:val="369"/>
        </w:trPr>
        <w:tc>
          <w:tcPr>
            <w:tcW w:w="3791" w:type="dxa"/>
            <w:gridSpan w:val="3"/>
            <w:tcBorders>
              <w:top w:val="single" w:sz="4" w:space="0" w:color="auto"/>
              <w:left w:val="single" w:sz="4" w:space="0" w:color="auto"/>
              <w:bottom w:val="single" w:sz="4" w:space="0" w:color="auto"/>
              <w:right w:val="single" w:sz="4" w:space="0" w:color="auto"/>
            </w:tcBorders>
            <w:vAlign w:val="center"/>
          </w:tcPr>
          <w:p w14:paraId="4042368C"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学科基础必修课学时及学分合计</w:t>
            </w:r>
          </w:p>
        </w:tc>
        <w:tc>
          <w:tcPr>
            <w:tcW w:w="687" w:type="dxa"/>
            <w:gridSpan w:val="2"/>
            <w:tcBorders>
              <w:top w:val="single" w:sz="4" w:space="0" w:color="auto"/>
              <w:left w:val="nil"/>
              <w:bottom w:val="single" w:sz="4" w:space="0" w:color="auto"/>
              <w:right w:val="single" w:sz="4" w:space="0" w:color="auto"/>
            </w:tcBorders>
            <w:vAlign w:val="center"/>
          </w:tcPr>
          <w:p w14:paraId="473362BD" w14:textId="5C3C6362" w:rsidR="00BF1C0B" w:rsidRPr="00931441" w:rsidRDefault="00EC7A39" w:rsidP="00BF1C0B">
            <w:pPr>
              <w:jc w:val="center"/>
              <w:rPr>
                <w:rFonts w:ascii="Times New Roman" w:hAnsi="Times New Roman"/>
                <w:noProof/>
                <w:color w:val="000000" w:themeColor="text1"/>
                <w:szCs w:val="21"/>
              </w:rPr>
            </w:pPr>
            <w:r>
              <w:rPr>
                <w:rFonts w:ascii="Times New Roman" w:hAnsi="Times New Roman"/>
                <w:noProof/>
                <w:color w:val="000000" w:themeColor="text1"/>
                <w:szCs w:val="21"/>
              </w:rPr>
              <w:t>416</w:t>
            </w:r>
          </w:p>
        </w:tc>
        <w:tc>
          <w:tcPr>
            <w:tcW w:w="901" w:type="dxa"/>
            <w:gridSpan w:val="3"/>
            <w:tcBorders>
              <w:top w:val="single" w:sz="4" w:space="0" w:color="auto"/>
              <w:left w:val="nil"/>
              <w:bottom w:val="single" w:sz="4" w:space="0" w:color="auto"/>
              <w:right w:val="single" w:sz="4" w:space="0" w:color="auto"/>
            </w:tcBorders>
            <w:vAlign w:val="center"/>
          </w:tcPr>
          <w:p w14:paraId="195FCA40" w14:textId="58864434" w:rsidR="00BF1C0B" w:rsidRPr="00931441" w:rsidRDefault="00060C22" w:rsidP="00BF1C0B">
            <w:pPr>
              <w:jc w:val="center"/>
              <w:rPr>
                <w:rFonts w:ascii="Times New Roman" w:hAnsi="Times New Roman"/>
                <w:noProof/>
                <w:color w:val="000000" w:themeColor="text1"/>
                <w:szCs w:val="21"/>
              </w:rPr>
            </w:pPr>
            <w:r>
              <w:rPr>
                <w:rFonts w:ascii="Times New Roman" w:hAnsi="Times New Roman"/>
                <w:noProof/>
                <w:color w:val="000000" w:themeColor="text1"/>
                <w:szCs w:val="21"/>
              </w:rPr>
              <w:t>2</w:t>
            </w:r>
            <w:r w:rsidR="00EC7A39">
              <w:rPr>
                <w:rFonts w:ascii="Times New Roman" w:hAnsi="Times New Roman"/>
                <w:noProof/>
                <w:color w:val="000000" w:themeColor="text1"/>
                <w:szCs w:val="21"/>
              </w:rPr>
              <w:t>6</w:t>
            </w:r>
          </w:p>
        </w:tc>
        <w:tc>
          <w:tcPr>
            <w:tcW w:w="456" w:type="dxa"/>
            <w:gridSpan w:val="2"/>
            <w:tcBorders>
              <w:top w:val="single" w:sz="4" w:space="0" w:color="auto"/>
              <w:left w:val="nil"/>
              <w:bottom w:val="single" w:sz="4" w:space="0" w:color="auto"/>
              <w:right w:val="single" w:sz="4" w:space="0" w:color="auto"/>
            </w:tcBorders>
            <w:vAlign w:val="center"/>
          </w:tcPr>
          <w:p w14:paraId="0ADEA7B6"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1AD495E9"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9</w:t>
            </w:r>
          </w:p>
        </w:tc>
        <w:tc>
          <w:tcPr>
            <w:tcW w:w="457" w:type="dxa"/>
            <w:gridSpan w:val="2"/>
            <w:tcBorders>
              <w:top w:val="single" w:sz="4" w:space="0" w:color="auto"/>
              <w:left w:val="nil"/>
              <w:bottom w:val="single" w:sz="4" w:space="0" w:color="auto"/>
              <w:right w:val="single" w:sz="4" w:space="0" w:color="auto"/>
            </w:tcBorders>
            <w:vAlign w:val="center"/>
          </w:tcPr>
          <w:p w14:paraId="6887C63C"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5</w:t>
            </w:r>
          </w:p>
        </w:tc>
        <w:tc>
          <w:tcPr>
            <w:tcW w:w="456" w:type="dxa"/>
            <w:gridSpan w:val="2"/>
            <w:tcBorders>
              <w:top w:val="single" w:sz="4" w:space="0" w:color="auto"/>
              <w:left w:val="nil"/>
              <w:bottom w:val="single" w:sz="4" w:space="0" w:color="auto"/>
              <w:right w:val="single" w:sz="4" w:space="0" w:color="auto"/>
            </w:tcBorders>
            <w:vAlign w:val="center"/>
          </w:tcPr>
          <w:p w14:paraId="3BCCEDA6"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559" w:type="dxa"/>
            <w:gridSpan w:val="2"/>
            <w:tcBorders>
              <w:top w:val="single" w:sz="4" w:space="0" w:color="auto"/>
              <w:left w:val="nil"/>
              <w:bottom w:val="single" w:sz="4" w:space="0" w:color="auto"/>
              <w:right w:val="single" w:sz="4" w:space="0" w:color="auto"/>
            </w:tcBorders>
            <w:vAlign w:val="center"/>
          </w:tcPr>
          <w:p w14:paraId="3FC5CAD4" w14:textId="31F35D27" w:rsidR="00BF1C0B" w:rsidRPr="00931441" w:rsidRDefault="00060C22" w:rsidP="00BF1C0B">
            <w:pPr>
              <w:jc w:val="center"/>
              <w:rPr>
                <w:rFonts w:ascii="Times New Roman" w:hAnsi="Times New Roman"/>
                <w:noProof/>
                <w:color w:val="000000" w:themeColor="text1"/>
                <w:szCs w:val="21"/>
              </w:rPr>
            </w:pPr>
            <w:r>
              <w:rPr>
                <w:rFonts w:ascii="Times New Roman" w:hAnsi="Times New Roman"/>
                <w:noProof/>
                <w:color w:val="000000" w:themeColor="text1"/>
                <w:szCs w:val="21"/>
              </w:rPr>
              <w:t>3</w:t>
            </w:r>
          </w:p>
        </w:tc>
        <w:tc>
          <w:tcPr>
            <w:tcW w:w="567" w:type="dxa"/>
            <w:gridSpan w:val="2"/>
            <w:tcBorders>
              <w:top w:val="single" w:sz="4" w:space="0" w:color="auto"/>
              <w:left w:val="nil"/>
              <w:bottom w:val="single" w:sz="4" w:space="0" w:color="auto"/>
              <w:right w:val="single" w:sz="4" w:space="0" w:color="auto"/>
            </w:tcBorders>
            <w:vAlign w:val="center"/>
          </w:tcPr>
          <w:p w14:paraId="2202F278" w14:textId="15F78B38" w:rsidR="00BF1C0B" w:rsidRPr="00931441" w:rsidRDefault="00EC7A39" w:rsidP="00BF1C0B">
            <w:pPr>
              <w:jc w:val="center"/>
              <w:rPr>
                <w:rFonts w:ascii="Times New Roman" w:hAnsi="Times New Roman"/>
                <w:noProof/>
                <w:color w:val="000000" w:themeColor="text1"/>
                <w:szCs w:val="21"/>
              </w:rPr>
            </w:pPr>
            <w:r>
              <w:rPr>
                <w:rFonts w:ascii="Times New Roman" w:hAnsi="Times New Roman"/>
                <w:noProof/>
                <w:color w:val="000000" w:themeColor="text1"/>
                <w:szCs w:val="21"/>
              </w:rPr>
              <w:t>6</w:t>
            </w:r>
          </w:p>
        </w:tc>
        <w:tc>
          <w:tcPr>
            <w:tcW w:w="445" w:type="dxa"/>
            <w:gridSpan w:val="2"/>
            <w:tcBorders>
              <w:top w:val="single" w:sz="4" w:space="0" w:color="auto"/>
              <w:left w:val="nil"/>
              <w:bottom w:val="single" w:sz="4" w:space="0" w:color="auto"/>
              <w:right w:val="single" w:sz="4" w:space="0" w:color="auto"/>
            </w:tcBorders>
          </w:tcPr>
          <w:p w14:paraId="661CBC0F" w14:textId="54A49F36" w:rsidR="00BF1C0B" w:rsidRPr="00931441" w:rsidRDefault="00BF1C0B" w:rsidP="00BF1C0B">
            <w:pPr>
              <w:jc w:val="center"/>
              <w:rPr>
                <w:rFonts w:ascii="Times New Roman" w:hAnsi="Times New Roman"/>
                <w:noProof/>
                <w:color w:val="000000" w:themeColor="text1"/>
                <w:szCs w:val="21"/>
              </w:rPr>
            </w:pPr>
          </w:p>
        </w:tc>
      </w:tr>
      <w:tr w:rsidR="00D04423" w:rsidRPr="00D04423" w14:paraId="32254B58" w14:textId="77777777" w:rsidTr="00931441">
        <w:trPr>
          <w:trHeight w:hRule="exact" w:val="369"/>
        </w:trPr>
        <w:tc>
          <w:tcPr>
            <w:tcW w:w="668"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582C30F2" w14:textId="77777777" w:rsidR="00BF1C0B" w:rsidRPr="00931441" w:rsidRDefault="00BF1C0B" w:rsidP="00BF1C0B">
            <w:pPr>
              <w:ind w:left="113" w:right="113"/>
              <w:jc w:val="cente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学</w:t>
            </w:r>
            <w:r w:rsidRPr="00931441">
              <w:rPr>
                <w:rFonts w:ascii="Times New Roman" w:hAnsi="Times New Roman"/>
                <w:noProof/>
                <w:color w:val="000000" w:themeColor="text1"/>
                <w:szCs w:val="21"/>
              </w:rPr>
              <w:t xml:space="preserve"> </w:t>
            </w:r>
            <w:r w:rsidRPr="00931441">
              <w:rPr>
                <w:rFonts w:ascii="Times New Roman" w:hAnsi="Times New Roman" w:hint="eastAsia"/>
                <w:noProof/>
                <w:color w:val="000000" w:themeColor="text1"/>
                <w:szCs w:val="21"/>
              </w:rPr>
              <w:t>科</w:t>
            </w:r>
            <w:r w:rsidRPr="00931441">
              <w:rPr>
                <w:rFonts w:ascii="Times New Roman" w:hAnsi="Times New Roman"/>
                <w:noProof/>
                <w:color w:val="000000" w:themeColor="text1"/>
                <w:szCs w:val="21"/>
              </w:rPr>
              <w:t xml:space="preserve"> </w:t>
            </w:r>
            <w:r w:rsidRPr="00931441">
              <w:rPr>
                <w:rFonts w:ascii="Times New Roman" w:hAnsi="Times New Roman" w:hint="eastAsia"/>
                <w:noProof/>
                <w:color w:val="000000" w:themeColor="text1"/>
                <w:szCs w:val="21"/>
              </w:rPr>
              <w:t>基</w:t>
            </w:r>
            <w:r w:rsidRPr="00931441">
              <w:rPr>
                <w:rFonts w:ascii="Times New Roman" w:hAnsi="Times New Roman"/>
                <w:noProof/>
                <w:color w:val="000000" w:themeColor="text1"/>
                <w:szCs w:val="21"/>
              </w:rPr>
              <w:t xml:space="preserve"> </w:t>
            </w:r>
            <w:r w:rsidRPr="00931441">
              <w:rPr>
                <w:rFonts w:ascii="Times New Roman" w:hAnsi="Times New Roman" w:hint="eastAsia"/>
                <w:noProof/>
                <w:color w:val="000000" w:themeColor="text1"/>
                <w:szCs w:val="21"/>
              </w:rPr>
              <w:t>础</w:t>
            </w:r>
            <w:r w:rsidRPr="00931441">
              <w:rPr>
                <w:rFonts w:ascii="Times New Roman" w:hAnsi="Times New Roman"/>
                <w:noProof/>
                <w:color w:val="000000" w:themeColor="text1"/>
                <w:szCs w:val="21"/>
              </w:rPr>
              <w:t xml:space="preserve"> </w:t>
            </w:r>
            <w:r w:rsidRPr="00931441">
              <w:rPr>
                <w:rFonts w:ascii="Times New Roman" w:hAnsi="Times New Roman" w:hint="eastAsia"/>
                <w:noProof/>
                <w:color w:val="000000" w:themeColor="text1"/>
                <w:szCs w:val="21"/>
              </w:rPr>
              <w:t>选</w:t>
            </w:r>
            <w:r w:rsidRPr="00931441">
              <w:rPr>
                <w:rFonts w:ascii="Times New Roman" w:hAnsi="Times New Roman"/>
                <w:noProof/>
                <w:color w:val="000000" w:themeColor="text1"/>
                <w:szCs w:val="21"/>
              </w:rPr>
              <w:t xml:space="preserve"> </w:t>
            </w:r>
            <w:r w:rsidRPr="00931441">
              <w:rPr>
                <w:rFonts w:ascii="Times New Roman" w:hAnsi="Times New Roman" w:hint="eastAsia"/>
                <w:noProof/>
                <w:color w:val="000000" w:themeColor="text1"/>
                <w:szCs w:val="21"/>
              </w:rPr>
              <w:t>修</w:t>
            </w:r>
            <w:r w:rsidRPr="00931441">
              <w:rPr>
                <w:rFonts w:ascii="Times New Roman" w:hAnsi="Times New Roman"/>
                <w:noProof/>
                <w:color w:val="000000" w:themeColor="text1"/>
                <w:szCs w:val="21"/>
              </w:rPr>
              <w:t xml:space="preserve"> </w:t>
            </w:r>
            <w:r w:rsidRPr="00931441">
              <w:rPr>
                <w:rFonts w:ascii="Times New Roman" w:hAnsi="Times New Roman" w:hint="eastAsia"/>
                <w:noProof/>
                <w:color w:val="000000" w:themeColor="text1"/>
                <w:szCs w:val="21"/>
              </w:rPr>
              <w:t>课</w:t>
            </w:r>
            <w:r w:rsidRPr="00931441">
              <w:rPr>
                <w:rFonts w:ascii="Times New Roman" w:hAnsi="Times New Roman"/>
                <w:noProof/>
                <w:color w:val="000000" w:themeColor="text1"/>
                <w:szCs w:val="21"/>
              </w:rPr>
              <w:t xml:space="preserve"> </w:t>
            </w:r>
          </w:p>
        </w:tc>
        <w:tc>
          <w:tcPr>
            <w:tcW w:w="1138" w:type="dxa"/>
            <w:tcBorders>
              <w:top w:val="single" w:sz="4" w:space="0" w:color="auto"/>
              <w:left w:val="single" w:sz="4" w:space="0" w:color="auto"/>
              <w:bottom w:val="single" w:sz="4" w:space="0" w:color="auto"/>
              <w:right w:val="single" w:sz="4" w:space="0" w:color="auto"/>
            </w:tcBorders>
            <w:vAlign w:val="center"/>
          </w:tcPr>
          <w:p w14:paraId="325E97A5" w14:textId="77777777" w:rsidR="00BF1C0B" w:rsidRPr="00931441" w:rsidRDefault="00BF1C0B" w:rsidP="00BF1C0B">
            <w:pPr>
              <w:rPr>
                <w:rFonts w:ascii="Times New Roman" w:hAnsi="Times New Roman"/>
                <w:noProof/>
                <w:color w:val="000000" w:themeColor="text1"/>
                <w:szCs w:val="21"/>
              </w:rPr>
            </w:pPr>
            <w:r w:rsidRPr="00931441">
              <w:rPr>
                <w:rFonts w:ascii="Times New Roman" w:hAnsi="Times New Roman"/>
                <w:noProof/>
                <w:color w:val="000000" w:themeColor="text1"/>
                <w:szCs w:val="21"/>
              </w:rPr>
              <w:t>CUR201</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14:paraId="71EC65B6" w14:textId="77777777" w:rsidR="00BF1C0B" w:rsidRPr="00EA2FFE" w:rsidRDefault="00BF1C0B" w:rsidP="00BF1C0B">
            <w:pPr>
              <w:rPr>
                <w:rFonts w:ascii="Times New Roman" w:hAnsi="Times New Roman"/>
                <w:noProof/>
                <w:color w:val="000000" w:themeColor="text1"/>
                <w:szCs w:val="21"/>
                <w:highlight w:val="yellow"/>
              </w:rPr>
            </w:pPr>
            <w:r w:rsidRPr="00EA2FFE">
              <w:rPr>
                <w:rFonts w:ascii="Times New Roman" w:hAnsi="Times New Roman" w:hint="eastAsia"/>
                <w:noProof/>
                <w:color w:val="000000" w:themeColor="text1"/>
                <w:szCs w:val="21"/>
                <w:highlight w:val="yellow"/>
              </w:rPr>
              <w:t>货币银行学</w:t>
            </w:r>
          </w:p>
        </w:tc>
        <w:tc>
          <w:tcPr>
            <w:tcW w:w="687" w:type="dxa"/>
            <w:gridSpan w:val="2"/>
            <w:vMerge w:val="restart"/>
            <w:tcBorders>
              <w:top w:val="single" w:sz="4" w:space="0" w:color="auto"/>
              <w:left w:val="single" w:sz="4" w:space="0" w:color="auto"/>
              <w:bottom w:val="single" w:sz="4" w:space="0" w:color="auto"/>
              <w:right w:val="single" w:sz="4" w:space="0" w:color="auto"/>
            </w:tcBorders>
            <w:vAlign w:val="center"/>
          </w:tcPr>
          <w:p w14:paraId="1506EFFB" w14:textId="77777777" w:rsidR="00BF1C0B" w:rsidRPr="00EA2FFE" w:rsidRDefault="00BF1C0B" w:rsidP="00BF1C0B">
            <w:pPr>
              <w:jc w:val="center"/>
              <w:rPr>
                <w:rFonts w:ascii="Times New Roman" w:hAnsi="Times New Roman"/>
                <w:noProof/>
                <w:color w:val="000000" w:themeColor="text1"/>
                <w:szCs w:val="21"/>
                <w:highlight w:val="yellow"/>
              </w:rPr>
            </w:pPr>
            <w:r w:rsidRPr="00EA2FFE">
              <w:rPr>
                <w:rFonts w:ascii="Times New Roman" w:hAnsi="Times New Roman"/>
                <w:noProof/>
                <w:color w:val="000000" w:themeColor="text1"/>
                <w:szCs w:val="21"/>
                <w:highlight w:val="yellow"/>
              </w:rPr>
              <w:t>48</w:t>
            </w:r>
          </w:p>
        </w:tc>
        <w:tc>
          <w:tcPr>
            <w:tcW w:w="901" w:type="dxa"/>
            <w:gridSpan w:val="3"/>
            <w:vMerge w:val="restart"/>
            <w:tcBorders>
              <w:top w:val="single" w:sz="4" w:space="0" w:color="auto"/>
              <w:left w:val="single" w:sz="4" w:space="0" w:color="auto"/>
              <w:bottom w:val="single" w:sz="4" w:space="0" w:color="auto"/>
              <w:right w:val="single" w:sz="4" w:space="0" w:color="auto"/>
            </w:tcBorders>
            <w:vAlign w:val="center"/>
          </w:tcPr>
          <w:p w14:paraId="46312336" w14:textId="77777777" w:rsidR="00BF1C0B" w:rsidRPr="00EA2FFE" w:rsidRDefault="00BF1C0B" w:rsidP="00BF1C0B">
            <w:pPr>
              <w:jc w:val="center"/>
              <w:rPr>
                <w:rFonts w:ascii="Times New Roman" w:hAnsi="Times New Roman"/>
                <w:noProof/>
                <w:color w:val="000000" w:themeColor="text1"/>
                <w:szCs w:val="21"/>
                <w:highlight w:val="yellow"/>
              </w:rPr>
            </w:pPr>
            <w:r w:rsidRPr="00EA2FFE">
              <w:rPr>
                <w:rFonts w:ascii="Times New Roman" w:hAnsi="Times New Roman"/>
                <w:noProof/>
                <w:color w:val="000000" w:themeColor="text1"/>
                <w:szCs w:val="21"/>
                <w:highlight w:val="yellow"/>
              </w:rPr>
              <w:t>3</w:t>
            </w:r>
          </w:p>
        </w:tc>
        <w:tc>
          <w:tcPr>
            <w:tcW w:w="456" w:type="dxa"/>
            <w:gridSpan w:val="2"/>
            <w:tcBorders>
              <w:top w:val="single" w:sz="4" w:space="0" w:color="auto"/>
              <w:left w:val="single" w:sz="4" w:space="0" w:color="auto"/>
              <w:bottom w:val="single" w:sz="4" w:space="0" w:color="auto"/>
              <w:right w:val="single" w:sz="4" w:space="0" w:color="auto"/>
            </w:tcBorders>
            <w:vAlign w:val="center"/>
          </w:tcPr>
          <w:p w14:paraId="66209CD7" w14:textId="77777777" w:rsidR="00BF1C0B" w:rsidRPr="00EA2FFE" w:rsidRDefault="00BF1C0B" w:rsidP="00BF1C0B">
            <w:pPr>
              <w:jc w:val="center"/>
              <w:rPr>
                <w:rFonts w:ascii="Times New Roman" w:hAnsi="Times New Roman"/>
                <w:noProof/>
                <w:color w:val="000000" w:themeColor="text1"/>
                <w:szCs w:val="21"/>
                <w:highlight w:val="yellow"/>
              </w:rPr>
            </w:pPr>
          </w:p>
          <w:p w14:paraId="0C2DD63A" w14:textId="77777777" w:rsidR="00BF1C0B" w:rsidRPr="00EA2FFE" w:rsidRDefault="00BF1C0B" w:rsidP="00BF1C0B">
            <w:pPr>
              <w:jc w:val="center"/>
              <w:rPr>
                <w:rFonts w:ascii="Times New Roman" w:hAnsi="Times New Roman"/>
                <w:noProof/>
                <w:color w:val="000000" w:themeColor="text1"/>
                <w:szCs w:val="21"/>
                <w:highlight w:val="yellow"/>
              </w:rPr>
            </w:pPr>
          </w:p>
        </w:tc>
        <w:tc>
          <w:tcPr>
            <w:tcW w:w="456" w:type="dxa"/>
            <w:gridSpan w:val="2"/>
            <w:tcBorders>
              <w:top w:val="single" w:sz="4" w:space="0" w:color="auto"/>
              <w:left w:val="single" w:sz="4" w:space="0" w:color="auto"/>
              <w:bottom w:val="single" w:sz="4" w:space="0" w:color="auto"/>
              <w:right w:val="single" w:sz="4" w:space="0" w:color="auto"/>
            </w:tcBorders>
            <w:vAlign w:val="center"/>
          </w:tcPr>
          <w:p w14:paraId="558014AF" w14:textId="77777777" w:rsidR="00BF1C0B" w:rsidRPr="00EA2FFE" w:rsidRDefault="00BF1C0B" w:rsidP="00BF1C0B">
            <w:pPr>
              <w:jc w:val="center"/>
              <w:rPr>
                <w:rFonts w:ascii="Times New Roman" w:hAnsi="Times New Roman"/>
                <w:noProof/>
                <w:color w:val="000000" w:themeColor="text1"/>
                <w:szCs w:val="21"/>
                <w:highlight w:val="yellow"/>
              </w:rPr>
            </w:pPr>
            <w:r w:rsidRPr="00EA2FFE">
              <w:rPr>
                <w:rFonts w:ascii="Times New Roman" w:hAnsi="Times New Roman"/>
                <w:noProof/>
                <w:color w:val="000000" w:themeColor="text1"/>
                <w:szCs w:val="21"/>
                <w:highlight w:val="yellow"/>
              </w:rPr>
              <w:t>3</w:t>
            </w:r>
          </w:p>
        </w:tc>
        <w:tc>
          <w:tcPr>
            <w:tcW w:w="457" w:type="dxa"/>
            <w:gridSpan w:val="2"/>
            <w:tcBorders>
              <w:top w:val="single" w:sz="4" w:space="0" w:color="auto"/>
              <w:left w:val="single" w:sz="4" w:space="0" w:color="auto"/>
              <w:bottom w:val="single" w:sz="4" w:space="0" w:color="auto"/>
              <w:right w:val="single" w:sz="4" w:space="0" w:color="auto"/>
            </w:tcBorders>
            <w:vAlign w:val="center"/>
          </w:tcPr>
          <w:p w14:paraId="2DA65E75" w14:textId="77777777" w:rsidR="00BF1C0B" w:rsidRPr="00EA2FFE" w:rsidRDefault="00BF1C0B" w:rsidP="00BF1C0B">
            <w:pPr>
              <w:jc w:val="center"/>
              <w:rPr>
                <w:rFonts w:ascii="Times New Roman" w:hAnsi="Times New Roman"/>
                <w:noProof/>
                <w:color w:val="000000" w:themeColor="text1"/>
                <w:szCs w:val="21"/>
                <w:highlight w:val="yellow"/>
              </w:rPr>
            </w:pPr>
            <w:r w:rsidRPr="00EA2FFE">
              <w:rPr>
                <w:rFonts w:ascii="Times New Roman" w:hAnsi="Times New Roman"/>
                <w:noProof/>
                <w:color w:val="000000" w:themeColor="text1"/>
                <w:szCs w:val="21"/>
                <w:highlight w:val="yellow"/>
              </w:rPr>
              <w:t xml:space="preserve"> </w:t>
            </w:r>
          </w:p>
        </w:tc>
        <w:tc>
          <w:tcPr>
            <w:tcW w:w="456" w:type="dxa"/>
            <w:gridSpan w:val="2"/>
            <w:tcBorders>
              <w:top w:val="single" w:sz="4" w:space="0" w:color="auto"/>
              <w:left w:val="single" w:sz="4" w:space="0" w:color="auto"/>
              <w:bottom w:val="single" w:sz="4" w:space="0" w:color="auto"/>
              <w:right w:val="single" w:sz="4" w:space="0" w:color="auto"/>
            </w:tcBorders>
            <w:vAlign w:val="center"/>
          </w:tcPr>
          <w:p w14:paraId="62828305" w14:textId="77777777" w:rsidR="00BF1C0B" w:rsidRPr="00EA2FFE" w:rsidRDefault="00BF1C0B" w:rsidP="00BF1C0B">
            <w:pPr>
              <w:jc w:val="center"/>
              <w:rPr>
                <w:rFonts w:ascii="Times New Roman" w:hAnsi="Times New Roman"/>
                <w:noProof/>
                <w:color w:val="000000" w:themeColor="text1"/>
                <w:szCs w:val="21"/>
                <w:highlight w:val="yellow"/>
              </w:rPr>
            </w:pPr>
          </w:p>
        </w:tc>
        <w:tc>
          <w:tcPr>
            <w:tcW w:w="559" w:type="dxa"/>
            <w:gridSpan w:val="2"/>
            <w:tcBorders>
              <w:top w:val="single" w:sz="4" w:space="0" w:color="auto"/>
              <w:left w:val="single" w:sz="4" w:space="0" w:color="auto"/>
              <w:bottom w:val="single" w:sz="4" w:space="0" w:color="auto"/>
              <w:right w:val="single" w:sz="4" w:space="0" w:color="auto"/>
            </w:tcBorders>
            <w:vAlign w:val="center"/>
          </w:tcPr>
          <w:p w14:paraId="43E952D3" w14:textId="77777777" w:rsidR="00BF1C0B" w:rsidRPr="00EA2FFE" w:rsidRDefault="00BF1C0B" w:rsidP="00BF1C0B">
            <w:pPr>
              <w:jc w:val="center"/>
              <w:rPr>
                <w:rFonts w:ascii="Times New Roman" w:hAnsi="Times New Roman"/>
                <w:noProof/>
                <w:color w:val="000000" w:themeColor="text1"/>
                <w:szCs w:val="21"/>
                <w:highlight w:val="yellow"/>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691B33BA" w14:textId="77777777" w:rsidR="00BF1C0B" w:rsidRPr="00EA2FFE" w:rsidRDefault="00BF1C0B" w:rsidP="00BF1C0B">
            <w:pPr>
              <w:jc w:val="center"/>
              <w:rPr>
                <w:rFonts w:ascii="Times New Roman" w:hAnsi="Times New Roman"/>
                <w:noProof/>
                <w:color w:val="000000" w:themeColor="text1"/>
                <w:szCs w:val="21"/>
                <w:highlight w:val="yellow"/>
              </w:rPr>
            </w:pPr>
          </w:p>
        </w:tc>
        <w:tc>
          <w:tcPr>
            <w:tcW w:w="445" w:type="dxa"/>
            <w:gridSpan w:val="2"/>
            <w:tcBorders>
              <w:top w:val="single" w:sz="4" w:space="0" w:color="auto"/>
              <w:left w:val="single" w:sz="4" w:space="0" w:color="auto"/>
              <w:bottom w:val="single" w:sz="4" w:space="0" w:color="auto"/>
              <w:right w:val="single" w:sz="4" w:space="0" w:color="auto"/>
            </w:tcBorders>
          </w:tcPr>
          <w:p w14:paraId="539C66EC" w14:textId="77777777" w:rsidR="00BF1C0B" w:rsidRPr="00EA2FFE" w:rsidRDefault="00BF1C0B" w:rsidP="00BF1C0B">
            <w:pPr>
              <w:jc w:val="center"/>
              <w:rPr>
                <w:rFonts w:ascii="Times New Roman" w:hAnsi="Times New Roman"/>
                <w:noProof/>
                <w:color w:val="000000" w:themeColor="text1"/>
                <w:szCs w:val="21"/>
                <w:highlight w:val="yellow"/>
              </w:rPr>
            </w:pPr>
          </w:p>
        </w:tc>
      </w:tr>
      <w:tr w:rsidR="00D04423" w:rsidRPr="00D04423" w14:paraId="1D658251" w14:textId="77777777" w:rsidTr="00931441">
        <w:trPr>
          <w:trHeight w:hRule="exact" w:val="369"/>
        </w:trPr>
        <w:tc>
          <w:tcPr>
            <w:tcW w:w="668" w:type="dxa"/>
            <w:vMerge/>
            <w:tcBorders>
              <w:top w:val="single" w:sz="4" w:space="0" w:color="auto"/>
              <w:left w:val="single" w:sz="4" w:space="0" w:color="auto"/>
              <w:bottom w:val="single" w:sz="4" w:space="0" w:color="auto"/>
              <w:right w:val="single" w:sz="4" w:space="0" w:color="auto"/>
            </w:tcBorders>
            <w:vAlign w:val="center"/>
          </w:tcPr>
          <w:p w14:paraId="5BC8401D" w14:textId="77777777" w:rsidR="00BF1C0B" w:rsidRPr="00931441" w:rsidRDefault="00BF1C0B" w:rsidP="00BF1C0B">
            <w:pP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vAlign w:val="center"/>
          </w:tcPr>
          <w:p w14:paraId="2C508DE0" w14:textId="77777777" w:rsidR="00BF1C0B" w:rsidRPr="00931441" w:rsidRDefault="00BF1C0B" w:rsidP="00BF1C0B">
            <w:pPr>
              <w:rPr>
                <w:rFonts w:ascii="Times New Roman" w:hAnsi="Times New Roman"/>
                <w:noProof/>
                <w:color w:val="000000" w:themeColor="text1"/>
                <w:szCs w:val="21"/>
              </w:rPr>
            </w:pPr>
            <w:r w:rsidRPr="00931441">
              <w:rPr>
                <w:rFonts w:ascii="Times New Roman" w:hAnsi="Times New Roman"/>
                <w:noProof/>
                <w:color w:val="000000" w:themeColor="text1"/>
                <w:szCs w:val="21"/>
              </w:rPr>
              <w:t>FIN207</w:t>
            </w:r>
          </w:p>
        </w:tc>
        <w:tc>
          <w:tcPr>
            <w:tcW w:w="1985" w:type="dxa"/>
            <w:vMerge/>
            <w:tcBorders>
              <w:top w:val="single" w:sz="4" w:space="0" w:color="auto"/>
              <w:left w:val="single" w:sz="4" w:space="0" w:color="auto"/>
              <w:bottom w:val="single" w:sz="4" w:space="0" w:color="auto"/>
              <w:right w:val="single" w:sz="4" w:space="0" w:color="auto"/>
            </w:tcBorders>
            <w:vAlign w:val="center"/>
          </w:tcPr>
          <w:p w14:paraId="295F8F16" w14:textId="77777777" w:rsidR="00BF1C0B" w:rsidRPr="003A3D99" w:rsidRDefault="00BF1C0B" w:rsidP="00BF1C0B">
            <w:pPr>
              <w:rPr>
                <w:rFonts w:ascii="Times New Roman" w:hAnsi="Times New Roman"/>
                <w:noProof/>
                <w:color w:val="000000" w:themeColor="text1"/>
                <w:szCs w:val="21"/>
              </w:rPr>
            </w:pPr>
          </w:p>
        </w:tc>
        <w:tc>
          <w:tcPr>
            <w:tcW w:w="687" w:type="dxa"/>
            <w:gridSpan w:val="2"/>
            <w:vMerge/>
            <w:tcBorders>
              <w:top w:val="single" w:sz="4" w:space="0" w:color="auto"/>
              <w:left w:val="single" w:sz="4" w:space="0" w:color="auto"/>
              <w:bottom w:val="single" w:sz="4" w:space="0" w:color="auto"/>
              <w:right w:val="single" w:sz="4" w:space="0" w:color="auto"/>
            </w:tcBorders>
            <w:vAlign w:val="center"/>
          </w:tcPr>
          <w:p w14:paraId="5201081F" w14:textId="77777777" w:rsidR="00BF1C0B" w:rsidRPr="003A3D99" w:rsidRDefault="00BF1C0B" w:rsidP="00BF1C0B">
            <w:pPr>
              <w:rPr>
                <w:rFonts w:ascii="Times New Roman" w:hAnsi="Times New Roman"/>
                <w:noProof/>
                <w:color w:val="000000" w:themeColor="text1"/>
                <w:szCs w:val="21"/>
              </w:rPr>
            </w:pPr>
          </w:p>
        </w:tc>
        <w:tc>
          <w:tcPr>
            <w:tcW w:w="901" w:type="dxa"/>
            <w:gridSpan w:val="3"/>
            <w:vMerge/>
            <w:tcBorders>
              <w:top w:val="single" w:sz="4" w:space="0" w:color="auto"/>
              <w:left w:val="single" w:sz="4" w:space="0" w:color="auto"/>
              <w:bottom w:val="single" w:sz="4" w:space="0" w:color="auto"/>
              <w:right w:val="single" w:sz="4" w:space="0" w:color="auto"/>
            </w:tcBorders>
            <w:vAlign w:val="center"/>
          </w:tcPr>
          <w:p w14:paraId="0CA171E5" w14:textId="77777777" w:rsidR="00BF1C0B" w:rsidRPr="003A3D99" w:rsidRDefault="00BF1C0B" w:rsidP="00BF1C0B">
            <w:pPr>
              <w:rPr>
                <w:rFonts w:ascii="Times New Roman" w:hAnsi="Times New Roman"/>
                <w:noProof/>
                <w:color w:val="000000" w:themeColor="text1"/>
                <w:szCs w:val="21"/>
              </w:rPr>
            </w:pPr>
          </w:p>
        </w:tc>
        <w:tc>
          <w:tcPr>
            <w:tcW w:w="456" w:type="dxa"/>
            <w:gridSpan w:val="2"/>
            <w:tcBorders>
              <w:top w:val="single" w:sz="4" w:space="0" w:color="auto"/>
              <w:left w:val="single" w:sz="4" w:space="0" w:color="auto"/>
              <w:bottom w:val="single" w:sz="4" w:space="0" w:color="auto"/>
              <w:right w:val="single" w:sz="4" w:space="0" w:color="auto"/>
            </w:tcBorders>
            <w:vAlign w:val="center"/>
          </w:tcPr>
          <w:p w14:paraId="289B0F7F"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single" w:sz="4" w:space="0" w:color="auto"/>
              <w:bottom w:val="single" w:sz="4" w:space="0" w:color="auto"/>
              <w:right w:val="single" w:sz="4" w:space="0" w:color="auto"/>
            </w:tcBorders>
            <w:vAlign w:val="center"/>
          </w:tcPr>
          <w:p w14:paraId="5FAE428B" w14:textId="77777777" w:rsidR="00BF1C0B" w:rsidRPr="00931441" w:rsidRDefault="00BF1C0B" w:rsidP="00BF1C0B">
            <w:pPr>
              <w:jc w:val="center"/>
              <w:rPr>
                <w:rFonts w:ascii="Times New Roman" w:hAnsi="Times New Roman"/>
                <w:noProof/>
                <w:color w:val="000000" w:themeColor="text1"/>
                <w:szCs w:val="21"/>
              </w:rPr>
            </w:pPr>
          </w:p>
        </w:tc>
        <w:tc>
          <w:tcPr>
            <w:tcW w:w="457" w:type="dxa"/>
            <w:gridSpan w:val="2"/>
            <w:tcBorders>
              <w:top w:val="single" w:sz="4" w:space="0" w:color="auto"/>
              <w:left w:val="single" w:sz="4" w:space="0" w:color="auto"/>
              <w:bottom w:val="single" w:sz="4" w:space="0" w:color="auto"/>
              <w:right w:val="single" w:sz="4" w:space="0" w:color="auto"/>
            </w:tcBorders>
            <w:vAlign w:val="center"/>
          </w:tcPr>
          <w:p w14:paraId="3B3BAC4F"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456" w:type="dxa"/>
            <w:gridSpan w:val="2"/>
            <w:tcBorders>
              <w:top w:val="single" w:sz="4" w:space="0" w:color="auto"/>
              <w:left w:val="single" w:sz="4" w:space="0" w:color="auto"/>
              <w:bottom w:val="single" w:sz="4" w:space="0" w:color="auto"/>
              <w:right w:val="single" w:sz="4" w:space="0" w:color="auto"/>
            </w:tcBorders>
            <w:vAlign w:val="center"/>
          </w:tcPr>
          <w:p w14:paraId="7B4E160E" w14:textId="77777777" w:rsidR="00BF1C0B" w:rsidRPr="00931441" w:rsidRDefault="00BF1C0B" w:rsidP="00BF1C0B">
            <w:pPr>
              <w:jc w:val="center"/>
              <w:rPr>
                <w:rFonts w:ascii="Times New Roman" w:hAnsi="Times New Roman"/>
                <w:noProof/>
                <w:color w:val="000000" w:themeColor="text1"/>
                <w:szCs w:val="21"/>
              </w:rPr>
            </w:pPr>
          </w:p>
        </w:tc>
        <w:tc>
          <w:tcPr>
            <w:tcW w:w="559" w:type="dxa"/>
            <w:gridSpan w:val="2"/>
            <w:tcBorders>
              <w:top w:val="single" w:sz="4" w:space="0" w:color="auto"/>
              <w:left w:val="single" w:sz="4" w:space="0" w:color="auto"/>
              <w:bottom w:val="single" w:sz="4" w:space="0" w:color="auto"/>
              <w:right w:val="single" w:sz="4" w:space="0" w:color="auto"/>
            </w:tcBorders>
            <w:vAlign w:val="center"/>
          </w:tcPr>
          <w:p w14:paraId="7DB12299" w14:textId="77777777" w:rsidR="00BF1C0B" w:rsidRPr="00931441" w:rsidRDefault="00BF1C0B" w:rsidP="00BF1C0B">
            <w:pPr>
              <w:jc w:val="center"/>
              <w:rPr>
                <w:rFonts w:ascii="Times New Roman" w:hAnsi="Times New Roman"/>
                <w:noProof/>
                <w:color w:val="000000" w:themeColor="text1"/>
                <w:szCs w:val="21"/>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0F89502E" w14:textId="77777777" w:rsidR="00BF1C0B" w:rsidRPr="00931441" w:rsidRDefault="00BF1C0B" w:rsidP="00BF1C0B">
            <w:pPr>
              <w:jc w:val="center"/>
              <w:rPr>
                <w:rFonts w:ascii="Times New Roman" w:hAnsi="Times New Roman"/>
                <w:noProof/>
                <w:color w:val="000000" w:themeColor="text1"/>
                <w:szCs w:val="21"/>
              </w:rPr>
            </w:pPr>
          </w:p>
        </w:tc>
        <w:tc>
          <w:tcPr>
            <w:tcW w:w="445" w:type="dxa"/>
            <w:gridSpan w:val="2"/>
            <w:tcBorders>
              <w:top w:val="single" w:sz="4" w:space="0" w:color="auto"/>
              <w:left w:val="single" w:sz="4" w:space="0" w:color="auto"/>
              <w:bottom w:val="single" w:sz="4" w:space="0" w:color="auto"/>
              <w:right w:val="single" w:sz="4" w:space="0" w:color="auto"/>
            </w:tcBorders>
          </w:tcPr>
          <w:p w14:paraId="21D5AD49" w14:textId="77777777" w:rsidR="00BF1C0B" w:rsidRPr="00931441" w:rsidRDefault="00BF1C0B" w:rsidP="00BF1C0B">
            <w:pPr>
              <w:jc w:val="center"/>
              <w:rPr>
                <w:rFonts w:ascii="Times New Roman" w:hAnsi="Times New Roman"/>
                <w:noProof/>
                <w:color w:val="000000" w:themeColor="text1"/>
                <w:szCs w:val="21"/>
              </w:rPr>
            </w:pPr>
          </w:p>
        </w:tc>
      </w:tr>
      <w:tr w:rsidR="00D04423" w:rsidRPr="00D04423" w14:paraId="04922140" w14:textId="77777777" w:rsidTr="00931441">
        <w:trPr>
          <w:trHeight w:hRule="exact" w:val="369"/>
        </w:trPr>
        <w:tc>
          <w:tcPr>
            <w:tcW w:w="668" w:type="dxa"/>
            <w:vMerge/>
            <w:tcBorders>
              <w:top w:val="single" w:sz="4" w:space="0" w:color="auto"/>
              <w:left w:val="single" w:sz="4" w:space="0" w:color="auto"/>
              <w:bottom w:val="single" w:sz="4" w:space="0" w:color="auto"/>
              <w:right w:val="single" w:sz="4" w:space="0" w:color="auto"/>
            </w:tcBorders>
            <w:vAlign w:val="center"/>
          </w:tcPr>
          <w:p w14:paraId="5A452B20" w14:textId="77777777" w:rsidR="00BF1C0B" w:rsidRPr="00931441" w:rsidRDefault="00BF1C0B" w:rsidP="00BF1C0B">
            <w:pP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vAlign w:val="center"/>
          </w:tcPr>
          <w:p w14:paraId="2A945254" w14:textId="77777777" w:rsidR="00BF1C0B" w:rsidRPr="00931441" w:rsidRDefault="00BF1C0B" w:rsidP="00BF1C0B">
            <w:pPr>
              <w:rPr>
                <w:rFonts w:ascii="Times New Roman" w:hAnsi="Times New Roman"/>
                <w:noProof/>
                <w:color w:val="000000" w:themeColor="text1"/>
                <w:szCs w:val="21"/>
              </w:rPr>
            </w:pPr>
            <w:r w:rsidRPr="00931441">
              <w:rPr>
                <w:rFonts w:ascii="Times New Roman" w:hAnsi="Times New Roman"/>
                <w:noProof/>
                <w:color w:val="000000" w:themeColor="text1"/>
                <w:szCs w:val="21"/>
              </w:rPr>
              <w:t>ECON208</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14:paraId="172722FB" w14:textId="77777777" w:rsidR="00BF1C0B" w:rsidRPr="003A3D99" w:rsidRDefault="00BF1C0B" w:rsidP="00BF1C0B">
            <w:pPr>
              <w:rPr>
                <w:rFonts w:ascii="Times New Roman" w:hAnsi="Times New Roman"/>
                <w:noProof/>
                <w:color w:val="000000" w:themeColor="text1"/>
                <w:szCs w:val="21"/>
              </w:rPr>
            </w:pPr>
            <w:r w:rsidRPr="003A3D99">
              <w:rPr>
                <w:rFonts w:ascii="Times New Roman" w:hAnsi="Times New Roman" w:hint="eastAsia"/>
                <w:noProof/>
                <w:color w:val="000000" w:themeColor="text1"/>
                <w:szCs w:val="21"/>
              </w:rPr>
              <w:t>中级微观经济学</w:t>
            </w:r>
          </w:p>
        </w:tc>
        <w:tc>
          <w:tcPr>
            <w:tcW w:w="687" w:type="dxa"/>
            <w:gridSpan w:val="2"/>
            <w:vMerge w:val="restart"/>
            <w:tcBorders>
              <w:top w:val="single" w:sz="4" w:space="0" w:color="auto"/>
              <w:left w:val="single" w:sz="4" w:space="0" w:color="auto"/>
              <w:bottom w:val="single" w:sz="4" w:space="0" w:color="auto"/>
              <w:right w:val="single" w:sz="4" w:space="0" w:color="auto"/>
            </w:tcBorders>
            <w:vAlign w:val="center"/>
          </w:tcPr>
          <w:p w14:paraId="5375AF14" w14:textId="77777777" w:rsidR="00BF1C0B" w:rsidRPr="003A3D99" w:rsidRDefault="00BF1C0B" w:rsidP="00BF1C0B">
            <w:pPr>
              <w:rPr>
                <w:rFonts w:ascii="Times New Roman" w:hAnsi="Times New Roman"/>
                <w:noProof/>
                <w:color w:val="000000" w:themeColor="text1"/>
                <w:szCs w:val="21"/>
              </w:rPr>
            </w:pPr>
            <w:r w:rsidRPr="003A3D99">
              <w:rPr>
                <w:rFonts w:ascii="Times New Roman" w:hAnsi="Times New Roman"/>
                <w:noProof/>
                <w:color w:val="000000" w:themeColor="text1"/>
                <w:szCs w:val="21"/>
              </w:rPr>
              <w:t xml:space="preserve"> 48</w:t>
            </w:r>
          </w:p>
        </w:tc>
        <w:tc>
          <w:tcPr>
            <w:tcW w:w="901" w:type="dxa"/>
            <w:gridSpan w:val="3"/>
            <w:vMerge w:val="restart"/>
            <w:tcBorders>
              <w:top w:val="single" w:sz="4" w:space="0" w:color="auto"/>
              <w:left w:val="single" w:sz="4" w:space="0" w:color="auto"/>
              <w:bottom w:val="single" w:sz="4" w:space="0" w:color="auto"/>
              <w:right w:val="single" w:sz="4" w:space="0" w:color="auto"/>
            </w:tcBorders>
            <w:vAlign w:val="center"/>
          </w:tcPr>
          <w:p w14:paraId="64CA7F6F" w14:textId="58AA8E22" w:rsidR="00BF1C0B" w:rsidRPr="003A3D99" w:rsidRDefault="00BF1C0B" w:rsidP="00BF1C0B">
            <w:pPr>
              <w:rPr>
                <w:rFonts w:ascii="Times New Roman" w:hAnsi="Times New Roman"/>
                <w:noProof/>
                <w:color w:val="000000" w:themeColor="text1"/>
                <w:szCs w:val="21"/>
              </w:rPr>
            </w:pPr>
            <w:r w:rsidRPr="003A3D99">
              <w:rPr>
                <w:rFonts w:ascii="Times New Roman" w:hAnsi="Times New Roman"/>
                <w:noProof/>
                <w:color w:val="000000" w:themeColor="text1"/>
                <w:szCs w:val="21"/>
              </w:rPr>
              <w:t xml:space="preserve"> </w:t>
            </w:r>
            <w:r w:rsidR="00F11D74" w:rsidRPr="003A3D99">
              <w:rPr>
                <w:rFonts w:ascii="Times New Roman" w:hAnsi="Times New Roman"/>
                <w:noProof/>
                <w:color w:val="000000" w:themeColor="text1"/>
                <w:szCs w:val="21"/>
              </w:rPr>
              <w:t xml:space="preserve">  </w:t>
            </w:r>
            <w:r w:rsidRPr="003A3D99">
              <w:rPr>
                <w:rFonts w:ascii="Times New Roman" w:hAnsi="Times New Roman"/>
                <w:noProof/>
                <w:color w:val="000000" w:themeColor="text1"/>
                <w:szCs w:val="21"/>
              </w:rPr>
              <w:t>3</w:t>
            </w:r>
          </w:p>
        </w:tc>
        <w:tc>
          <w:tcPr>
            <w:tcW w:w="456" w:type="dxa"/>
            <w:gridSpan w:val="2"/>
            <w:vMerge w:val="restart"/>
            <w:tcBorders>
              <w:top w:val="single" w:sz="4" w:space="0" w:color="auto"/>
              <w:left w:val="single" w:sz="4" w:space="0" w:color="auto"/>
              <w:bottom w:val="single" w:sz="4" w:space="0" w:color="auto"/>
              <w:right w:val="single" w:sz="4" w:space="0" w:color="auto"/>
            </w:tcBorders>
            <w:vAlign w:val="center"/>
          </w:tcPr>
          <w:p w14:paraId="4787B81D"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vMerge w:val="restart"/>
            <w:tcBorders>
              <w:top w:val="single" w:sz="4" w:space="0" w:color="auto"/>
              <w:left w:val="single" w:sz="4" w:space="0" w:color="auto"/>
              <w:bottom w:val="single" w:sz="4" w:space="0" w:color="auto"/>
              <w:right w:val="single" w:sz="4" w:space="0" w:color="auto"/>
            </w:tcBorders>
            <w:vAlign w:val="center"/>
          </w:tcPr>
          <w:p w14:paraId="3CAF14DD" w14:textId="77777777" w:rsidR="00BF1C0B" w:rsidRPr="00931441" w:rsidRDefault="00BF1C0B" w:rsidP="00BF1C0B">
            <w:pPr>
              <w:jc w:val="center"/>
              <w:rPr>
                <w:rFonts w:ascii="Times New Roman" w:hAnsi="Times New Roman"/>
                <w:noProof/>
                <w:color w:val="000000" w:themeColor="text1"/>
                <w:szCs w:val="21"/>
              </w:rPr>
            </w:pPr>
          </w:p>
        </w:tc>
        <w:tc>
          <w:tcPr>
            <w:tcW w:w="457" w:type="dxa"/>
            <w:gridSpan w:val="2"/>
            <w:vMerge w:val="restart"/>
            <w:tcBorders>
              <w:top w:val="single" w:sz="4" w:space="0" w:color="auto"/>
              <w:left w:val="single" w:sz="4" w:space="0" w:color="auto"/>
              <w:bottom w:val="single" w:sz="4" w:space="0" w:color="auto"/>
              <w:right w:val="single" w:sz="4" w:space="0" w:color="auto"/>
            </w:tcBorders>
            <w:vAlign w:val="center"/>
          </w:tcPr>
          <w:p w14:paraId="23C04471"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456" w:type="dxa"/>
            <w:gridSpan w:val="2"/>
            <w:vMerge w:val="restart"/>
            <w:tcBorders>
              <w:top w:val="single" w:sz="4" w:space="0" w:color="auto"/>
              <w:left w:val="single" w:sz="4" w:space="0" w:color="auto"/>
              <w:bottom w:val="single" w:sz="4" w:space="0" w:color="auto"/>
              <w:right w:val="single" w:sz="4" w:space="0" w:color="auto"/>
            </w:tcBorders>
            <w:vAlign w:val="center"/>
          </w:tcPr>
          <w:p w14:paraId="220E7AF2" w14:textId="77777777" w:rsidR="00BF1C0B" w:rsidRPr="00931441" w:rsidRDefault="00BF1C0B" w:rsidP="00BF1C0B">
            <w:pPr>
              <w:jc w:val="center"/>
              <w:rPr>
                <w:rFonts w:ascii="Times New Roman" w:hAnsi="Times New Roman"/>
                <w:noProof/>
                <w:color w:val="000000" w:themeColor="text1"/>
                <w:szCs w:val="21"/>
              </w:rPr>
            </w:pPr>
          </w:p>
        </w:tc>
        <w:tc>
          <w:tcPr>
            <w:tcW w:w="559" w:type="dxa"/>
            <w:gridSpan w:val="2"/>
            <w:vMerge w:val="restart"/>
            <w:tcBorders>
              <w:top w:val="single" w:sz="4" w:space="0" w:color="auto"/>
              <w:left w:val="single" w:sz="4" w:space="0" w:color="auto"/>
              <w:bottom w:val="single" w:sz="4" w:space="0" w:color="auto"/>
              <w:right w:val="single" w:sz="4" w:space="0" w:color="auto"/>
            </w:tcBorders>
            <w:vAlign w:val="center"/>
          </w:tcPr>
          <w:p w14:paraId="208F4BDD" w14:textId="77777777" w:rsidR="00BF1C0B" w:rsidRPr="00931441" w:rsidRDefault="00BF1C0B" w:rsidP="00BF1C0B">
            <w:pPr>
              <w:jc w:val="center"/>
              <w:rPr>
                <w:rFonts w:ascii="Times New Roman" w:hAnsi="Times New Roman"/>
                <w:noProof/>
                <w:color w:val="000000" w:themeColor="text1"/>
                <w:szCs w:val="21"/>
              </w:rPr>
            </w:pPr>
          </w:p>
        </w:tc>
        <w:tc>
          <w:tcPr>
            <w:tcW w:w="567" w:type="dxa"/>
            <w:gridSpan w:val="2"/>
            <w:vMerge w:val="restart"/>
            <w:tcBorders>
              <w:top w:val="single" w:sz="4" w:space="0" w:color="auto"/>
              <w:left w:val="single" w:sz="4" w:space="0" w:color="auto"/>
              <w:bottom w:val="single" w:sz="4" w:space="0" w:color="auto"/>
              <w:right w:val="single" w:sz="4" w:space="0" w:color="auto"/>
            </w:tcBorders>
            <w:vAlign w:val="center"/>
          </w:tcPr>
          <w:p w14:paraId="345E2EBC" w14:textId="77777777" w:rsidR="00BF1C0B" w:rsidRPr="00931441" w:rsidRDefault="00BF1C0B" w:rsidP="00BF1C0B">
            <w:pPr>
              <w:jc w:val="center"/>
              <w:rPr>
                <w:rFonts w:ascii="Times New Roman" w:hAnsi="Times New Roman"/>
                <w:noProof/>
                <w:color w:val="000000" w:themeColor="text1"/>
                <w:szCs w:val="21"/>
              </w:rPr>
            </w:pPr>
          </w:p>
        </w:tc>
        <w:tc>
          <w:tcPr>
            <w:tcW w:w="445" w:type="dxa"/>
            <w:gridSpan w:val="2"/>
            <w:vMerge w:val="restart"/>
            <w:tcBorders>
              <w:top w:val="single" w:sz="4" w:space="0" w:color="auto"/>
              <w:left w:val="single" w:sz="4" w:space="0" w:color="auto"/>
              <w:bottom w:val="single" w:sz="4" w:space="0" w:color="auto"/>
              <w:right w:val="single" w:sz="4" w:space="0" w:color="auto"/>
            </w:tcBorders>
          </w:tcPr>
          <w:p w14:paraId="1C33A6C9" w14:textId="77777777" w:rsidR="00BF1C0B" w:rsidRPr="00931441" w:rsidRDefault="00BF1C0B" w:rsidP="00BF1C0B">
            <w:pPr>
              <w:jc w:val="center"/>
              <w:rPr>
                <w:rFonts w:ascii="Times New Roman" w:hAnsi="Times New Roman"/>
                <w:noProof/>
                <w:color w:val="000000" w:themeColor="text1"/>
                <w:szCs w:val="21"/>
              </w:rPr>
            </w:pPr>
          </w:p>
        </w:tc>
      </w:tr>
      <w:tr w:rsidR="00D04423" w:rsidRPr="00D04423" w14:paraId="2D440A4E" w14:textId="77777777" w:rsidTr="00931441">
        <w:trPr>
          <w:trHeight w:hRule="exact" w:val="369"/>
        </w:trPr>
        <w:tc>
          <w:tcPr>
            <w:tcW w:w="668" w:type="dxa"/>
            <w:vMerge/>
            <w:tcBorders>
              <w:top w:val="single" w:sz="4" w:space="0" w:color="auto"/>
              <w:left w:val="single" w:sz="4" w:space="0" w:color="auto"/>
              <w:bottom w:val="single" w:sz="4" w:space="0" w:color="auto"/>
              <w:right w:val="single" w:sz="4" w:space="0" w:color="auto"/>
            </w:tcBorders>
            <w:vAlign w:val="center"/>
          </w:tcPr>
          <w:p w14:paraId="75123883" w14:textId="77777777" w:rsidR="00BF1C0B" w:rsidRPr="00931441" w:rsidRDefault="00BF1C0B" w:rsidP="00BF1C0B">
            <w:pP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vAlign w:val="center"/>
          </w:tcPr>
          <w:p w14:paraId="570EF67F" w14:textId="77777777" w:rsidR="00BF1C0B" w:rsidRPr="00931441" w:rsidRDefault="00BF1C0B" w:rsidP="00BF1C0B">
            <w:pPr>
              <w:rPr>
                <w:rFonts w:ascii="Times New Roman" w:hAnsi="Times New Roman"/>
                <w:noProof/>
                <w:color w:val="000000" w:themeColor="text1"/>
                <w:szCs w:val="21"/>
              </w:rPr>
            </w:pPr>
            <w:r w:rsidRPr="00931441">
              <w:rPr>
                <w:rFonts w:ascii="Times New Roman" w:hAnsi="Times New Roman"/>
                <w:noProof/>
                <w:color w:val="000000" w:themeColor="text1"/>
                <w:szCs w:val="21"/>
              </w:rPr>
              <w:t>IFI309</w:t>
            </w:r>
          </w:p>
        </w:tc>
        <w:tc>
          <w:tcPr>
            <w:tcW w:w="1985" w:type="dxa"/>
            <w:vMerge/>
            <w:tcBorders>
              <w:top w:val="single" w:sz="4" w:space="0" w:color="auto"/>
              <w:left w:val="single" w:sz="4" w:space="0" w:color="auto"/>
              <w:bottom w:val="single" w:sz="4" w:space="0" w:color="auto"/>
              <w:right w:val="single" w:sz="4" w:space="0" w:color="auto"/>
            </w:tcBorders>
            <w:vAlign w:val="center"/>
          </w:tcPr>
          <w:p w14:paraId="7413382E" w14:textId="77777777" w:rsidR="00BF1C0B" w:rsidRPr="00931441" w:rsidRDefault="00BF1C0B" w:rsidP="00BF1C0B">
            <w:pPr>
              <w:rPr>
                <w:rFonts w:ascii="Times New Roman" w:hAnsi="Times New Roman"/>
                <w:noProof/>
                <w:color w:val="000000" w:themeColor="text1"/>
                <w:szCs w:val="21"/>
              </w:rPr>
            </w:pPr>
          </w:p>
        </w:tc>
        <w:tc>
          <w:tcPr>
            <w:tcW w:w="687" w:type="dxa"/>
            <w:gridSpan w:val="2"/>
            <w:vMerge/>
            <w:tcBorders>
              <w:top w:val="single" w:sz="4" w:space="0" w:color="auto"/>
              <w:left w:val="single" w:sz="4" w:space="0" w:color="auto"/>
              <w:bottom w:val="single" w:sz="4" w:space="0" w:color="auto"/>
              <w:right w:val="single" w:sz="4" w:space="0" w:color="auto"/>
            </w:tcBorders>
            <w:vAlign w:val="center"/>
          </w:tcPr>
          <w:p w14:paraId="205F38F2" w14:textId="77777777" w:rsidR="00BF1C0B" w:rsidRPr="00931441" w:rsidRDefault="00BF1C0B" w:rsidP="00BF1C0B">
            <w:pPr>
              <w:rPr>
                <w:rFonts w:ascii="Times New Roman" w:hAnsi="Times New Roman"/>
                <w:noProof/>
                <w:color w:val="000000" w:themeColor="text1"/>
                <w:szCs w:val="21"/>
              </w:rPr>
            </w:pPr>
          </w:p>
        </w:tc>
        <w:tc>
          <w:tcPr>
            <w:tcW w:w="901" w:type="dxa"/>
            <w:gridSpan w:val="3"/>
            <w:vMerge/>
            <w:tcBorders>
              <w:top w:val="single" w:sz="4" w:space="0" w:color="auto"/>
              <w:left w:val="single" w:sz="4" w:space="0" w:color="auto"/>
              <w:bottom w:val="single" w:sz="4" w:space="0" w:color="auto"/>
              <w:right w:val="single" w:sz="4" w:space="0" w:color="auto"/>
            </w:tcBorders>
            <w:vAlign w:val="center"/>
          </w:tcPr>
          <w:p w14:paraId="001855B0" w14:textId="77777777" w:rsidR="00BF1C0B" w:rsidRPr="00931441" w:rsidRDefault="00BF1C0B" w:rsidP="00BF1C0B">
            <w:pPr>
              <w:rPr>
                <w:rFonts w:ascii="Times New Roman" w:hAnsi="Times New Roman"/>
                <w:noProof/>
                <w:color w:val="000000" w:themeColor="text1"/>
                <w:szCs w:val="21"/>
              </w:rPr>
            </w:pPr>
          </w:p>
        </w:tc>
        <w:tc>
          <w:tcPr>
            <w:tcW w:w="456" w:type="dxa"/>
            <w:gridSpan w:val="2"/>
            <w:vMerge/>
            <w:tcBorders>
              <w:top w:val="single" w:sz="4" w:space="0" w:color="auto"/>
              <w:left w:val="single" w:sz="4" w:space="0" w:color="auto"/>
              <w:bottom w:val="single" w:sz="4" w:space="0" w:color="auto"/>
              <w:right w:val="single" w:sz="4" w:space="0" w:color="auto"/>
            </w:tcBorders>
            <w:vAlign w:val="center"/>
          </w:tcPr>
          <w:p w14:paraId="409BF623"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vMerge/>
            <w:tcBorders>
              <w:top w:val="single" w:sz="4" w:space="0" w:color="auto"/>
              <w:left w:val="single" w:sz="4" w:space="0" w:color="auto"/>
              <w:bottom w:val="single" w:sz="4" w:space="0" w:color="auto"/>
              <w:right w:val="single" w:sz="4" w:space="0" w:color="auto"/>
            </w:tcBorders>
            <w:vAlign w:val="center"/>
          </w:tcPr>
          <w:p w14:paraId="3A3E7535" w14:textId="77777777" w:rsidR="00BF1C0B" w:rsidRPr="00931441" w:rsidRDefault="00BF1C0B" w:rsidP="00BF1C0B">
            <w:pPr>
              <w:jc w:val="center"/>
              <w:rPr>
                <w:rFonts w:ascii="Times New Roman" w:hAnsi="Times New Roman"/>
                <w:noProof/>
                <w:color w:val="000000" w:themeColor="text1"/>
                <w:szCs w:val="21"/>
              </w:rPr>
            </w:pPr>
          </w:p>
        </w:tc>
        <w:tc>
          <w:tcPr>
            <w:tcW w:w="457" w:type="dxa"/>
            <w:gridSpan w:val="2"/>
            <w:vMerge/>
            <w:tcBorders>
              <w:top w:val="single" w:sz="4" w:space="0" w:color="auto"/>
              <w:left w:val="single" w:sz="4" w:space="0" w:color="auto"/>
              <w:bottom w:val="single" w:sz="4" w:space="0" w:color="auto"/>
              <w:right w:val="single" w:sz="4" w:space="0" w:color="auto"/>
            </w:tcBorders>
            <w:vAlign w:val="center"/>
          </w:tcPr>
          <w:p w14:paraId="0923473A"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vMerge/>
            <w:tcBorders>
              <w:top w:val="single" w:sz="4" w:space="0" w:color="auto"/>
              <w:left w:val="single" w:sz="4" w:space="0" w:color="auto"/>
              <w:bottom w:val="single" w:sz="4" w:space="0" w:color="auto"/>
              <w:right w:val="single" w:sz="4" w:space="0" w:color="auto"/>
            </w:tcBorders>
            <w:vAlign w:val="center"/>
          </w:tcPr>
          <w:p w14:paraId="29702ECC" w14:textId="77777777" w:rsidR="00BF1C0B" w:rsidRPr="00931441" w:rsidRDefault="00BF1C0B" w:rsidP="00BF1C0B">
            <w:pPr>
              <w:jc w:val="center"/>
              <w:rPr>
                <w:rFonts w:ascii="Times New Roman" w:hAnsi="Times New Roman"/>
                <w:noProof/>
                <w:color w:val="000000" w:themeColor="text1"/>
                <w:szCs w:val="21"/>
              </w:rPr>
            </w:pPr>
          </w:p>
        </w:tc>
        <w:tc>
          <w:tcPr>
            <w:tcW w:w="559" w:type="dxa"/>
            <w:gridSpan w:val="2"/>
            <w:vMerge/>
            <w:tcBorders>
              <w:top w:val="single" w:sz="4" w:space="0" w:color="auto"/>
              <w:left w:val="single" w:sz="4" w:space="0" w:color="auto"/>
              <w:bottom w:val="single" w:sz="4" w:space="0" w:color="auto"/>
              <w:right w:val="single" w:sz="4" w:space="0" w:color="auto"/>
            </w:tcBorders>
            <w:vAlign w:val="center"/>
          </w:tcPr>
          <w:p w14:paraId="4FC020D3" w14:textId="77777777" w:rsidR="00BF1C0B" w:rsidRPr="00931441" w:rsidRDefault="00BF1C0B" w:rsidP="00BF1C0B">
            <w:pPr>
              <w:jc w:val="center"/>
              <w:rPr>
                <w:rFonts w:ascii="Times New Roman" w:hAnsi="Times New Roman"/>
                <w:noProof/>
                <w:color w:val="000000" w:themeColor="text1"/>
                <w:szCs w:val="21"/>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tcPr>
          <w:p w14:paraId="18B81AE4" w14:textId="77777777" w:rsidR="00BF1C0B" w:rsidRPr="00931441" w:rsidRDefault="00BF1C0B" w:rsidP="00BF1C0B">
            <w:pPr>
              <w:jc w:val="center"/>
              <w:rPr>
                <w:rFonts w:ascii="Times New Roman" w:hAnsi="Times New Roman"/>
                <w:noProof/>
                <w:color w:val="000000" w:themeColor="text1"/>
                <w:szCs w:val="21"/>
              </w:rPr>
            </w:pPr>
          </w:p>
        </w:tc>
        <w:tc>
          <w:tcPr>
            <w:tcW w:w="445" w:type="dxa"/>
            <w:gridSpan w:val="2"/>
            <w:vMerge/>
            <w:tcBorders>
              <w:top w:val="single" w:sz="4" w:space="0" w:color="auto"/>
              <w:left w:val="single" w:sz="4" w:space="0" w:color="auto"/>
              <w:bottom w:val="single" w:sz="4" w:space="0" w:color="auto"/>
              <w:right w:val="single" w:sz="4" w:space="0" w:color="auto"/>
            </w:tcBorders>
          </w:tcPr>
          <w:p w14:paraId="69EC674E" w14:textId="77777777" w:rsidR="00BF1C0B" w:rsidRPr="00931441" w:rsidRDefault="00BF1C0B" w:rsidP="00BF1C0B">
            <w:pPr>
              <w:jc w:val="center"/>
              <w:rPr>
                <w:rFonts w:ascii="Times New Roman" w:hAnsi="Times New Roman"/>
                <w:noProof/>
                <w:color w:val="000000" w:themeColor="text1"/>
                <w:szCs w:val="21"/>
              </w:rPr>
            </w:pPr>
          </w:p>
        </w:tc>
      </w:tr>
      <w:tr w:rsidR="00D04423" w:rsidRPr="00D04423" w14:paraId="19FCEB54" w14:textId="77777777" w:rsidTr="00931441">
        <w:trPr>
          <w:trHeight w:hRule="exact" w:val="397"/>
        </w:trPr>
        <w:tc>
          <w:tcPr>
            <w:tcW w:w="668" w:type="dxa"/>
            <w:vMerge/>
            <w:tcBorders>
              <w:top w:val="single" w:sz="4" w:space="0" w:color="auto"/>
              <w:left w:val="single" w:sz="4" w:space="0" w:color="auto"/>
              <w:bottom w:val="single" w:sz="4" w:space="0" w:color="auto"/>
              <w:right w:val="single" w:sz="4" w:space="0" w:color="auto"/>
            </w:tcBorders>
            <w:vAlign w:val="center"/>
          </w:tcPr>
          <w:p w14:paraId="264C2C8D" w14:textId="77777777" w:rsidR="00BF1C0B" w:rsidRPr="00931441" w:rsidRDefault="00BF1C0B" w:rsidP="00BF1C0B">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vAlign w:val="center"/>
          </w:tcPr>
          <w:p w14:paraId="5355EB5F" w14:textId="4588BFAF" w:rsidR="00BF1C0B" w:rsidRPr="00931441" w:rsidRDefault="00BF1C0B" w:rsidP="00BF1C0B">
            <w:pPr>
              <w:rPr>
                <w:rFonts w:ascii="Times New Roman" w:hAnsi="Times New Roman"/>
                <w:noProof/>
                <w:color w:val="000000" w:themeColor="text1"/>
                <w:szCs w:val="21"/>
              </w:rPr>
            </w:pPr>
            <w:r w:rsidRPr="00931441">
              <w:rPr>
                <w:rFonts w:ascii="Times New Roman" w:hAnsi="Times New Roman"/>
                <w:noProof/>
                <w:color w:val="000000" w:themeColor="text1"/>
                <w:szCs w:val="21"/>
              </w:rPr>
              <w:t>020162A</w:t>
            </w:r>
          </w:p>
        </w:tc>
        <w:tc>
          <w:tcPr>
            <w:tcW w:w="1985" w:type="dxa"/>
            <w:tcBorders>
              <w:top w:val="single" w:sz="4" w:space="0" w:color="auto"/>
              <w:left w:val="single" w:sz="4" w:space="0" w:color="auto"/>
              <w:bottom w:val="single" w:sz="4" w:space="0" w:color="auto"/>
              <w:right w:val="single" w:sz="4" w:space="0" w:color="auto"/>
            </w:tcBorders>
            <w:vAlign w:val="center"/>
          </w:tcPr>
          <w:p w14:paraId="223386A9" w14:textId="77777777" w:rsidR="00BF1C0B" w:rsidRPr="00931441" w:rsidRDefault="00BF1C0B" w:rsidP="00BF1C0B">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公司治理</w:t>
            </w:r>
          </w:p>
        </w:tc>
        <w:tc>
          <w:tcPr>
            <w:tcW w:w="687" w:type="dxa"/>
            <w:gridSpan w:val="2"/>
            <w:tcBorders>
              <w:top w:val="single" w:sz="4" w:space="0" w:color="auto"/>
              <w:left w:val="nil"/>
              <w:bottom w:val="single" w:sz="4" w:space="0" w:color="auto"/>
              <w:right w:val="single" w:sz="4" w:space="0" w:color="auto"/>
            </w:tcBorders>
            <w:vAlign w:val="center"/>
          </w:tcPr>
          <w:p w14:paraId="2DC1D17F"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901" w:type="dxa"/>
            <w:gridSpan w:val="3"/>
            <w:tcBorders>
              <w:top w:val="single" w:sz="4" w:space="0" w:color="auto"/>
              <w:left w:val="nil"/>
              <w:bottom w:val="single" w:sz="4" w:space="0" w:color="auto"/>
              <w:right w:val="single" w:sz="4" w:space="0" w:color="auto"/>
            </w:tcBorders>
            <w:vAlign w:val="center"/>
          </w:tcPr>
          <w:p w14:paraId="7F8EAF47"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vAlign w:val="center"/>
          </w:tcPr>
          <w:p w14:paraId="1FE73533"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03F0A97E" w14:textId="77777777" w:rsidR="00BF1C0B" w:rsidRPr="00931441" w:rsidRDefault="00BF1C0B" w:rsidP="00BF1C0B">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vAlign w:val="center"/>
          </w:tcPr>
          <w:p w14:paraId="42A2F095"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7FF46B9A" w14:textId="77777777" w:rsidR="00BF1C0B" w:rsidRPr="00931441" w:rsidRDefault="00BF1C0B" w:rsidP="00BF1C0B">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vAlign w:val="center"/>
          </w:tcPr>
          <w:p w14:paraId="5ED0ED3A"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567" w:type="dxa"/>
            <w:gridSpan w:val="2"/>
            <w:tcBorders>
              <w:top w:val="single" w:sz="4" w:space="0" w:color="auto"/>
              <w:left w:val="nil"/>
              <w:bottom w:val="single" w:sz="4" w:space="0" w:color="auto"/>
              <w:right w:val="single" w:sz="4" w:space="0" w:color="auto"/>
            </w:tcBorders>
            <w:vAlign w:val="center"/>
          </w:tcPr>
          <w:p w14:paraId="1029B4B2" w14:textId="77777777" w:rsidR="00BF1C0B" w:rsidRPr="00931441" w:rsidRDefault="00BF1C0B" w:rsidP="00BF1C0B">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tcPr>
          <w:p w14:paraId="2B05D659" w14:textId="77777777" w:rsidR="00BF1C0B" w:rsidRPr="00931441" w:rsidRDefault="00BF1C0B" w:rsidP="00BF1C0B">
            <w:pPr>
              <w:jc w:val="center"/>
              <w:rPr>
                <w:rFonts w:ascii="Times New Roman" w:hAnsi="Times New Roman"/>
                <w:noProof/>
                <w:color w:val="000000" w:themeColor="text1"/>
                <w:szCs w:val="21"/>
              </w:rPr>
            </w:pPr>
          </w:p>
        </w:tc>
      </w:tr>
      <w:tr w:rsidR="00D04423" w:rsidRPr="00D04423" w14:paraId="738C0C72" w14:textId="77777777" w:rsidTr="00931441">
        <w:trPr>
          <w:trHeight w:hRule="exact" w:val="397"/>
        </w:trPr>
        <w:tc>
          <w:tcPr>
            <w:tcW w:w="668" w:type="dxa"/>
            <w:vMerge/>
            <w:tcBorders>
              <w:top w:val="single" w:sz="4" w:space="0" w:color="auto"/>
              <w:left w:val="single" w:sz="4" w:space="0" w:color="auto"/>
              <w:bottom w:val="single" w:sz="4" w:space="0" w:color="auto"/>
              <w:right w:val="single" w:sz="4" w:space="0" w:color="auto"/>
            </w:tcBorders>
            <w:vAlign w:val="center"/>
          </w:tcPr>
          <w:p w14:paraId="16DCA493" w14:textId="77777777" w:rsidR="00BF1C0B" w:rsidRPr="00931441" w:rsidRDefault="00BF1C0B" w:rsidP="00BF1C0B">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vAlign w:val="center"/>
          </w:tcPr>
          <w:p w14:paraId="29A25194" w14:textId="77777777" w:rsidR="00BF1C0B" w:rsidRPr="00931441" w:rsidDel="00C3581C" w:rsidRDefault="00BF1C0B" w:rsidP="00BF1C0B">
            <w:pPr>
              <w:rPr>
                <w:rFonts w:ascii="Times New Roman" w:hAnsi="Times New Roman"/>
                <w:noProof/>
                <w:color w:val="000000" w:themeColor="text1"/>
                <w:szCs w:val="21"/>
              </w:rPr>
            </w:pPr>
            <w:r w:rsidRPr="00931441">
              <w:rPr>
                <w:rFonts w:ascii="Times New Roman" w:hAnsi="Times New Roman"/>
                <w:noProof/>
                <w:color w:val="000000" w:themeColor="text1"/>
                <w:szCs w:val="21"/>
              </w:rPr>
              <w:t>020732B</w:t>
            </w:r>
          </w:p>
        </w:tc>
        <w:tc>
          <w:tcPr>
            <w:tcW w:w="1985" w:type="dxa"/>
            <w:tcBorders>
              <w:top w:val="single" w:sz="4" w:space="0" w:color="auto"/>
              <w:left w:val="single" w:sz="4" w:space="0" w:color="auto"/>
              <w:bottom w:val="single" w:sz="4" w:space="0" w:color="auto"/>
              <w:right w:val="single" w:sz="4" w:space="0" w:color="auto"/>
            </w:tcBorders>
            <w:vAlign w:val="center"/>
          </w:tcPr>
          <w:p w14:paraId="53205AC1" w14:textId="77777777" w:rsidR="00BF1C0B" w:rsidRPr="00931441" w:rsidDel="00C3581C" w:rsidRDefault="00BF1C0B" w:rsidP="00BF1C0B">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企业文化</w:t>
            </w:r>
          </w:p>
        </w:tc>
        <w:tc>
          <w:tcPr>
            <w:tcW w:w="687" w:type="dxa"/>
            <w:gridSpan w:val="2"/>
            <w:tcBorders>
              <w:top w:val="single" w:sz="4" w:space="0" w:color="auto"/>
              <w:left w:val="nil"/>
              <w:bottom w:val="single" w:sz="4" w:space="0" w:color="auto"/>
              <w:right w:val="single" w:sz="4" w:space="0" w:color="auto"/>
            </w:tcBorders>
            <w:vAlign w:val="center"/>
          </w:tcPr>
          <w:p w14:paraId="1B467C9A" w14:textId="77777777" w:rsidR="00BF1C0B" w:rsidRPr="00931441" w:rsidDel="00C3581C"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901" w:type="dxa"/>
            <w:gridSpan w:val="3"/>
            <w:tcBorders>
              <w:top w:val="single" w:sz="4" w:space="0" w:color="auto"/>
              <w:left w:val="nil"/>
              <w:bottom w:val="single" w:sz="4" w:space="0" w:color="auto"/>
              <w:right w:val="single" w:sz="4" w:space="0" w:color="auto"/>
            </w:tcBorders>
            <w:vAlign w:val="center"/>
          </w:tcPr>
          <w:p w14:paraId="7A26D54B" w14:textId="77777777" w:rsidR="00BF1C0B" w:rsidRPr="00931441" w:rsidDel="00C3581C"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vAlign w:val="center"/>
          </w:tcPr>
          <w:p w14:paraId="3ED184AC"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06DBA004" w14:textId="77777777" w:rsidR="00BF1C0B" w:rsidRPr="00931441" w:rsidRDefault="00BF1C0B" w:rsidP="00BF1C0B">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vAlign w:val="center"/>
          </w:tcPr>
          <w:p w14:paraId="329671A7"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5092CFFC" w14:textId="77777777" w:rsidR="00BF1C0B" w:rsidRPr="00931441" w:rsidRDefault="00BF1C0B" w:rsidP="00BF1C0B">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vAlign w:val="center"/>
          </w:tcPr>
          <w:p w14:paraId="2B41D8DB" w14:textId="77777777" w:rsidR="00BF1C0B" w:rsidRPr="00931441" w:rsidDel="00C3581C"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567" w:type="dxa"/>
            <w:gridSpan w:val="2"/>
            <w:tcBorders>
              <w:top w:val="single" w:sz="4" w:space="0" w:color="auto"/>
              <w:left w:val="nil"/>
              <w:bottom w:val="single" w:sz="4" w:space="0" w:color="auto"/>
              <w:right w:val="single" w:sz="4" w:space="0" w:color="auto"/>
            </w:tcBorders>
            <w:vAlign w:val="center"/>
          </w:tcPr>
          <w:p w14:paraId="18290907" w14:textId="77777777" w:rsidR="00BF1C0B" w:rsidRPr="00931441" w:rsidRDefault="00BF1C0B" w:rsidP="00BF1C0B">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vAlign w:val="center"/>
          </w:tcPr>
          <w:p w14:paraId="794BFF3F" w14:textId="77777777" w:rsidR="00BF1C0B" w:rsidRPr="00931441" w:rsidRDefault="00BF1C0B" w:rsidP="00BF1C0B">
            <w:pPr>
              <w:jc w:val="center"/>
              <w:rPr>
                <w:rFonts w:ascii="Times New Roman" w:hAnsi="Times New Roman"/>
                <w:noProof/>
                <w:color w:val="000000" w:themeColor="text1"/>
                <w:szCs w:val="21"/>
              </w:rPr>
            </w:pPr>
          </w:p>
        </w:tc>
      </w:tr>
      <w:tr w:rsidR="00D04423" w:rsidRPr="00D04423" w14:paraId="0442D15D" w14:textId="77777777" w:rsidTr="00931441">
        <w:trPr>
          <w:trHeight w:hRule="exact" w:val="397"/>
        </w:trPr>
        <w:tc>
          <w:tcPr>
            <w:tcW w:w="668" w:type="dxa"/>
            <w:vMerge/>
            <w:tcBorders>
              <w:top w:val="single" w:sz="4" w:space="0" w:color="auto"/>
              <w:left w:val="single" w:sz="4" w:space="0" w:color="auto"/>
              <w:bottom w:val="single" w:sz="4" w:space="0" w:color="auto"/>
              <w:right w:val="single" w:sz="4" w:space="0" w:color="auto"/>
            </w:tcBorders>
            <w:vAlign w:val="center"/>
          </w:tcPr>
          <w:p w14:paraId="5EC6554B" w14:textId="77777777" w:rsidR="00BF1C0B" w:rsidRPr="00931441" w:rsidRDefault="00BF1C0B" w:rsidP="00BF1C0B">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vAlign w:val="center"/>
          </w:tcPr>
          <w:p w14:paraId="79C2FD07" w14:textId="77777777" w:rsidR="00BF1C0B" w:rsidRPr="00931441" w:rsidDel="00C3581C" w:rsidRDefault="00BF1C0B" w:rsidP="00BF1C0B">
            <w:pPr>
              <w:rPr>
                <w:rFonts w:ascii="Times New Roman" w:hAnsi="Times New Roman"/>
                <w:noProof/>
                <w:color w:val="000000" w:themeColor="text1"/>
                <w:szCs w:val="21"/>
              </w:rPr>
            </w:pPr>
            <w:r w:rsidRPr="00931441">
              <w:rPr>
                <w:rFonts w:ascii="Times New Roman" w:hAnsi="Times New Roman"/>
                <w:noProof/>
                <w:color w:val="000000" w:themeColor="text1"/>
                <w:szCs w:val="21"/>
              </w:rPr>
              <w:t>020182B</w:t>
            </w:r>
          </w:p>
        </w:tc>
        <w:tc>
          <w:tcPr>
            <w:tcW w:w="1985" w:type="dxa"/>
            <w:tcBorders>
              <w:top w:val="single" w:sz="4" w:space="0" w:color="auto"/>
              <w:left w:val="single" w:sz="4" w:space="0" w:color="auto"/>
              <w:bottom w:val="single" w:sz="4" w:space="0" w:color="auto"/>
              <w:right w:val="single" w:sz="4" w:space="0" w:color="auto"/>
            </w:tcBorders>
            <w:vAlign w:val="center"/>
          </w:tcPr>
          <w:p w14:paraId="4871ED21" w14:textId="77777777" w:rsidR="00BF1C0B" w:rsidRPr="00931441" w:rsidDel="00C3581C" w:rsidRDefault="00BF1C0B" w:rsidP="00BF1C0B">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国际市场营销</w:t>
            </w:r>
          </w:p>
        </w:tc>
        <w:tc>
          <w:tcPr>
            <w:tcW w:w="687" w:type="dxa"/>
            <w:gridSpan w:val="2"/>
            <w:tcBorders>
              <w:top w:val="single" w:sz="4" w:space="0" w:color="auto"/>
              <w:left w:val="nil"/>
              <w:bottom w:val="single" w:sz="4" w:space="0" w:color="auto"/>
              <w:right w:val="single" w:sz="4" w:space="0" w:color="auto"/>
            </w:tcBorders>
            <w:vAlign w:val="center"/>
          </w:tcPr>
          <w:p w14:paraId="55A2E0EE" w14:textId="77777777" w:rsidR="00BF1C0B" w:rsidRPr="00931441" w:rsidDel="00C3581C"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901" w:type="dxa"/>
            <w:gridSpan w:val="3"/>
            <w:tcBorders>
              <w:top w:val="single" w:sz="4" w:space="0" w:color="auto"/>
              <w:left w:val="nil"/>
              <w:bottom w:val="single" w:sz="4" w:space="0" w:color="auto"/>
              <w:right w:val="single" w:sz="4" w:space="0" w:color="auto"/>
            </w:tcBorders>
            <w:vAlign w:val="center"/>
          </w:tcPr>
          <w:p w14:paraId="649BF169" w14:textId="77777777" w:rsidR="00BF1C0B" w:rsidRPr="00931441" w:rsidDel="00C3581C"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vAlign w:val="center"/>
          </w:tcPr>
          <w:p w14:paraId="4D893903"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245D0933" w14:textId="77777777" w:rsidR="00BF1C0B" w:rsidRPr="00931441" w:rsidRDefault="00BF1C0B" w:rsidP="00BF1C0B">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vAlign w:val="center"/>
          </w:tcPr>
          <w:p w14:paraId="2036AC97"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6C87E622" w14:textId="77777777" w:rsidR="00BF1C0B" w:rsidRPr="00931441" w:rsidRDefault="00BF1C0B" w:rsidP="00BF1C0B">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vAlign w:val="center"/>
          </w:tcPr>
          <w:p w14:paraId="349498EB" w14:textId="77777777" w:rsidR="00BF1C0B" w:rsidRPr="00931441" w:rsidDel="00C3581C" w:rsidRDefault="00BF1C0B" w:rsidP="00BF1C0B">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vAlign w:val="center"/>
          </w:tcPr>
          <w:p w14:paraId="43BB3EDF"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45" w:type="dxa"/>
            <w:gridSpan w:val="2"/>
            <w:tcBorders>
              <w:top w:val="single" w:sz="4" w:space="0" w:color="auto"/>
              <w:left w:val="nil"/>
              <w:bottom w:val="single" w:sz="4" w:space="0" w:color="auto"/>
              <w:right w:val="single" w:sz="4" w:space="0" w:color="auto"/>
            </w:tcBorders>
            <w:vAlign w:val="center"/>
          </w:tcPr>
          <w:p w14:paraId="0167C024" w14:textId="77777777" w:rsidR="00BF1C0B" w:rsidRPr="00931441" w:rsidRDefault="00BF1C0B" w:rsidP="00BF1C0B">
            <w:pPr>
              <w:jc w:val="center"/>
              <w:rPr>
                <w:rFonts w:ascii="Times New Roman" w:hAnsi="Times New Roman"/>
                <w:noProof/>
                <w:color w:val="000000" w:themeColor="text1"/>
                <w:szCs w:val="21"/>
              </w:rPr>
            </w:pPr>
          </w:p>
        </w:tc>
      </w:tr>
      <w:tr w:rsidR="00D04423" w:rsidRPr="00D04423" w14:paraId="5B25EA52" w14:textId="77777777" w:rsidTr="00931441">
        <w:trPr>
          <w:trHeight w:hRule="exact" w:val="397"/>
        </w:trPr>
        <w:tc>
          <w:tcPr>
            <w:tcW w:w="668" w:type="dxa"/>
            <w:vMerge/>
            <w:tcBorders>
              <w:top w:val="single" w:sz="4" w:space="0" w:color="auto"/>
              <w:left w:val="single" w:sz="4" w:space="0" w:color="auto"/>
              <w:bottom w:val="single" w:sz="4" w:space="0" w:color="auto"/>
              <w:right w:val="single" w:sz="4" w:space="0" w:color="auto"/>
            </w:tcBorders>
            <w:vAlign w:val="center"/>
          </w:tcPr>
          <w:p w14:paraId="12669DAD" w14:textId="77777777" w:rsidR="00BF1C0B" w:rsidRPr="00931441" w:rsidRDefault="00BF1C0B" w:rsidP="00BF1C0B">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vAlign w:val="center"/>
          </w:tcPr>
          <w:p w14:paraId="05BBC05D" w14:textId="77777777" w:rsidR="00BF1C0B" w:rsidRPr="00931441" w:rsidDel="00C3581C" w:rsidRDefault="00BF1C0B" w:rsidP="00BF1C0B">
            <w:pPr>
              <w:rPr>
                <w:rFonts w:ascii="Times New Roman" w:hAnsi="Times New Roman"/>
                <w:noProof/>
                <w:color w:val="000000" w:themeColor="text1"/>
                <w:szCs w:val="21"/>
              </w:rPr>
            </w:pPr>
            <w:r w:rsidRPr="00931441">
              <w:rPr>
                <w:rFonts w:ascii="Times New Roman" w:hAnsi="Times New Roman"/>
                <w:noProof/>
                <w:color w:val="000000" w:themeColor="text1"/>
                <w:szCs w:val="21"/>
              </w:rPr>
              <w:t>042202B</w:t>
            </w:r>
          </w:p>
        </w:tc>
        <w:tc>
          <w:tcPr>
            <w:tcW w:w="1985" w:type="dxa"/>
            <w:tcBorders>
              <w:top w:val="single" w:sz="4" w:space="0" w:color="auto"/>
              <w:left w:val="single" w:sz="4" w:space="0" w:color="auto"/>
              <w:bottom w:val="single" w:sz="4" w:space="0" w:color="auto"/>
              <w:right w:val="single" w:sz="4" w:space="0" w:color="auto"/>
            </w:tcBorders>
            <w:vAlign w:val="center"/>
          </w:tcPr>
          <w:p w14:paraId="0ECF6113" w14:textId="77777777" w:rsidR="00BF1C0B" w:rsidRPr="00931441" w:rsidDel="00C3581C" w:rsidRDefault="00BF1C0B" w:rsidP="00BF1C0B">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财务报表分析</w:t>
            </w:r>
          </w:p>
        </w:tc>
        <w:tc>
          <w:tcPr>
            <w:tcW w:w="687" w:type="dxa"/>
            <w:gridSpan w:val="2"/>
            <w:tcBorders>
              <w:top w:val="single" w:sz="4" w:space="0" w:color="auto"/>
              <w:left w:val="nil"/>
              <w:bottom w:val="single" w:sz="4" w:space="0" w:color="auto"/>
              <w:right w:val="single" w:sz="4" w:space="0" w:color="auto"/>
            </w:tcBorders>
            <w:vAlign w:val="center"/>
          </w:tcPr>
          <w:p w14:paraId="44CBBECB" w14:textId="77777777" w:rsidR="00BF1C0B" w:rsidRPr="00931441" w:rsidDel="00C3581C"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901" w:type="dxa"/>
            <w:gridSpan w:val="3"/>
            <w:tcBorders>
              <w:top w:val="single" w:sz="4" w:space="0" w:color="auto"/>
              <w:left w:val="nil"/>
              <w:bottom w:val="single" w:sz="4" w:space="0" w:color="auto"/>
              <w:right w:val="single" w:sz="4" w:space="0" w:color="auto"/>
            </w:tcBorders>
            <w:vAlign w:val="center"/>
          </w:tcPr>
          <w:p w14:paraId="57635A2D" w14:textId="77777777" w:rsidR="00BF1C0B" w:rsidRPr="00931441" w:rsidDel="00C3581C"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vAlign w:val="center"/>
          </w:tcPr>
          <w:p w14:paraId="19875A00"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789469D2" w14:textId="77777777" w:rsidR="00BF1C0B" w:rsidRPr="00931441" w:rsidRDefault="00BF1C0B" w:rsidP="00BF1C0B">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vAlign w:val="center"/>
          </w:tcPr>
          <w:p w14:paraId="70AC837D"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253D4953" w14:textId="77777777" w:rsidR="00BF1C0B" w:rsidRPr="00931441" w:rsidRDefault="00BF1C0B" w:rsidP="00BF1C0B">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vAlign w:val="center"/>
          </w:tcPr>
          <w:p w14:paraId="3B32B2D2" w14:textId="77777777" w:rsidR="00BF1C0B" w:rsidRPr="00931441" w:rsidDel="00C3581C" w:rsidRDefault="00BF1C0B" w:rsidP="00BF1C0B">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vAlign w:val="center"/>
          </w:tcPr>
          <w:p w14:paraId="2302E893" w14:textId="77777777" w:rsidR="00BF1C0B" w:rsidRPr="00931441" w:rsidRDefault="00BF1C0B" w:rsidP="00BF1C0B">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vAlign w:val="center"/>
          </w:tcPr>
          <w:p w14:paraId="41A1116A"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r>
      <w:tr w:rsidR="00BF1C0B" w:rsidRPr="00D04423" w14:paraId="08D919F9" w14:textId="77777777" w:rsidTr="00931441">
        <w:trPr>
          <w:gridAfter w:val="1"/>
          <w:wAfter w:w="17" w:type="dxa"/>
          <w:trHeight w:hRule="exact" w:val="369"/>
        </w:trPr>
        <w:tc>
          <w:tcPr>
            <w:tcW w:w="668" w:type="dxa"/>
            <w:vMerge/>
            <w:tcBorders>
              <w:left w:val="single" w:sz="4" w:space="0" w:color="auto"/>
              <w:right w:val="single" w:sz="4" w:space="0" w:color="auto"/>
            </w:tcBorders>
            <w:vAlign w:val="center"/>
          </w:tcPr>
          <w:p w14:paraId="17FCF404" w14:textId="77777777" w:rsidR="00BF1C0B" w:rsidRPr="00931441" w:rsidRDefault="00BF1C0B" w:rsidP="00BF1C0B">
            <w:pPr>
              <w:jc w:val="center"/>
              <w:rPr>
                <w:rFonts w:ascii="Times New Roman" w:hAnsi="Times New Roman"/>
                <w:noProof/>
                <w:color w:val="000000" w:themeColor="text1"/>
                <w:szCs w:val="21"/>
              </w:rPr>
            </w:pPr>
          </w:p>
        </w:tc>
        <w:tc>
          <w:tcPr>
            <w:tcW w:w="8090" w:type="dxa"/>
            <w:gridSpan w:val="20"/>
            <w:tcBorders>
              <w:top w:val="single" w:sz="4" w:space="0" w:color="auto"/>
              <w:left w:val="single" w:sz="4" w:space="0" w:color="auto"/>
              <w:bottom w:val="single" w:sz="4" w:space="0" w:color="auto"/>
              <w:right w:val="single" w:sz="4" w:space="0" w:color="auto"/>
            </w:tcBorders>
            <w:vAlign w:val="center"/>
          </w:tcPr>
          <w:p w14:paraId="5E29E8E9"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以上为学术类课程</w:t>
            </w:r>
          </w:p>
        </w:tc>
      </w:tr>
      <w:tr w:rsidR="00D04423" w:rsidRPr="00D04423" w14:paraId="6C114034" w14:textId="77777777" w:rsidTr="00EA2FFE">
        <w:trPr>
          <w:trHeight w:hRule="exact" w:val="397"/>
        </w:trPr>
        <w:tc>
          <w:tcPr>
            <w:tcW w:w="668" w:type="dxa"/>
            <w:vMerge/>
            <w:tcBorders>
              <w:left w:val="single" w:sz="4" w:space="0" w:color="auto"/>
              <w:right w:val="single" w:sz="4" w:space="0" w:color="auto"/>
            </w:tcBorders>
            <w:vAlign w:val="center"/>
          </w:tcPr>
          <w:p w14:paraId="0BC62B72" w14:textId="77777777" w:rsidR="00BF1C0B" w:rsidRPr="00931441" w:rsidRDefault="00BF1C0B" w:rsidP="00BF1C0B">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vAlign w:val="center"/>
          </w:tcPr>
          <w:p w14:paraId="4C7D5A8D" w14:textId="77777777" w:rsidR="00BF1C0B" w:rsidRPr="00931441" w:rsidRDefault="00BF1C0B" w:rsidP="00BF1C0B">
            <w:pPr>
              <w:rPr>
                <w:rFonts w:ascii="Times New Roman" w:hAnsi="Times New Roman"/>
                <w:noProof/>
                <w:color w:val="000000" w:themeColor="text1"/>
                <w:szCs w:val="21"/>
              </w:rPr>
            </w:pPr>
            <w:r w:rsidRPr="00931441">
              <w:rPr>
                <w:rFonts w:ascii="Times New Roman" w:hAnsi="Times New Roman"/>
                <w:noProof/>
                <w:color w:val="000000" w:themeColor="text1"/>
                <w:szCs w:val="21"/>
              </w:rPr>
              <w:t>ACC213</w:t>
            </w:r>
          </w:p>
        </w:tc>
        <w:tc>
          <w:tcPr>
            <w:tcW w:w="2017" w:type="dxa"/>
            <w:gridSpan w:val="2"/>
            <w:tcBorders>
              <w:top w:val="single" w:sz="4" w:space="0" w:color="auto"/>
              <w:left w:val="single" w:sz="4" w:space="0" w:color="auto"/>
              <w:bottom w:val="single" w:sz="4" w:space="0" w:color="auto"/>
              <w:right w:val="single" w:sz="4" w:space="0" w:color="auto"/>
            </w:tcBorders>
            <w:vAlign w:val="center"/>
          </w:tcPr>
          <w:p w14:paraId="0007BE86" w14:textId="77777777" w:rsidR="00BF1C0B" w:rsidRPr="00931441" w:rsidRDefault="00BF1C0B" w:rsidP="00BF1C0B">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中级财务会计</w:t>
            </w:r>
          </w:p>
        </w:tc>
        <w:tc>
          <w:tcPr>
            <w:tcW w:w="677" w:type="dxa"/>
            <w:gridSpan w:val="2"/>
            <w:tcBorders>
              <w:top w:val="single" w:sz="4" w:space="0" w:color="auto"/>
              <w:left w:val="nil"/>
              <w:bottom w:val="single" w:sz="4" w:space="0" w:color="auto"/>
              <w:right w:val="single" w:sz="4" w:space="0" w:color="auto"/>
            </w:tcBorders>
            <w:vAlign w:val="center"/>
          </w:tcPr>
          <w:p w14:paraId="4424D25A"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48</w:t>
            </w:r>
          </w:p>
        </w:tc>
        <w:tc>
          <w:tcPr>
            <w:tcW w:w="879" w:type="dxa"/>
            <w:gridSpan w:val="2"/>
            <w:tcBorders>
              <w:top w:val="single" w:sz="4" w:space="0" w:color="auto"/>
              <w:left w:val="nil"/>
              <w:bottom w:val="single" w:sz="4" w:space="0" w:color="auto"/>
              <w:right w:val="single" w:sz="4" w:space="0" w:color="auto"/>
            </w:tcBorders>
            <w:vAlign w:val="center"/>
          </w:tcPr>
          <w:p w14:paraId="53A69EF6"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456" w:type="dxa"/>
            <w:gridSpan w:val="2"/>
            <w:tcBorders>
              <w:top w:val="single" w:sz="4" w:space="0" w:color="auto"/>
              <w:left w:val="nil"/>
              <w:bottom w:val="single" w:sz="4" w:space="0" w:color="auto"/>
              <w:right w:val="single" w:sz="4" w:space="0" w:color="auto"/>
            </w:tcBorders>
            <w:vAlign w:val="center"/>
          </w:tcPr>
          <w:p w14:paraId="3A2D29CB"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71A93632" w14:textId="77777777" w:rsidR="00BF1C0B" w:rsidRPr="00931441" w:rsidRDefault="00BF1C0B" w:rsidP="00BF1C0B">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vAlign w:val="center"/>
          </w:tcPr>
          <w:p w14:paraId="03911A1F"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70A3D7C6"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559" w:type="dxa"/>
            <w:gridSpan w:val="2"/>
            <w:tcBorders>
              <w:top w:val="single" w:sz="4" w:space="0" w:color="auto"/>
              <w:left w:val="nil"/>
              <w:bottom w:val="single" w:sz="4" w:space="0" w:color="auto"/>
              <w:right w:val="single" w:sz="4" w:space="0" w:color="auto"/>
            </w:tcBorders>
            <w:vAlign w:val="center"/>
          </w:tcPr>
          <w:p w14:paraId="5899AFD4" w14:textId="77777777" w:rsidR="00BF1C0B" w:rsidRPr="00931441" w:rsidRDefault="00BF1C0B" w:rsidP="00BF1C0B">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vAlign w:val="center"/>
          </w:tcPr>
          <w:p w14:paraId="1AFB3D3F" w14:textId="77777777" w:rsidR="00BF1C0B" w:rsidRPr="00931441" w:rsidRDefault="00BF1C0B" w:rsidP="00BF1C0B">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tcPr>
          <w:p w14:paraId="33695C93" w14:textId="77777777" w:rsidR="00BF1C0B" w:rsidRPr="00931441" w:rsidRDefault="00BF1C0B" w:rsidP="00BF1C0B">
            <w:pPr>
              <w:jc w:val="center"/>
              <w:rPr>
                <w:rFonts w:ascii="Times New Roman" w:hAnsi="Times New Roman"/>
                <w:noProof/>
                <w:color w:val="000000" w:themeColor="text1"/>
                <w:szCs w:val="21"/>
              </w:rPr>
            </w:pPr>
          </w:p>
        </w:tc>
      </w:tr>
      <w:tr w:rsidR="00D04423" w:rsidRPr="00D04423" w14:paraId="39544548" w14:textId="77777777" w:rsidTr="00EA2FFE">
        <w:trPr>
          <w:trHeight w:hRule="exact" w:val="397"/>
        </w:trPr>
        <w:tc>
          <w:tcPr>
            <w:tcW w:w="668" w:type="dxa"/>
            <w:vMerge/>
            <w:tcBorders>
              <w:left w:val="single" w:sz="4" w:space="0" w:color="auto"/>
              <w:right w:val="single" w:sz="4" w:space="0" w:color="auto"/>
            </w:tcBorders>
            <w:vAlign w:val="center"/>
          </w:tcPr>
          <w:p w14:paraId="6CD8EBB2" w14:textId="77777777" w:rsidR="00BF1C0B" w:rsidRPr="00931441" w:rsidRDefault="00BF1C0B" w:rsidP="00BF1C0B">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vAlign w:val="center"/>
          </w:tcPr>
          <w:p w14:paraId="58D6FF94" w14:textId="77777777" w:rsidR="00BF1C0B" w:rsidRPr="00931441" w:rsidRDefault="00BF1C0B" w:rsidP="00BF1C0B">
            <w:pPr>
              <w:rPr>
                <w:rFonts w:ascii="Times New Roman" w:hAnsi="Times New Roman"/>
                <w:noProof/>
                <w:color w:val="000000" w:themeColor="text1"/>
                <w:szCs w:val="21"/>
              </w:rPr>
            </w:pPr>
            <w:r w:rsidRPr="00931441">
              <w:rPr>
                <w:rFonts w:ascii="Times New Roman" w:hAnsi="Times New Roman"/>
                <w:noProof/>
                <w:color w:val="000000" w:themeColor="text1"/>
                <w:szCs w:val="21"/>
              </w:rPr>
              <w:t>MGT302</w:t>
            </w:r>
          </w:p>
        </w:tc>
        <w:tc>
          <w:tcPr>
            <w:tcW w:w="2017" w:type="dxa"/>
            <w:gridSpan w:val="2"/>
            <w:tcBorders>
              <w:top w:val="single" w:sz="4" w:space="0" w:color="auto"/>
              <w:left w:val="single" w:sz="4" w:space="0" w:color="auto"/>
              <w:bottom w:val="single" w:sz="4" w:space="0" w:color="auto"/>
              <w:right w:val="single" w:sz="4" w:space="0" w:color="auto"/>
            </w:tcBorders>
            <w:vAlign w:val="center"/>
          </w:tcPr>
          <w:p w14:paraId="4B17AA9B" w14:textId="77777777" w:rsidR="00BF1C0B" w:rsidRPr="00931441" w:rsidRDefault="00BF1C0B" w:rsidP="00BF1C0B">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组织行为学</w:t>
            </w:r>
          </w:p>
        </w:tc>
        <w:tc>
          <w:tcPr>
            <w:tcW w:w="677" w:type="dxa"/>
            <w:gridSpan w:val="2"/>
            <w:tcBorders>
              <w:top w:val="single" w:sz="4" w:space="0" w:color="auto"/>
              <w:left w:val="nil"/>
              <w:bottom w:val="single" w:sz="4" w:space="0" w:color="auto"/>
              <w:right w:val="single" w:sz="4" w:space="0" w:color="auto"/>
            </w:tcBorders>
            <w:vAlign w:val="center"/>
          </w:tcPr>
          <w:p w14:paraId="65F8CDFA"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879" w:type="dxa"/>
            <w:gridSpan w:val="2"/>
            <w:tcBorders>
              <w:top w:val="single" w:sz="4" w:space="0" w:color="auto"/>
              <w:left w:val="nil"/>
              <w:bottom w:val="single" w:sz="4" w:space="0" w:color="auto"/>
              <w:right w:val="single" w:sz="4" w:space="0" w:color="auto"/>
            </w:tcBorders>
            <w:vAlign w:val="center"/>
          </w:tcPr>
          <w:p w14:paraId="1502EF93"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vAlign w:val="center"/>
          </w:tcPr>
          <w:p w14:paraId="2CADA8A1"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1D2AF43E" w14:textId="77777777" w:rsidR="00BF1C0B" w:rsidRPr="00931441" w:rsidRDefault="00BF1C0B" w:rsidP="00BF1C0B">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vAlign w:val="center"/>
          </w:tcPr>
          <w:p w14:paraId="13E8BA81"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6247A161"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559" w:type="dxa"/>
            <w:gridSpan w:val="2"/>
            <w:tcBorders>
              <w:top w:val="single" w:sz="4" w:space="0" w:color="auto"/>
              <w:left w:val="nil"/>
              <w:bottom w:val="single" w:sz="4" w:space="0" w:color="auto"/>
              <w:right w:val="single" w:sz="4" w:space="0" w:color="auto"/>
            </w:tcBorders>
            <w:vAlign w:val="center"/>
          </w:tcPr>
          <w:p w14:paraId="7107011E" w14:textId="77777777" w:rsidR="00BF1C0B" w:rsidRPr="00931441" w:rsidRDefault="00BF1C0B" w:rsidP="00BF1C0B">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vAlign w:val="center"/>
          </w:tcPr>
          <w:p w14:paraId="34C2D7E8" w14:textId="77777777" w:rsidR="00BF1C0B" w:rsidRPr="00931441" w:rsidRDefault="00BF1C0B" w:rsidP="00BF1C0B">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tcPr>
          <w:p w14:paraId="31E1AA6F" w14:textId="77777777" w:rsidR="00BF1C0B" w:rsidRPr="00931441" w:rsidRDefault="00BF1C0B" w:rsidP="00BF1C0B">
            <w:pPr>
              <w:jc w:val="center"/>
              <w:rPr>
                <w:rFonts w:ascii="Times New Roman" w:hAnsi="Times New Roman"/>
                <w:noProof/>
                <w:color w:val="000000" w:themeColor="text1"/>
                <w:szCs w:val="21"/>
              </w:rPr>
            </w:pPr>
          </w:p>
        </w:tc>
      </w:tr>
      <w:tr w:rsidR="00D04423" w:rsidRPr="00D04423" w14:paraId="27F0DB0B" w14:textId="77777777" w:rsidTr="00EA2FFE">
        <w:trPr>
          <w:trHeight w:hRule="exact" w:val="397"/>
        </w:trPr>
        <w:tc>
          <w:tcPr>
            <w:tcW w:w="668" w:type="dxa"/>
            <w:vMerge/>
            <w:tcBorders>
              <w:left w:val="single" w:sz="4" w:space="0" w:color="auto"/>
              <w:right w:val="single" w:sz="4" w:space="0" w:color="auto"/>
            </w:tcBorders>
            <w:vAlign w:val="center"/>
          </w:tcPr>
          <w:p w14:paraId="70F2B6A4" w14:textId="77777777" w:rsidR="00BF1C0B" w:rsidRPr="00931441" w:rsidRDefault="00BF1C0B" w:rsidP="00BF1C0B">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vAlign w:val="center"/>
          </w:tcPr>
          <w:p w14:paraId="2A55A977" w14:textId="77777777" w:rsidR="00BF1C0B" w:rsidRPr="00931441" w:rsidRDefault="00BF1C0B" w:rsidP="00BF1C0B">
            <w:pPr>
              <w:rPr>
                <w:rFonts w:ascii="Times New Roman" w:hAnsi="Times New Roman"/>
                <w:noProof/>
                <w:color w:val="000000" w:themeColor="text1"/>
                <w:szCs w:val="21"/>
              </w:rPr>
            </w:pPr>
            <w:r w:rsidRPr="00931441">
              <w:rPr>
                <w:rFonts w:ascii="Times New Roman" w:hAnsi="Times New Roman"/>
                <w:noProof/>
                <w:color w:val="000000" w:themeColor="text1"/>
                <w:szCs w:val="21"/>
              </w:rPr>
              <w:t>LAW346</w:t>
            </w:r>
          </w:p>
        </w:tc>
        <w:tc>
          <w:tcPr>
            <w:tcW w:w="2017" w:type="dxa"/>
            <w:gridSpan w:val="2"/>
            <w:tcBorders>
              <w:top w:val="single" w:sz="4" w:space="0" w:color="auto"/>
              <w:left w:val="single" w:sz="4" w:space="0" w:color="auto"/>
              <w:bottom w:val="single" w:sz="4" w:space="0" w:color="auto"/>
              <w:right w:val="single" w:sz="4" w:space="0" w:color="auto"/>
            </w:tcBorders>
            <w:vAlign w:val="center"/>
          </w:tcPr>
          <w:p w14:paraId="335305AF" w14:textId="77777777" w:rsidR="00BF1C0B" w:rsidRPr="00931441" w:rsidRDefault="00BF1C0B" w:rsidP="00BF1C0B">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公司法</w:t>
            </w:r>
          </w:p>
        </w:tc>
        <w:tc>
          <w:tcPr>
            <w:tcW w:w="677" w:type="dxa"/>
            <w:gridSpan w:val="2"/>
            <w:tcBorders>
              <w:top w:val="single" w:sz="4" w:space="0" w:color="auto"/>
              <w:left w:val="nil"/>
              <w:bottom w:val="single" w:sz="4" w:space="0" w:color="auto"/>
              <w:right w:val="single" w:sz="4" w:space="0" w:color="auto"/>
            </w:tcBorders>
            <w:vAlign w:val="center"/>
          </w:tcPr>
          <w:p w14:paraId="130DE10B"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879" w:type="dxa"/>
            <w:gridSpan w:val="2"/>
            <w:tcBorders>
              <w:top w:val="single" w:sz="4" w:space="0" w:color="auto"/>
              <w:left w:val="nil"/>
              <w:bottom w:val="single" w:sz="4" w:space="0" w:color="auto"/>
              <w:right w:val="single" w:sz="4" w:space="0" w:color="auto"/>
            </w:tcBorders>
            <w:vAlign w:val="center"/>
          </w:tcPr>
          <w:p w14:paraId="167F2E01"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vAlign w:val="center"/>
          </w:tcPr>
          <w:p w14:paraId="28148906"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36D9688C" w14:textId="77777777" w:rsidR="00BF1C0B" w:rsidRPr="00931441" w:rsidRDefault="00BF1C0B" w:rsidP="00BF1C0B">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vAlign w:val="center"/>
          </w:tcPr>
          <w:p w14:paraId="4D8C93A2"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25088059"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559" w:type="dxa"/>
            <w:gridSpan w:val="2"/>
            <w:tcBorders>
              <w:top w:val="single" w:sz="4" w:space="0" w:color="auto"/>
              <w:left w:val="nil"/>
              <w:bottom w:val="single" w:sz="4" w:space="0" w:color="auto"/>
              <w:right w:val="single" w:sz="4" w:space="0" w:color="auto"/>
            </w:tcBorders>
            <w:vAlign w:val="center"/>
          </w:tcPr>
          <w:p w14:paraId="5230AFA5" w14:textId="77777777" w:rsidR="00BF1C0B" w:rsidRPr="00931441" w:rsidRDefault="00BF1C0B" w:rsidP="00BF1C0B">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vAlign w:val="center"/>
          </w:tcPr>
          <w:p w14:paraId="30CF3A90" w14:textId="77777777" w:rsidR="00BF1C0B" w:rsidRPr="00931441" w:rsidRDefault="00BF1C0B" w:rsidP="00BF1C0B">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tcPr>
          <w:p w14:paraId="19067630" w14:textId="77777777" w:rsidR="00BF1C0B" w:rsidRPr="00931441" w:rsidRDefault="00BF1C0B" w:rsidP="00BF1C0B">
            <w:pPr>
              <w:jc w:val="center"/>
              <w:rPr>
                <w:rFonts w:ascii="Times New Roman" w:hAnsi="Times New Roman"/>
                <w:noProof/>
                <w:color w:val="000000" w:themeColor="text1"/>
                <w:szCs w:val="21"/>
              </w:rPr>
            </w:pPr>
          </w:p>
        </w:tc>
      </w:tr>
      <w:tr w:rsidR="00D04423" w:rsidRPr="00D04423" w14:paraId="31E93A03" w14:textId="77777777" w:rsidTr="00EA2FFE">
        <w:trPr>
          <w:trHeight w:hRule="exact" w:val="397"/>
        </w:trPr>
        <w:tc>
          <w:tcPr>
            <w:tcW w:w="668" w:type="dxa"/>
            <w:vMerge/>
            <w:tcBorders>
              <w:left w:val="single" w:sz="4" w:space="0" w:color="auto"/>
              <w:right w:val="single" w:sz="4" w:space="0" w:color="auto"/>
            </w:tcBorders>
            <w:vAlign w:val="center"/>
          </w:tcPr>
          <w:p w14:paraId="5E0FF309" w14:textId="77777777" w:rsidR="00BF1C0B" w:rsidRPr="00931441" w:rsidRDefault="00BF1C0B" w:rsidP="00BF1C0B">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vAlign w:val="center"/>
          </w:tcPr>
          <w:p w14:paraId="24EB8965" w14:textId="77777777" w:rsidR="00BF1C0B" w:rsidRPr="00931441" w:rsidRDefault="00BF1C0B" w:rsidP="00BF1C0B">
            <w:pPr>
              <w:rPr>
                <w:rFonts w:ascii="Times New Roman" w:hAnsi="Times New Roman"/>
                <w:noProof/>
                <w:color w:val="000000" w:themeColor="text1"/>
                <w:szCs w:val="21"/>
              </w:rPr>
            </w:pPr>
            <w:r w:rsidRPr="00931441">
              <w:rPr>
                <w:rFonts w:ascii="Times New Roman" w:hAnsi="Times New Roman"/>
                <w:noProof/>
                <w:color w:val="000000" w:themeColor="text1"/>
                <w:szCs w:val="21"/>
              </w:rPr>
              <w:t>IFI212</w:t>
            </w:r>
          </w:p>
        </w:tc>
        <w:tc>
          <w:tcPr>
            <w:tcW w:w="2017" w:type="dxa"/>
            <w:gridSpan w:val="2"/>
            <w:tcBorders>
              <w:top w:val="single" w:sz="4" w:space="0" w:color="auto"/>
              <w:left w:val="single" w:sz="4" w:space="0" w:color="auto"/>
              <w:bottom w:val="single" w:sz="4" w:space="0" w:color="auto"/>
              <w:right w:val="single" w:sz="4" w:space="0" w:color="auto"/>
            </w:tcBorders>
            <w:vAlign w:val="center"/>
          </w:tcPr>
          <w:p w14:paraId="7B02BB75" w14:textId="77777777" w:rsidR="00BF1C0B" w:rsidRPr="00931441" w:rsidRDefault="00BF1C0B" w:rsidP="00BF1C0B">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国际金融学</w:t>
            </w:r>
          </w:p>
        </w:tc>
        <w:tc>
          <w:tcPr>
            <w:tcW w:w="677" w:type="dxa"/>
            <w:gridSpan w:val="2"/>
            <w:tcBorders>
              <w:top w:val="single" w:sz="4" w:space="0" w:color="auto"/>
              <w:left w:val="nil"/>
              <w:bottom w:val="single" w:sz="4" w:space="0" w:color="auto"/>
              <w:right w:val="single" w:sz="4" w:space="0" w:color="auto"/>
            </w:tcBorders>
            <w:vAlign w:val="center"/>
          </w:tcPr>
          <w:p w14:paraId="32DE7A8E"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48</w:t>
            </w:r>
          </w:p>
        </w:tc>
        <w:tc>
          <w:tcPr>
            <w:tcW w:w="879" w:type="dxa"/>
            <w:gridSpan w:val="2"/>
            <w:tcBorders>
              <w:top w:val="single" w:sz="4" w:space="0" w:color="auto"/>
              <w:left w:val="nil"/>
              <w:bottom w:val="single" w:sz="4" w:space="0" w:color="auto"/>
              <w:right w:val="single" w:sz="4" w:space="0" w:color="auto"/>
            </w:tcBorders>
            <w:vAlign w:val="center"/>
          </w:tcPr>
          <w:p w14:paraId="1C106797"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456" w:type="dxa"/>
            <w:gridSpan w:val="2"/>
            <w:tcBorders>
              <w:top w:val="single" w:sz="4" w:space="0" w:color="auto"/>
              <w:left w:val="nil"/>
              <w:bottom w:val="single" w:sz="4" w:space="0" w:color="auto"/>
              <w:right w:val="single" w:sz="4" w:space="0" w:color="auto"/>
            </w:tcBorders>
            <w:vAlign w:val="center"/>
          </w:tcPr>
          <w:p w14:paraId="3C62C2B4"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33D44BBB" w14:textId="77777777" w:rsidR="00BF1C0B" w:rsidRPr="00931441" w:rsidRDefault="00BF1C0B" w:rsidP="00BF1C0B">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vAlign w:val="center"/>
          </w:tcPr>
          <w:p w14:paraId="726A24B0"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6D0E7962"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559" w:type="dxa"/>
            <w:gridSpan w:val="2"/>
            <w:tcBorders>
              <w:top w:val="single" w:sz="4" w:space="0" w:color="auto"/>
              <w:left w:val="nil"/>
              <w:bottom w:val="single" w:sz="4" w:space="0" w:color="auto"/>
              <w:right w:val="single" w:sz="4" w:space="0" w:color="auto"/>
            </w:tcBorders>
            <w:vAlign w:val="center"/>
          </w:tcPr>
          <w:p w14:paraId="5F5391C5" w14:textId="77777777" w:rsidR="00BF1C0B" w:rsidRPr="00931441" w:rsidRDefault="00BF1C0B" w:rsidP="00BF1C0B">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vAlign w:val="center"/>
          </w:tcPr>
          <w:p w14:paraId="240C256F" w14:textId="77777777" w:rsidR="00BF1C0B" w:rsidRPr="00931441" w:rsidRDefault="00BF1C0B" w:rsidP="00BF1C0B">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tcPr>
          <w:p w14:paraId="0104D843" w14:textId="77777777" w:rsidR="00BF1C0B" w:rsidRPr="00931441" w:rsidRDefault="00BF1C0B" w:rsidP="00BF1C0B">
            <w:pPr>
              <w:jc w:val="center"/>
              <w:rPr>
                <w:rFonts w:ascii="Times New Roman" w:hAnsi="Times New Roman"/>
                <w:noProof/>
                <w:color w:val="000000" w:themeColor="text1"/>
                <w:szCs w:val="21"/>
              </w:rPr>
            </w:pPr>
          </w:p>
        </w:tc>
      </w:tr>
      <w:tr w:rsidR="00D04423" w:rsidRPr="00D04423" w14:paraId="00A72A49" w14:textId="77777777" w:rsidTr="00EA2FFE">
        <w:trPr>
          <w:trHeight w:hRule="exact" w:val="369"/>
        </w:trPr>
        <w:tc>
          <w:tcPr>
            <w:tcW w:w="668" w:type="dxa"/>
            <w:vMerge/>
            <w:tcBorders>
              <w:left w:val="single" w:sz="4" w:space="0" w:color="auto"/>
              <w:right w:val="single" w:sz="4" w:space="0" w:color="auto"/>
            </w:tcBorders>
            <w:vAlign w:val="center"/>
          </w:tcPr>
          <w:p w14:paraId="376ACE32" w14:textId="77777777" w:rsidR="00BF1C0B" w:rsidRPr="00931441" w:rsidRDefault="00BF1C0B" w:rsidP="00BF1C0B">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vAlign w:val="center"/>
          </w:tcPr>
          <w:p w14:paraId="17751C9F" w14:textId="77777777" w:rsidR="00BF1C0B" w:rsidRPr="00931441" w:rsidRDefault="00BF1C0B" w:rsidP="00BF1C0B">
            <w:pPr>
              <w:rPr>
                <w:rFonts w:ascii="Times New Roman" w:hAnsi="Times New Roman"/>
                <w:noProof/>
                <w:color w:val="000000" w:themeColor="text1"/>
                <w:szCs w:val="21"/>
              </w:rPr>
            </w:pPr>
            <w:r w:rsidRPr="00931441">
              <w:rPr>
                <w:rFonts w:ascii="Times New Roman" w:hAnsi="Times New Roman"/>
                <w:noProof/>
                <w:color w:val="000000" w:themeColor="text1"/>
                <w:szCs w:val="21"/>
              </w:rPr>
              <w:t>ITR206</w:t>
            </w:r>
          </w:p>
        </w:tc>
        <w:tc>
          <w:tcPr>
            <w:tcW w:w="2017" w:type="dxa"/>
            <w:gridSpan w:val="2"/>
            <w:tcBorders>
              <w:top w:val="single" w:sz="4" w:space="0" w:color="auto"/>
              <w:left w:val="single" w:sz="4" w:space="0" w:color="auto"/>
              <w:bottom w:val="single" w:sz="4" w:space="0" w:color="auto"/>
              <w:right w:val="single" w:sz="4" w:space="0" w:color="auto"/>
            </w:tcBorders>
            <w:vAlign w:val="center"/>
          </w:tcPr>
          <w:p w14:paraId="02D7CC0B" w14:textId="77777777" w:rsidR="00BF1C0B" w:rsidRPr="00931441" w:rsidRDefault="00BF1C0B" w:rsidP="00BF1C0B">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国际贸易</w:t>
            </w:r>
          </w:p>
        </w:tc>
        <w:tc>
          <w:tcPr>
            <w:tcW w:w="677" w:type="dxa"/>
            <w:gridSpan w:val="2"/>
            <w:tcBorders>
              <w:top w:val="single" w:sz="4" w:space="0" w:color="auto"/>
              <w:left w:val="nil"/>
              <w:bottom w:val="single" w:sz="4" w:space="0" w:color="auto"/>
              <w:right w:val="single" w:sz="4" w:space="0" w:color="auto"/>
            </w:tcBorders>
            <w:vAlign w:val="center"/>
          </w:tcPr>
          <w:p w14:paraId="2BBB7207"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48</w:t>
            </w:r>
          </w:p>
        </w:tc>
        <w:tc>
          <w:tcPr>
            <w:tcW w:w="879" w:type="dxa"/>
            <w:gridSpan w:val="2"/>
            <w:tcBorders>
              <w:top w:val="single" w:sz="4" w:space="0" w:color="auto"/>
              <w:left w:val="nil"/>
              <w:bottom w:val="single" w:sz="4" w:space="0" w:color="auto"/>
              <w:right w:val="single" w:sz="4" w:space="0" w:color="auto"/>
            </w:tcBorders>
            <w:vAlign w:val="center"/>
          </w:tcPr>
          <w:p w14:paraId="51123A94"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456" w:type="dxa"/>
            <w:gridSpan w:val="2"/>
            <w:tcBorders>
              <w:top w:val="single" w:sz="4" w:space="0" w:color="auto"/>
              <w:left w:val="nil"/>
              <w:bottom w:val="single" w:sz="4" w:space="0" w:color="auto"/>
              <w:right w:val="single" w:sz="4" w:space="0" w:color="auto"/>
            </w:tcBorders>
            <w:vAlign w:val="center"/>
          </w:tcPr>
          <w:p w14:paraId="435E2DE9" w14:textId="77777777" w:rsidR="00BF1C0B" w:rsidRPr="00931441" w:rsidRDefault="00BF1C0B" w:rsidP="00BF1C0B">
            <w:pPr>
              <w:pStyle w:val="a6"/>
              <w:ind w:firstLineChars="0" w:firstLine="0"/>
              <w:jc w:val="center"/>
              <w:rPr>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0F141DF0" w14:textId="77777777" w:rsidR="00BF1C0B" w:rsidRPr="00931441" w:rsidRDefault="00BF1C0B" w:rsidP="00BF1C0B">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vAlign w:val="center"/>
          </w:tcPr>
          <w:p w14:paraId="11CD2EF2"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078EBA95"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559" w:type="dxa"/>
            <w:gridSpan w:val="2"/>
            <w:tcBorders>
              <w:top w:val="single" w:sz="4" w:space="0" w:color="auto"/>
              <w:left w:val="nil"/>
              <w:bottom w:val="single" w:sz="4" w:space="0" w:color="auto"/>
              <w:right w:val="single" w:sz="4" w:space="0" w:color="auto"/>
            </w:tcBorders>
            <w:vAlign w:val="center"/>
          </w:tcPr>
          <w:p w14:paraId="0998903E" w14:textId="77777777" w:rsidR="00BF1C0B" w:rsidRPr="00931441" w:rsidRDefault="00BF1C0B" w:rsidP="00BF1C0B">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vAlign w:val="center"/>
          </w:tcPr>
          <w:p w14:paraId="3CE25126" w14:textId="77777777" w:rsidR="00BF1C0B" w:rsidRPr="00931441" w:rsidRDefault="00BF1C0B" w:rsidP="00BF1C0B">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tcPr>
          <w:p w14:paraId="514FE23D" w14:textId="77777777" w:rsidR="00BF1C0B" w:rsidRPr="00931441" w:rsidRDefault="00BF1C0B" w:rsidP="00BF1C0B">
            <w:pPr>
              <w:jc w:val="center"/>
              <w:rPr>
                <w:rFonts w:ascii="Times New Roman" w:hAnsi="Times New Roman"/>
                <w:noProof/>
                <w:color w:val="000000" w:themeColor="text1"/>
                <w:szCs w:val="21"/>
              </w:rPr>
            </w:pPr>
          </w:p>
        </w:tc>
      </w:tr>
      <w:tr w:rsidR="00D04423" w:rsidRPr="00D04423" w14:paraId="79900EE4" w14:textId="77777777" w:rsidTr="00EA2FFE">
        <w:trPr>
          <w:trHeight w:hRule="exact" w:val="369"/>
        </w:trPr>
        <w:tc>
          <w:tcPr>
            <w:tcW w:w="668" w:type="dxa"/>
            <w:vMerge/>
            <w:tcBorders>
              <w:left w:val="single" w:sz="4" w:space="0" w:color="auto"/>
              <w:right w:val="single" w:sz="4" w:space="0" w:color="auto"/>
            </w:tcBorders>
            <w:vAlign w:val="center"/>
          </w:tcPr>
          <w:p w14:paraId="0F14DFB6" w14:textId="77777777" w:rsidR="00BF1C0B" w:rsidRPr="00931441" w:rsidRDefault="00BF1C0B" w:rsidP="00BF1C0B">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tcPr>
          <w:p w14:paraId="2ED71459" w14:textId="77777777" w:rsidR="00BF1C0B" w:rsidRPr="00931441" w:rsidRDefault="00BF1C0B" w:rsidP="00BF1C0B">
            <w:pPr>
              <w:rPr>
                <w:rFonts w:ascii="Times New Roman" w:hAnsi="Times New Roman"/>
                <w:noProof/>
                <w:color w:val="000000" w:themeColor="text1"/>
                <w:szCs w:val="21"/>
              </w:rPr>
            </w:pPr>
            <w:r w:rsidRPr="00931441">
              <w:rPr>
                <w:rFonts w:ascii="Times New Roman" w:hAnsi="Times New Roman"/>
                <w:noProof/>
                <w:color w:val="000000" w:themeColor="text1"/>
                <w:szCs w:val="21"/>
              </w:rPr>
              <w:t>020442A</w:t>
            </w:r>
          </w:p>
        </w:tc>
        <w:tc>
          <w:tcPr>
            <w:tcW w:w="2017" w:type="dxa"/>
            <w:gridSpan w:val="2"/>
            <w:tcBorders>
              <w:top w:val="single" w:sz="4" w:space="0" w:color="auto"/>
              <w:left w:val="single" w:sz="4" w:space="0" w:color="auto"/>
              <w:bottom w:val="single" w:sz="4" w:space="0" w:color="auto"/>
              <w:right w:val="single" w:sz="4" w:space="0" w:color="auto"/>
            </w:tcBorders>
          </w:tcPr>
          <w:p w14:paraId="0C345BE6" w14:textId="77777777" w:rsidR="00BF1C0B" w:rsidRPr="00931441" w:rsidRDefault="00BF1C0B" w:rsidP="00BF1C0B">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组织行为学（双语）</w:t>
            </w:r>
          </w:p>
        </w:tc>
        <w:tc>
          <w:tcPr>
            <w:tcW w:w="677" w:type="dxa"/>
            <w:gridSpan w:val="2"/>
            <w:tcBorders>
              <w:top w:val="single" w:sz="4" w:space="0" w:color="auto"/>
              <w:left w:val="nil"/>
              <w:bottom w:val="single" w:sz="4" w:space="0" w:color="auto"/>
              <w:right w:val="single" w:sz="4" w:space="0" w:color="auto"/>
            </w:tcBorders>
          </w:tcPr>
          <w:p w14:paraId="4FB6378F"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879" w:type="dxa"/>
            <w:gridSpan w:val="2"/>
            <w:tcBorders>
              <w:top w:val="single" w:sz="4" w:space="0" w:color="auto"/>
              <w:left w:val="nil"/>
              <w:bottom w:val="single" w:sz="4" w:space="0" w:color="auto"/>
              <w:right w:val="single" w:sz="4" w:space="0" w:color="auto"/>
            </w:tcBorders>
          </w:tcPr>
          <w:p w14:paraId="1C7E3AD9"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tcPr>
          <w:p w14:paraId="31A45EC4" w14:textId="77777777" w:rsidR="00BF1C0B" w:rsidRPr="00931441" w:rsidRDefault="00BF1C0B" w:rsidP="00BF1C0B">
            <w:pPr>
              <w:pStyle w:val="a6"/>
              <w:ind w:firstLineChars="0" w:firstLine="0"/>
              <w:jc w:val="center"/>
              <w:rPr>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09D44712" w14:textId="77777777" w:rsidR="00BF1C0B" w:rsidRPr="00931441" w:rsidRDefault="00BF1C0B" w:rsidP="00BF1C0B">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tcPr>
          <w:p w14:paraId="2FB7240E"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1FEEEE80" w14:textId="77777777" w:rsidR="00BF1C0B" w:rsidRPr="00931441" w:rsidRDefault="00BF1C0B" w:rsidP="00BF1C0B">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tcPr>
          <w:p w14:paraId="2C406DEE"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567" w:type="dxa"/>
            <w:gridSpan w:val="2"/>
            <w:tcBorders>
              <w:top w:val="single" w:sz="4" w:space="0" w:color="auto"/>
              <w:left w:val="nil"/>
              <w:bottom w:val="single" w:sz="4" w:space="0" w:color="auto"/>
              <w:right w:val="single" w:sz="4" w:space="0" w:color="auto"/>
            </w:tcBorders>
          </w:tcPr>
          <w:p w14:paraId="3EC61D9A" w14:textId="77777777" w:rsidR="00BF1C0B" w:rsidRPr="00931441" w:rsidRDefault="00BF1C0B" w:rsidP="00BF1C0B">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tcPr>
          <w:p w14:paraId="516A6420" w14:textId="77777777" w:rsidR="00BF1C0B" w:rsidRPr="00931441" w:rsidRDefault="00BF1C0B" w:rsidP="00BF1C0B">
            <w:pPr>
              <w:jc w:val="center"/>
              <w:rPr>
                <w:rFonts w:ascii="Times New Roman" w:hAnsi="Times New Roman"/>
                <w:noProof/>
                <w:color w:val="000000" w:themeColor="text1"/>
                <w:szCs w:val="21"/>
              </w:rPr>
            </w:pPr>
          </w:p>
        </w:tc>
      </w:tr>
      <w:tr w:rsidR="00D04423" w:rsidRPr="00D04423" w14:paraId="2BE7DEAD" w14:textId="77777777" w:rsidTr="00EA2FFE">
        <w:trPr>
          <w:trHeight w:hRule="exact" w:val="369"/>
        </w:trPr>
        <w:tc>
          <w:tcPr>
            <w:tcW w:w="668" w:type="dxa"/>
            <w:vMerge/>
            <w:tcBorders>
              <w:left w:val="single" w:sz="4" w:space="0" w:color="auto"/>
              <w:right w:val="single" w:sz="4" w:space="0" w:color="auto"/>
            </w:tcBorders>
            <w:vAlign w:val="center"/>
          </w:tcPr>
          <w:p w14:paraId="269836EB" w14:textId="77777777" w:rsidR="00BF1C0B" w:rsidRPr="00931441" w:rsidRDefault="00BF1C0B" w:rsidP="00BF1C0B">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tcPr>
          <w:p w14:paraId="387F930A" w14:textId="77777777" w:rsidR="00BF1C0B" w:rsidRPr="00931441" w:rsidRDefault="00BF1C0B" w:rsidP="00BF1C0B">
            <w:pPr>
              <w:rPr>
                <w:rFonts w:ascii="Times New Roman" w:hAnsi="Times New Roman"/>
                <w:noProof/>
                <w:color w:val="000000" w:themeColor="text1"/>
                <w:szCs w:val="21"/>
              </w:rPr>
            </w:pPr>
            <w:r w:rsidRPr="00931441">
              <w:rPr>
                <w:rFonts w:ascii="Times New Roman" w:hAnsi="Times New Roman"/>
                <w:noProof/>
                <w:color w:val="000000" w:themeColor="text1"/>
                <w:szCs w:val="21"/>
              </w:rPr>
              <w:t>020342B</w:t>
            </w:r>
          </w:p>
        </w:tc>
        <w:tc>
          <w:tcPr>
            <w:tcW w:w="2017" w:type="dxa"/>
            <w:gridSpan w:val="2"/>
            <w:tcBorders>
              <w:top w:val="single" w:sz="4" w:space="0" w:color="auto"/>
              <w:left w:val="single" w:sz="4" w:space="0" w:color="auto"/>
              <w:bottom w:val="single" w:sz="4" w:space="0" w:color="auto"/>
              <w:right w:val="single" w:sz="4" w:space="0" w:color="auto"/>
            </w:tcBorders>
          </w:tcPr>
          <w:p w14:paraId="1138ACEB" w14:textId="77777777" w:rsidR="00BF1C0B" w:rsidRPr="00931441" w:rsidRDefault="00BF1C0B" w:rsidP="00BF1C0B">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商务谈判</w:t>
            </w:r>
          </w:p>
        </w:tc>
        <w:tc>
          <w:tcPr>
            <w:tcW w:w="677" w:type="dxa"/>
            <w:gridSpan w:val="2"/>
            <w:tcBorders>
              <w:top w:val="single" w:sz="4" w:space="0" w:color="auto"/>
              <w:left w:val="nil"/>
              <w:bottom w:val="single" w:sz="4" w:space="0" w:color="auto"/>
              <w:right w:val="single" w:sz="4" w:space="0" w:color="auto"/>
            </w:tcBorders>
          </w:tcPr>
          <w:p w14:paraId="464E7562"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879" w:type="dxa"/>
            <w:gridSpan w:val="2"/>
            <w:tcBorders>
              <w:top w:val="single" w:sz="4" w:space="0" w:color="auto"/>
              <w:left w:val="nil"/>
              <w:bottom w:val="single" w:sz="4" w:space="0" w:color="auto"/>
              <w:right w:val="single" w:sz="4" w:space="0" w:color="auto"/>
            </w:tcBorders>
          </w:tcPr>
          <w:p w14:paraId="4AFA0B6A"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tcPr>
          <w:p w14:paraId="7594C10A" w14:textId="77777777" w:rsidR="00BF1C0B" w:rsidRPr="00931441" w:rsidRDefault="00BF1C0B" w:rsidP="00BF1C0B">
            <w:pPr>
              <w:pStyle w:val="a6"/>
              <w:ind w:firstLineChars="0" w:firstLine="0"/>
              <w:jc w:val="center"/>
              <w:rPr>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66BE8D2C" w14:textId="77777777" w:rsidR="00BF1C0B" w:rsidRPr="00931441" w:rsidRDefault="00BF1C0B" w:rsidP="00BF1C0B">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tcPr>
          <w:p w14:paraId="373ACA98"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657AFB7D" w14:textId="77777777" w:rsidR="00BF1C0B" w:rsidRPr="00931441" w:rsidRDefault="00BF1C0B" w:rsidP="00BF1C0B">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tcPr>
          <w:p w14:paraId="3A0ED52F"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567" w:type="dxa"/>
            <w:gridSpan w:val="2"/>
            <w:tcBorders>
              <w:top w:val="single" w:sz="4" w:space="0" w:color="auto"/>
              <w:left w:val="nil"/>
              <w:bottom w:val="single" w:sz="4" w:space="0" w:color="auto"/>
              <w:right w:val="single" w:sz="4" w:space="0" w:color="auto"/>
            </w:tcBorders>
          </w:tcPr>
          <w:p w14:paraId="66153FB1" w14:textId="77777777" w:rsidR="00BF1C0B" w:rsidRPr="00931441" w:rsidRDefault="00BF1C0B" w:rsidP="00BF1C0B">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tcPr>
          <w:p w14:paraId="58395E6A" w14:textId="77777777" w:rsidR="00BF1C0B" w:rsidRPr="00931441" w:rsidRDefault="00BF1C0B" w:rsidP="00BF1C0B">
            <w:pPr>
              <w:jc w:val="center"/>
              <w:rPr>
                <w:rFonts w:ascii="Times New Roman" w:hAnsi="Times New Roman"/>
                <w:noProof/>
                <w:color w:val="000000" w:themeColor="text1"/>
                <w:szCs w:val="21"/>
              </w:rPr>
            </w:pPr>
          </w:p>
        </w:tc>
      </w:tr>
      <w:tr w:rsidR="00D04423" w:rsidRPr="00D04423" w14:paraId="74D1F4B0" w14:textId="77777777" w:rsidTr="00EA2FFE">
        <w:trPr>
          <w:trHeight w:hRule="exact" w:val="369"/>
        </w:trPr>
        <w:tc>
          <w:tcPr>
            <w:tcW w:w="668" w:type="dxa"/>
            <w:vMerge/>
            <w:tcBorders>
              <w:left w:val="single" w:sz="4" w:space="0" w:color="auto"/>
              <w:right w:val="single" w:sz="4" w:space="0" w:color="auto"/>
            </w:tcBorders>
            <w:vAlign w:val="center"/>
          </w:tcPr>
          <w:p w14:paraId="79566856" w14:textId="77777777" w:rsidR="00BF1C0B" w:rsidRPr="00931441" w:rsidRDefault="00BF1C0B" w:rsidP="00BF1C0B">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tcPr>
          <w:p w14:paraId="02EDB51D" w14:textId="77777777" w:rsidR="00BF1C0B" w:rsidRPr="00931441" w:rsidRDefault="00BF1C0B" w:rsidP="00BF1C0B">
            <w:pPr>
              <w:rPr>
                <w:rFonts w:ascii="Times New Roman" w:hAnsi="Times New Roman"/>
                <w:noProof/>
                <w:color w:val="000000" w:themeColor="text1"/>
                <w:szCs w:val="21"/>
              </w:rPr>
            </w:pPr>
            <w:r w:rsidRPr="00931441">
              <w:rPr>
                <w:rFonts w:ascii="Times New Roman" w:hAnsi="Times New Roman"/>
                <w:noProof/>
                <w:color w:val="000000" w:themeColor="text1"/>
                <w:szCs w:val="21"/>
              </w:rPr>
              <w:t>020592B</w:t>
            </w:r>
          </w:p>
        </w:tc>
        <w:tc>
          <w:tcPr>
            <w:tcW w:w="2017" w:type="dxa"/>
            <w:gridSpan w:val="2"/>
            <w:tcBorders>
              <w:top w:val="single" w:sz="4" w:space="0" w:color="auto"/>
              <w:left w:val="single" w:sz="4" w:space="0" w:color="auto"/>
              <w:bottom w:val="single" w:sz="4" w:space="0" w:color="auto"/>
              <w:right w:val="single" w:sz="4" w:space="0" w:color="auto"/>
            </w:tcBorders>
          </w:tcPr>
          <w:p w14:paraId="7449D566" w14:textId="77777777" w:rsidR="00BF1C0B" w:rsidRPr="00931441" w:rsidRDefault="00BF1C0B" w:rsidP="00BF1C0B">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管理沟通</w:t>
            </w:r>
          </w:p>
        </w:tc>
        <w:tc>
          <w:tcPr>
            <w:tcW w:w="677" w:type="dxa"/>
            <w:gridSpan w:val="2"/>
            <w:tcBorders>
              <w:top w:val="single" w:sz="4" w:space="0" w:color="auto"/>
              <w:left w:val="nil"/>
              <w:bottom w:val="single" w:sz="4" w:space="0" w:color="auto"/>
              <w:right w:val="single" w:sz="4" w:space="0" w:color="auto"/>
            </w:tcBorders>
          </w:tcPr>
          <w:p w14:paraId="4F8CAF47"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879" w:type="dxa"/>
            <w:gridSpan w:val="2"/>
            <w:tcBorders>
              <w:top w:val="single" w:sz="4" w:space="0" w:color="auto"/>
              <w:left w:val="nil"/>
              <w:bottom w:val="single" w:sz="4" w:space="0" w:color="auto"/>
              <w:right w:val="single" w:sz="4" w:space="0" w:color="auto"/>
            </w:tcBorders>
          </w:tcPr>
          <w:p w14:paraId="632D260F"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tcPr>
          <w:p w14:paraId="561A0389" w14:textId="77777777" w:rsidR="00BF1C0B" w:rsidRPr="00931441" w:rsidRDefault="00BF1C0B" w:rsidP="00BF1C0B">
            <w:pPr>
              <w:pStyle w:val="a6"/>
              <w:ind w:firstLineChars="0" w:firstLine="0"/>
              <w:jc w:val="center"/>
              <w:rPr>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3F0682CD" w14:textId="77777777" w:rsidR="00BF1C0B" w:rsidRPr="00931441" w:rsidRDefault="00BF1C0B" w:rsidP="00BF1C0B">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tcPr>
          <w:p w14:paraId="77D4B8C1" w14:textId="77777777" w:rsidR="00BF1C0B" w:rsidRPr="00931441" w:rsidRDefault="00BF1C0B" w:rsidP="00BF1C0B">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36C0AC7D" w14:textId="77777777" w:rsidR="00BF1C0B" w:rsidRPr="00931441" w:rsidRDefault="00BF1C0B" w:rsidP="00BF1C0B">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tcPr>
          <w:p w14:paraId="18A6124D" w14:textId="77777777" w:rsidR="00BF1C0B" w:rsidRPr="00931441" w:rsidRDefault="00BF1C0B" w:rsidP="00BF1C0B">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567" w:type="dxa"/>
            <w:gridSpan w:val="2"/>
            <w:tcBorders>
              <w:top w:val="single" w:sz="4" w:space="0" w:color="auto"/>
              <w:left w:val="nil"/>
              <w:bottom w:val="single" w:sz="4" w:space="0" w:color="auto"/>
              <w:right w:val="single" w:sz="4" w:space="0" w:color="auto"/>
            </w:tcBorders>
          </w:tcPr>
          <w:p w14:paraId="3618D41D" w14:textId="77777777" w:rsidR="00BF1C0B" w:rsidRPr="00931441" w:rsidRDefault="00BF1C0B" w:rsidP="00BF1C0B">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tcPr>
          <w:p w14:paraId="718E2297" w14:textId="77777777" w:rsidR="00BF1C0B" w:rsidRPr="00931441" w:rsidRDefault="00BF1C0B" w:rsidP="00BF1C0B">
            <w:pPr>
              <w:jc w:val="center"/>
              <w:rPr>
                <w:rFonts w:ascii="Times New Roman" w:hAnsi="Times New Roman"/>
                <w:noProof/>
                <w:color w:val="000000" w:themeColor="text1"/>
                <w:szCs w:val="21"/>
              </w:rPr>
            </w:pPr>
          </w:p>
        </w:tc>
      </w:tr>
      <w:tr w:rsidR="00060C22" w:rsidRPr="00D04423" w14:paraId="2B258705" w14:textId="77777777" w:rsidTr="00EA2FFE">
        <w:trPr>
          <w:trHeight w:hRule="exact" w:val="369"/>
        </w:trPr>
        <w:tc>
          <w:tcPr>
            <w:tcW w:w="668" w:type="dxa"/>
            <w:vMerge/>
            <w:tcBorders>
              <w:left w:val="single" w:sz="4" w:space="0" w:color="auto"/>
              <w:right w:val="single" w:sz="4" w:space="0" w:color="auto"/>
            </w:tcBorders>
            <w:vAlign w:val="center"/>
          </w:tcPr>
          <w:p w14:paraId="28BFA17C" w14:textId="77777777" w:rsidR="00060C22" w:rsidRPr="00931441" w:rsidRDefault="00060C22" w:rsidP="00060C22">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tcPr>
          <w:p w14:paraId="5AA2CB4A" w14:textId="778E7D57"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020502B</w:t>
            </w:r>
          </w:p>
        </w:tc>
        <w:tc>
          <w:tcPr>
            <w:tcW w:w="2017" w:type="dxa"/>
            <w:gridSpan w:val="2"/>
            <w:tcBorders>
              <w:top w:val="single" w:sz="4" w:space="0" w:color="auto"/>
              <w:left w:val="single" w:sz="4" w:space="0" w:color="auto"/>
              <w:bottom w:val="single" w:sz="4" w:space="0" w:color="auto"/>
              <w:right w:val="single" w:sz="4" w:space="0" w:color="auto"/>
            </w:tcBorders>
          </w:tcPr>
          <w:p w14:paraId="325DCD65" w14:textId="306B7A14"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创业学</w:t>
            </w:r>
          </w:p>
        </w:tc>
        <w:tc>
          <w:tcPr>
            <w:tcW w:w="677" w:type="dxa"/>
            <w:gridSpan w:val="2"/>
            <w:tcBorders>
              <w:top w:val="single" w:sz="4" w:space="0" w:color="auto"/>
              <w:left w:val="nil"/>
              <w:bottom w:val="single" w:sz="4" w:space="0" w:color="auto"/>
              <w:right w:val="single" w:sz="4" w:space="0" w:color="auto"/>
            </w:tcBorders>
          </w:tcPr>
          <w:p w14:paraId="539D6AAA" w14:textId="26371454"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879" w:type="dxa"/>
            <w:gridSpan w:val="2"/>
            <w:tcBorders>
              <w:top w:val="single" w:sz="4" w:space="0" w:color="auto"/>
              <w:left w:val="nil"/>
              <w:bottom w:val="single" w:sz="4" w:space="0" w:color="auto"/>
              <w:right w:val="single" w:sz="4" w:space="0" w:color="auto"/>
            </w:tcBorders>
          </w:tcPr>
          <w:p w14:paraId="5911E6D4" w14:textId="2A13A3CC"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tcPr>
          <w:p w14:paraId="1ED14283" w14:textId="77777777" w:rsidR="00060C22" w:rsidRPr="00931441" w:rsidRDefault="00060C22" w:rsidP="00060C22">
            <w:pPr>
              <w:pStyle w:val="a6"/>
              <w:ind w:firstLineChars="0" w:firstLine="0"/>
              <w:jc w:val="center"/>
              <w:rPr>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5CF159DB" w14:textId="77777777" w:rsidR="00060C22" w:rsidRPr="00931441" w:rsidRDefault="00060C22" w:rsidP="00060C22">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tcPr>
          <w:p w14:paraId="3210FE3A"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50F5BE7A" w14:textId="77777777" w:rsidR="00060C22" w:rsidRPr="00931441" w:rsidRDefault="00060C22" w:rsidP="00060C22">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tcPr>
          <w:p w14:paraId="7E992C21" w14:textId="77777777" w:rsidR="00060C22" w:rsidRPr="00931441" w:rsidRDefault="00060C22" w:rsidP="00060C22">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vAlign w:val="center"/>
          </w:tcPr>
          <w:p w14:paraId="553ED7B6" w14:textId="4E7F9550"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45" w:type="dxa"/>
            <w:gridSpan w:val="2"/>
            <w:tcBorders>
              <w:top w:val="single" w:sz="4" w:space="0" w:color="auto"/>
              <w:left w:val="nil"/>
              <w:bottom w:val="single" w:sz="4" w:space="0" w:color="auto"/>
              <w:right w:val="single" w:sz="4" w:space="0" w:color="auto"/>
            </w:tcBorders>
          </w:tcPr>
          <w:p w14:paraId="66E64658"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51C93498" w14:textId="77777777" w:rsidTr="00EA2FFE">
        <w:trPr>
          <w:trHeight w:hRule="exact" w:val="369"/>
        </w:trPr>
        <w:tc>
          <w:tcPr>
            <w:tcW w:w="668" w:type="dxa"/>
            <w:vMerge/>
            <w:tcBorders>
              <w:left w:val="single" w:sz="4" w:space="0" w:color="auto"/>
              <w:right w:val="single" w:sz="4" w:space="0" w:color="auto"/>
            </w:tcBorders>
            <w:vAlign w:val="center"/>
          </w:tcPr>
          <w:p w14:paraId="59B9979E" w14:textId="77777777" w:rsidR="00060C22" w:rsidRPr="00931441" w:rsidRDefault="00060C22" w:rsidP="00060C22">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tcPr>
          <w:p w14:paraId="3FFA6935" w14:textId="0F8FED7D"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020312B</w:t>
            </w:r>
          </w:p>
        </w:tc>
        <w:tc>
          <w:tcPr>
            <w:tcW w:w="2017" w:type="dxa"/>
            <w:gridSpan w:val="2"/>
            <w:tcBorders>
              <w:top w:val="single" w:sz="4" w:space="0" w:color="auto"/>
              <w:left w:val="single" w:sz="4" w:space="0" w:color="auto"/>
              <w:bottom w:val="single" w:sz="4" w:space="0" w:color="auto"/>
              <w:right w:val="single" w:sz="4" w:space="0" w:color="auto"/>
            </w:tcBorders>
          </w:tcPr>
          <w:p w14:paraId="04A2E3CF" w14:textId="1F969C92"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企业伦理</w:t>
            </w:r>
          </w:p>
        </w:tc>
        <w:tc>
          <w:tcPr>
            <w:tcW w:w="677" w:type="dxa"/>
            <w:gridSpan w:val="2"/>
            <w:tcBorders>
              <w:top w:val="single" w:sz="4" w:space="0" w:color="auto"/>
              <w:left w:val="nil"/>
              <w:bottom w:val="single" w:sz="4" w:space="0" w:color="auto"/>
              <w:right w:val="single" w:sz="4" w:space="0" w:color="auto"/>
            </w:tcBorders>
          </w:tcPr>
          <w:p w14:paraId="780A2F99" w14:textId="70013D71"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879" w:type="dxa"/>
            <w:gridSpan w:val="2"/>
            <w:tcBorders>
              <w:top w:val="single" w:sz="4" w:space="0" w:color="auto"/>
              <w:left w:val="nil"/>
              <w:bottom w:val="single" w:sz="4" w:space="0" w:color="auto"/>
              <w:right w:val="single" w:sz="4" w:space="0" w:color="auto"/>
            </w:tcBorders>
          </w:tcPr>
          <w:p w14:paraId="39D0F1A6" w14:textId="7A9EFEED"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tcPr>
          <w:p w14:paraId="1FD34AE4" w14:textId="77777777" w:rsidR="00060C22" w:rsidRPr="00931441" w:rsidRDefault="00060C22" w:rsidP="00060C22">
            <w:pPr>
              <w:pStyle w:val="a6"/>
              <w:ind w:firstLineChars="0" w:firstLine="0"/>
              <w:jc w:val="center"/>
              <w:rPr>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07ECE1A7" w14:textId="77777777" w:rsidR="00060C22" w:rsidRPr="00931441" w:rsidRDefault="00060C22" w:rsidP="00060C22">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tcPr>
          <w:p w14:paraId="25996876"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09493177" w14:textId="77777777" w:rsidR="00060C22" w:rsidRPr="00931441" w:rsidRDefault="00060C22" w:rsidP="00060C22">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tcPr>
          <w:p w14:paraId="57FB575A" w14:textId="77777777" w:rsidR="00060C22" w:rsidRPr="00931441" w:rsidRDefault="00060C22" w:rsidP="00060C22">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vAlign w:val="center"/>
          </w:tcPr>
          <w:p w14:paraId="60530F94" w14:textId="40A6B313"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45" w:type="dxa"/>
            <w:gridSpan w:val="2"/>
            <w:tcBorders>
              <w:top w:val="single" w:sz="4" w:space="0" w:color="auto"/>
              <w:left w:val="nil"/>
              <w:bottom w:val="single" w:sz="4" w:space="0" w:color="auto"/>
              <w:right w:val="single" w:sz="4" w:space="0" w:color="auto"/>
            </w:tcBorders>
          </w:tcPr>
          <w:p w14:paraId="6D899294"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21E06B47" w14:textId="77777777" w:rsidTr="00EA2FFE">
        <w:trPr>
          <w:trHeight w:hRule="exact" w:val="630"/>
        </w:trPr>
        <w:tc>
          <w:tcPr>
            <w:tcW w:w="668" w:type="dxa"/>
            <w:vMerge/>
            <w:tcBorders>
              <w:left w:val="single" w:sz="4" w:space="0" w:color="auto"/>
              <w:right w:val="single" w:sz="4" w:space="0" w:color="auto"/>
            </w:tcBorders>
            <w:vAlign w:val="center"/>
          </w:tcPr>
          <w:p w14:paraId="79599578" w14:textId="77777777" w:rsidR="00060C22" w:rsidRPr="00931441" w:rsidRDefault="00060C22" w:rsidP="00060C22">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tcPr>
          <w:p w14:paraId="7CC81EE4" w14:textId="5630A5CF"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020612A</w:t>
            </w:r>
          </w:p>
        </w:tc>
        <w:tc>
          <w:tcPr>
            <w:tcW w:w="2017" w:type="dxa"/>
            <w:gridSpan w:val="2"/>
            <w:tcBorders>
              <w:top w:val="single" w:sz="4" w:space="0" w:color="auto"/>
              <w:left w:val="single" w:sz="4" w:space="0" w:color="auto"/>
              <w:bottom w:val="single" w:sz="4" w:space="0" w:color="auto"/>
              <w:right w:val="single" w:sz="4" w:space="0" w:color="auto"/>
            </w:tcBorders>
          </w:tcPr>
          <w:p w14:paraId="24560C3D" w14:textId="2355E219"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管理学研究方法（双语）</w:t>
            </w:r>
          </w:p>
        </w:tc>
        <w:tc>
          <w:tcPr>
            <w:tcW w:w="677" w:type="dxa"/>
            <w:gridSpan w:val="2"/>
            <w:tcBorders>
              <w:top w:val="single" w:sz="4" w:space="0" w:color="auto"/>
              <w:left w:val="nil"/>
              <w:bottom w:val="single" w:sz="4" w:space="0" w:color="auto"/>
              <w:right w:val="single" w:sz="4" w:space="0" w:color="auto"/>
            </w:tcBorders>
          </w:tcPr>
          <w:p w14:paraId="142039EF" w14:textId="30CFA223"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879" w:type="dxa"/>
            <w:gridSpan w:val="2"/>
            <w:tcBorders>
              <w:top w:val="single" w:sz="4" w:space="0" w:color="auto"/>
              <w:left w:val="nil"/>
              <w:bottom w:val="single" w:sz="4" w:space="0" w:color="auto"/>
              <w:right w:val="single" w:sz="4" w:space="0" w:color="auto"/>
            </w:tcBorders>
          </w:tcPr>
          <w:p w14:paraId="335B3B06" w14:textId="288BF661"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tcPr>
          <w:p w14:paraId="4DF42DAB" w14:textId="77777777" w:rsidR="00060C22" w:rsidRPr="00931441" w:rsidRDefault="00060C22" w:rsidP="00060C22">
            <w:pPr>
              <w:pStyle w:val="a6"/>
              <w:ind w:firstLineChars="0" w:firstLine="0"/>
              <w:jc w:val="center"/>
              <w:rPr>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2B88E6D1" w14:textId="77777777" w:rsidR="00060C22" w:rsidRPr="00931441" w:rsidRDefault="00060C22" w:rsidP="00060C22">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tcPr>
          <w:p w14:paraId="3E0BB6C5"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626F6B0C" w14:textId="77777777" w:rsidR="00060C22" w:rsidRPr="00931441" w:rsidRDefault="00060C22" w:rsidP="00060C22">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tcPr>
          <w:p w14:paraId="676A9023" w14:textId="77777777" w:rsidR="00060C22" w:rsidRPr="00931441" w:rsidRDefault="00060C22" w:rsidP="00060C22">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tcPr>
          <w:p w14:paraId="7E287450" w14:textId="1C779CAA"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45" w:type="dxa"/>
            <w:gridSpan w:val="2"/>
            <w:tcBorders>
              <w:top w:val="single" w:sz="4" w:space="0" w:color="auto"/>
              <w:left w:val="nil"/>
              <w:bottom w:val="single" w:sz="4" w:space="0" w:color="auto"/>
              <w:right w:val="single" w:sz="4" w:space="0" w:color="auto"/>
            </w:tcBorders>
          </w:tcPr>
          <w:p w14:paraId="71032CF3"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6839B133" w14:textId="77777777" w:rsidTr="00EA2FFE">
        <w:trPr>
          <w:trHeight w:hRule="exact" w:val="369"/>
        </w:trPr>
        <w:tc>
          <w:tcPr>
            <w:tcW w:w="668" w:type="dxa"/>
            <w:vMerge/>
            <w:tcBorders>
              <w:left w:val="single" w:sz="4" w:space="0" w:color="auto"/>
              <w:right w:val="single" w:sz="4" w:space="0" w:color="auto"/>
            </w:tcBorders>
            <w:vAlign w:val="center"/>
          </w:tcPr>
          <w:p w14:paraId="35A4EB44" w14:textId="77777777" w:rsidR="00060C22" w:rsidRPr="00931441" w:rsidRDefault="00060C22" w:rsidP="00060C22">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tcPr>
          <w:p w14:paraId="12E255C4" w14:textId="77777777"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100082B</w:t>
            </w:r>
          </w:p>
        </w:tc>
        <w:tc>
          <w:tcPr>
            <w:tcW w:w="2017" w:type="dxa"/>
            <w:gridSpan w:val="2"/>
            <w:tcBorders>
              <w:top w:val="single" w:sz="4" w:space="0" w:color="auto"/>
              <w:left w:val="single" w:sz="4" w:space="0" w:color="auto"/>
              <w:bottom w:val="single" w:sz="4" w:space="0" w:color="auto"/>
              <w:right w:val="single" w:sz="4" w:space="0" w:color="auto"/>
            </w:tcBorders>
            <w:vAlign w:val="center"/>
          </w:tcPr>
          <w:p w14:paraId="1000ED50" w14:textId="77777777"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商法学</w:t>
            </w:r>
          </w:p>
        </w:tc>
        <w:tc>
          <w:tcPr>
            <w:tcW w:w="677" w:type="dxa"/>
            <w:gridSpan w:val="2"/>
            <w:tcBorders>
              <w:top w:val="single" w:sz="4" w:space="0" w:color="auto"/>
              <w:left w:val="nil"/>
              <w:bottom w:val="single" w:sz="4" w:space="0" w:color="auto"/>
              <w:right w:val="single" w:sz="4" w:space="0" w:color="auto"/>
            </w:tcBorders>
          </w:tcPr>
          <w:p w14:paraId="0E9CD6E1"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879" w:type="dxa"/>
            <w:gridSpan w:val="2"/>
            <w:tcBorders>
              <w:top w:val="single" w:sz="4" w:space="0" w:color="auto"/>
              <w:left w:val="nil"/>
              <w:bottom w:val="single" w:sz="4" w:space="0" w:color="auto"/>
              <w:right w:val="single" w:sz="4" w:space="0" w:color="auto"/>
            </w:tcBorders>
          </w:tcPr>
          <w:p w14:paraId="31EC2DC9"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tcPr>
          <w:p w14:paraId="4CA54CC3" w14:textId="77777777" w:rsidR="00060C22" w:rsidRPr="00931441" w:rsidRDefault="00060C22" w:rsidP="00060C22">
            <w:pPr>
              <w:pStyle w:val="a6"/>
              <w:ind w:firstLineChars="0" w:firstLine="0"/>
              <w:jc w:val="center"/>
              <w:rPr>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7C7EBF62" w14:textId="77777777" w:rsidR="00060C22" w:rsidRPr="00931441" w:rsidRDefault="00060C22" w:rsidP="00060C22">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tcPr>
          <w:p w14:paraId="25811E0C"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656A672F" w14:textId="77777777" w:rsidR="00060C22" w:rsidRPr="00931441" w:rsidRDefault="00060C22" w:rsidP="00060C22">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tcPr>
          <w:p w14:paraId="3E055216" w14:textId="77777777" w:rsidR="00060C22" w:rsidRPr="00931441" w:rsidRDefault="00060C22" w:rsidP="00060C22">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vAlign w:val="center"/>
          </w:tcPr>
          <w:p w14:paraId="6D2AF1ED"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45" w:type="dxa"/>
            <w:gridSpan w:val="2"/>
            <w:tcBorders>
              <w:top w:val="single" w:sz="4" w:space="0" w:color="auto"/>
              <w:left w:val="nil"/>
              <w:bottom w:val="single" w:sz="4" w:space="0" w:color="auto"/>
              <w:right w:val="single" w:sz="4" w:space="0" w:color="auto"/>
            </w:tcBorders>
          </w:tcPr>
          <w:p w14:paraId="23900C6F"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6B7C7F3F" w14:textId="77777777" w:rsidTr="00EA2FFE">
        <w:trPr>
          <w:trHeight w:hRule="exact" w:val="369"/>
        </w:trPr>
        <w:tc>
          <w:tcPr>
            <w:tcW w:w="668" w:type="dxa"/>
            <w:vMerge/>
            <w:tcBorders>
              <w:left w:val="single" w:sz="4" w:space="0" w:color="auto"/>
              <w:right w:val="single" w:sz="4" w:space="0" w:color="auto"/>
            </w:tcBorders>
            <w:vAlign w:val="center"/>
          </w:tcPr>
          <w:p w14:paraId="39BEF9EE" w14:textId="77777777" w:rsidR="00060C22" w:rsidRPr="00931441" w:rsidRDefault="00060C22" w:rsidP="00060C22">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tcPr>
          <w:p w14:paraId="6E86E405" w14:textId="77777777"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030182B</w:t>
            </w:r>
          </w:p>
        </w:tc>
        <w:tc>
          <w:tcPr>
            <w:tcW w:w="2017" w:type="dxa"/>
            <w:gridSpan w:val="2"/>
            <w:tcBorders>
              <w:top w:val="single" w:sz="4" w:space="0" w:color="auto"/>
              <w:left w:val="single" w:sz="4" w:space="0" w:color="auto"/>
              <w:bottom w:val="single" w:sz="4" w:space="0" w:color="auto"/>
              <w:right w:val="single" w:sz="4" w:space="0" w:color="auto"/>
            </w:tcBorders>
          </w:tcPr>
          <w:p w14:paraId="47E6755F" w14:textId="77777777"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国际贸易</w:t>
            </w:r>
          </w:p>
        </w:tc>
        <w:tc>
          <w:tcPr>
            <w:tcW w:w="677" w:type="dxa"/>
            <w:gridSpan w:val="2"/>
            <w:tcBorders>
              <w:top w:val="single" w:sz="4" w:space="0" w:color="auto"/>
              <w:left w:val="nil"/>
              <w:bottom w:val="single" w:sz="4" w:space="0" w:color="auto"/>
              <w:right w:val="single" w:sz="4" w:space="0" w:color="auto"/>
            </w:tcBorders>
          </w:tcPr>
          <w:p w14:paraId="6F31AA88"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879" w:type="dxa"/>
            <w:gridSpan w:val="2"/>
            <w:tcBorders>
              <w:top w:val="single" w:sz="4" w:space="0" w:color="auto"/>
              <w:left w:val="nil"/>
              <w:bottom w:val="single" w:sz="4" w:space="0" w:color="auto"/>
              <w:right w:val="single" w:sz="4" w:space="0" w:color="auto"/>
            </w:tcBorders>
          </w:tcPr>
          <w:p w14:paraId="5F680842"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tcPr>
          <w:p w14:paraId="3511B8B3" w14:textId="77777777" w:rsidR="00060C22" w:rsidRPr="00931441" w:rsidRDefault="00060C22" w:rsidP="00060C22">
            <w:pPr>
              <w:pStyle w:val="a6"/>
              <w:ind w:firstLineChars="0" w:firstLine="0"/>
              <w:jc w:val="center"/>
              <w:rPr>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03E77403" w14:textId="77777777" w:rsidR="00060C22" w:rsidRPr="00931441" w:rsidRDefault="00060C22" w:rsidP="00060C22">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tcPr>
          <w:p w14:paraId="615A476B"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5F72B3C7" w14:textId="77777777" w:rsidR="00060C22" w:rsidRPr="00931441" w:rsidRDefault="00060C22" w:rsidP="00060C22">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tcPr>
          <w:p w14:paraId="4E67C650" w14:textId="77777777" w:rsidR="00060C22" w:rsidRPr="00931441" w:rsidRDefault="00060C22" w:rsidP="00060C22">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tcPr>
          <w:p w14:paraId="7E2FCFEA" w14:textId="77777777" w:rsidR="00060C22" w:rsidRPr="00931441" w:rsidRDefault="00060C22" w:rsidP="00060C22">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tcPr>
          <w:p w14:paraId="0B483095"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r>
      <w:tr w:rsidR="00060C22" w:rsidRPr="00D04423" w14:paraId="0BD771D0" w14:textId="77777777" w:rsidTr="00931441">
        <w:trPr>
          <w:gridAfter w:val="1"/>
          <w:wAfter w:w="17" w:type="dxa"/>
          <w:trHeight w:hRule="exact" w:val="369"/>
        </w:trPr>
        <w:tc>
          <w:tcPr>
            <w:tcW w:w="668" w:type="dxa"/>
            <w:vMerge/>
            <w:tcBorders>
              <w:left w:val="single" w:sz="4" w:space="0" w:color="auto"/>
              <w:right w:val="single" w:sz="4" w:space="0" w:color="auto"/>
            </w:tcBorders>
            <w:vAlign w:val="center"/>
          </w:tcPr>
          <w:p w14:paraId="5BF6F8CE" w14:textId="77777777" w:rsidR="00060C22" w:rsidRPr="00931441" w:rsidRDefault="00060C22" w:rsidP="00060C22">
            <w:pPr>
              <w:jc w:val="center"/>
              <w:rPr>
                <w:rFonts w:ascii="Times New Roman" w:hAnsi="Times New Roman"/>
                <w:noProof/>
                <w:color w:val="000000" w:themeColor="text1"/>
                <w:szCs w:val="21"/>
              </w:rPr>
            </w:pPr>
          </w:p>
        </w:tc>
        <w:tc>
          <w:tcPr>
            <w:tcW w:w="8090" w:type="dxa"/>
            <w:gridSpan w:val="20"/>
            <w:tcBorders>
              <w:top w:val="single" w:sz="4" w:space="0" w:color="auto"/>
              <w:left w:val="single" w:sz="4" w:space="0" w:color="auto"/>
              <w:bottom w:val="single" w:sz="4" w:space="0" w:color="auto"/>
              <w:right w:val="single" w:sz="4" w:space="0" w:color="auto"/>
            </w:tcBorders>
            <w:vAlign w:val="center"/>
          </w:tcPr>
          <w:p w14:paraId="2CB3E14F"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以上为通用类课程</w:t>
            </w:r>
          </w:p>
        </w:tc>
      </w:tr>
      <w:tr w:rsidR="00060C22" w:rsidRPr="00D04423" w14:paraId="188C4D50" w14:textId="77777777" w:rsidTr="00EA2FFE">
        <w:trPr>
          <w:trHeight w:hRule="exact" w:val="329"/>
        </w:trPr>
        <w:tc>
          <w:tcPr>
            <w:tcW w:w="668" w:type="dxa"/>
            <w:vMerge/>
            <w:tcBorders>
              <w:left w:val="single" w:sz="4" w:space="0" w:color="auto"/>
              <w:right w:val="single" w:sz="4" w:space="0" w:color="auto"/>
            </w:tcBorders>
            <w:vAlign w:val="center"/>
          </w:tcPr>
          <w:p w14:paraId="6335F16E" w14:textId="77777777" w:rsidR="00060C22" w:rsidRPr="00931441" w:rsidRDefault="00060C22" w:rsidP="00060C22">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vAlign w:val="center"/>
          </w:tcPr>
          <w:p w14:paraId="277C03FF" w14:textId="77777777"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EBU207</w:t>
            </w:r>
          </w:p>
        </w:tc>
        <w:tc>
          <w:tcPr>
            <w:tcW w:w="2017" w:type="dxa"/>
            <w:gridSpan w:val="2"/>
            <w:tcBorders>
              <w:top w:val="single" w:sz="4" w:space="0" w:color="auto"/>
              <w:left w:val="single" w:sz="4" w:space="0" w:color="auto"/>
              <w:bottom w:val="single" w:sz="4" w:space="0" w:color="auto"/>
              <w:right w:val="single" w:sz="4" w:space="0" w:color="auto"/>
            </w:tcBorders>
            <w:vAlign w:val="center"/>
          </w:tcPr>
          <w:p w14:paraId="5BB20ADA" w14:textId="77777777" w:rsidR="00060C22" w:rsidRPr="003A3D99" w:rsidRDefault="00060C22" w:rsidP="00060C22">
            <w:pPr>
              <w:rPr>
                <w:rFonts w:ascii="Times New Roman" w:hAnsi="Times New Roman"/>
                <w:noProof/>
                <w:color w:val="000000" w:themeColor="text1"/>
                <w:szCs w:val="21"/>
              </w:rPr>
            </w:pPr>
            <w:r w:rsidRPr="00A370A5">
              <w:rPr>
                <w:rFonts w:ascii="Times New Roman" w:hAnsi="Times New Roman" w:hint="eastAsia"/>
                <w:noProof/>
                <w:color w:val="000000" w:themeColor="text1"/>
                <w:szCs w:val="21"/>
                <w:highlight w:val="yellow"/>
              </w:rPr>
              <w:t>互联网金融</w:t>
            </w:r>
          </w:p>
        </w:tc>
        <w:tc>
          <w:tcPr>
            <w:tcW w:w="677" w:type="dxa"/>
            <w:gridSpan w:val="2"/>
            <w:tcBorders>
              <w:top w:val="single" w:sz="4" w:space="0" w:color="auto"/>
              <w:left w:val="nil"/>
              <w:bottom w:val="single" w:sz="4" w:space="0" w:color="auto"/>
              <w:right w:val="single" w:sz="4" w:space="0" w:color="auto"/>
            </w:tcBorders>
            <w:vAlign w:val="center"/>
          </w:tcPr>
          <w:p w14:paraId="58573665" w14:textId="77777777" w:rsidR="00060C22" w:rsidRPr="003A3D99" w:rsidRDefault="00060C22" w:rsidP="00060C22">
            <w:pPr>
              <w:jc w:val="center"/>
              <w:rPr>
                <w:rFonts w:ascii="Times New Roman" w:hAnsi="Times New Roman"/>
                <w:noProof/>
                <w:color w:val="000000" w:themeColor="text1"/>
                <w:szCs w:val="21"/>
              </w:rPr>
            </w:pPr>
            <w:r w:rsidRPr="003A3D99">
              <w:rPr>
                <w:rFonts w:ascii="Times New Roman" w:hAnsi="Times New Roman"/>
                <w:noProof/>
                <w:color w:val="000000" w:themeColor="text1"/>
                <w:szCs w:val="21"/>
              </w:rPr>
              <w:t>32</w:t>
            </w:r>
          </w:p>
        </w:tc>
        <w:tc>
          <w:tcPr>
            <w:tcW w:w="879" w:type="dxa"/>
            <w:gridSpan w:val="2"/>
            <w:tcBorders>
              <w:top w:val="single" w:sz="4" w:space="0" w:color="auto"/>
              <w:left w:val="nil"/>
              <w:bottom w:val="single" w:sz="4" w:space="0" w:color="auto"/>
              <w:right w:val="single" w:sz="4" w:space="0" w:color="auto"/>
            </w:tcBorders>
            <w:vAlign w:val="center"/>
          </w:tcPr>
          <w:p w14:paraId="24CE9B6E" w14:textId="77777777" w:rsidR="00060C22" w:rsidRPr="003A3D99" w:rsidRDefault="00060C22" w:rsidP="00060C22">
            <w:pPr>
              <w:jc w:val="center"/>
              <w:rPr>
                <w:rFonts w:ascii="Times New Roman" w:hAnsi="Times New Roman"/>
                <w:noProof/>
                <w:color w:val="000000" w:themeColor="text1"/>
                <w:szCs w:val="21"/>
              </w:rPr>
            </w:pPr>
            <w:r w:rsidRPr="003A3D99">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vAlign w:val="center"/>
          </w:tcPr>
          <w:p w14:paraId="252DA387"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62E74057" w14:textId="77777777" w:rsidR="00060C22" w:rsidRPr="00931441" w:rsidRDefault="00060C22" w:rsidP="00060C22">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vAlign w:val="center"/>
          </w:tcPr>
          <w:p w14:paraId="5C9C42B0"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vAlign w:val="center"/>
          </w:tcPr>
          <w:p w14:paraId="71B74828" w14:textId="77777777" w:rsidR="00060C22" w:rsidRPr="00931441" w:rsidRDefault="00060C22" w:rsidP="00060C22">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vAlign w:val="center"/>
          </w:tcPr>
          <w:p w14:paraId="1F5807CA" w14:textId="77777777" w:rsidR="00060C22" w:rsidRPr="00931441" w:rsidRDefault="00060C22" w:rsidP="00060C22">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vAlign w:val="center"/>
          </w:tcPr>
          <w:p w14:paraId="0F2FA189" w14:textId="77777777" w:rsidR="00060C22" w:rsidRPr="00931441" w:rsidRDefault="00060C22" w:rsidP="00060C22">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vAlign w:val="center"/>
          </w:tcPr>
          <w:p w14:paraId="3154AD62"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304BEB8A" w14:textId="77777777" w:rsidTr="00EA2FFE">
        <w:trPr>
          <w:trHeight w:hRule="exact" w:val="471"/>
        </w:trPr>
        <w:tc>
          <w:tcPr>
            <w:tcW w:w="668" w:type="dxa"/>
            <w:vMerge/>
            <w:tcBorders>
              <w:left w:val="single" w:sz="4" w:space="0" w:color="auto"/>
              <w:right w:val="single" w:sz="4" w:space="0" w:color="auto"/>
            </w:tcBorders>
            <w:vAlign w:val="center"/>
          </w:tcPr>
          <w:p w14:paraId="597EBF31" w14:textId="77777777" w:rsidR="00060C22" w:rsidRPr="00931441" w:rsidRDefault="00060C22" w:rsidP="00060C22">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vAlign w:val="center"/>
          </w:tcPr>
          <w:p w14:paraId="6E799F6D" w14:textId="77777777"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CMP302</w:t>
            </w:r>
          </w:p>
        </w:tc>
        <w:tc>
          <w:tcPr>
            <w:tcW w:w="2017" w:type="dxa"/>
            <w:gridSpan w:val="2"/>
            <w:tcBorders>
              <w:top w:val="single" w:sz="4" w:space="0" w:color="auto"/>
              <w:left w:val="single" w:sz="4" w:space="0" w:color="auto"/>
              <w:bottom w:val="single" w:sz="4" w:space="0" w:color="auto"/>
              <w:right w:val="single" w:sz="4" w:space="0" w:color="auto"/>
            </w:tcBorders>
            <w:vAlign w:val="center"/>
          </w:tcPr>
          <w:p w14:paraId="4AE616A0" w14:textId="77777777"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计算机网络</w:t>
            </w:r>
          </w:p>
        </w:tc>
        <w:tc>
          <w:tcPr>
            <w:tcW w:w="677" w:type="dxa"/>
            <w:gridSpan w:val="2"/>
            <w:tcBorders>
              <w:top w:val="single" w:sz="4" w:space="0" w:color="auto"/>
              <w:left w:val="nil"/>
              <w:bottom w:val="single" w:sz="4" w:space="0" w:color="auto"/>
              <w:right w:val="single" w:sz="4" w:space="0" w:color="auto"/>
            </w:tcBorders>
            <w:vAlign w:val="center"/>
          </w:tcPr>
          <w:p w14:paraId="77FEE60B"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48</w:t>
            </w:r>
          </w:p>
        </w:tc>
        <w:tc>
          <w:tcPr>
            <w:tcW w:w="879" w:type="dxa"/>
            <w:gridSpan w:val="2"/>
            <w:tcBorders>
              <w:top w:val="single" w:sz="4" w:space="0" w:color="auto"/>
              <w:left w:val="nil"/>
              <w:bottom w:val="single" w:sz="4" w:space="0" w:color="auto"/>
              <w:right w:val="single" w:sz="4" w:space="0" w:color="auto"/>
            </w:tcBorders>
            <w:vAlign w:val="center"/>
          </w:tcPr>
          <w:p w14:paraId="08CC1FBF"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456" w:type="dxa"/>
            <w:gridSpan w:val="2"/>
            <w:tcBorders>
              <w:top w:val="single" w:sz="4" w:space="0" w:color="auto"/>
              <w:left w:val="nil"/>
              <w:bottom w:val="single" w:sz="4" w:space="0" w:color="auto"/>
              <w:right w:val="single" w:sz="4" w:space="0" w:color="auto"/>
            </w:tcBorders>
            <w:vAlign w:val="center"/>
          </w:tcPr>
          <w:p w14:paraId="19EA9DA8" w14:textId="77FE2EC0" w:rsidR="00060C22" w:rsidRPr="00931441" w:rsidRDefault="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58AF0382" w14:textId="6D54664C" w:rsidR="00060C22" w:rsidRPr="00931441" w:rsidRDefault="00060C22">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vAlign w:val="center"/>
          </w:tcPr>
          <w:p w14:paraId="4D266506" w14:textId="59E556D6" w:rsidR="00060C22" w:rsidRPr="00931441" w:rsidRDefault="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54FE6601" w14:textId="77777777" w:rsidR="00060C22" w:rsidRPr="00931441" w:rsidRDefault="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559" w:type="dxa"/>
            <w:gridSpan w:val="2"/>
            <w:tcBorders>
              <w:top w:val="single" w:sz="4" w:space="0" w:color="auto"/>
              <w:left w:val="nil"/>
              <w:bottom w:val="single" w:sz="4" w:space="0" w:color="auto"/>
              <w:right w:val="single" w:sz="4" w:space="0" w:color="auto"/>
            </w:tcBorders>
            <w:vAlign w:val="center"/>
          </w:tcPr>
          <w:p w14:paraId="3E9C1180" w14:textId="77777777" w:rsidR="00060C22" w:rsidRPr="00931441" w:rsidRDefault="00060C22">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vAlign w:val="center"/>
          </w:tcPr>
          <w:p w14:paraId="04582CE0" w14:textId="77777777" w:rsidR="00060C22" w:rsidRPr="00931441" w:rsidRDefault="00060C22">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vAlign w:val="center"/>
          </w:tcPr>
          <w:p w14:paraId="45BE4AE4" w14:textId="77777777" w:rsidR="00060C22" w:rsidRPr="00931441" w:rsidRDefault="00060C22">
            <w:pPr>
              <w:jc w:val="center"/>
              <w:rPr>
                <w:rFonts w:ascii="Times New Roman" w:hAnsi="Times New Roman"/>
                <w:noProof/>
                <w:color w:val="000000" w:themeColor="text1"/>
                <w:szCs w:val="21"/>
              </w:rPr>
            </w:pPr>
          </w:p>
        </w:tc>
      </w:tr>
      <w:tr w:rsidR="00060C22" w:rsidRPr="00D04423" w14:paraId="6788003B" w14:textId="77777777" w:rsidTr="00EA2FFE">
        <w:trPr>
          <w:trHeight w:hRule="exact" w:val="371"/>
        </w:trPr>
        <w:tc>
          <w:tcPr>
            <w:tcW w:w="668" w:type="dxa"/>
            <w:vMerge/>
            <w:tcBorders>
              <w:left w:val="single" w:sz="4" w:space="0" w:color="auto"/>
              <w:right w:val="single" w:sz="4" w:space="0" w:color="auto"/>
            </w:tcBorders>
            <w:vAlign w:val="center"/>
          </w:tcPr>
          <w:p w14:paraId="6B97D762" w14:textId="77777777" w:rsidR="00060C22" w:rsidRPr="00931441" w:rsidRDefault="00060C22" w:rsidP="00060C22">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vAlign w:val="center"/>
          </w:tcPr>
          <w:p w14:paraId="3B2ECB07" w14:textId="77777777"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MKT207</w:t>
            </w:r>
          </w:p>
        </w:tc>
        <w:tc>
          <w:tcPr>
            <w:tcW w:w="2017" w:type="dxa"/>
            <w:gridSpan w:val="2"/>
            <w:tcBorders>
              <w:top w:val="single" w:sz="4" w:space="0" w:color="auto"/>
              <w:left w:val="single" w:sz="4" w:space="0" w:color="auto"/>
              <w:bottom w:val="single" w:sz="4" w:space="0" w:color="auto"/>
              <w:right w:val="single" w:sz="4" w:space="0" w:color="auto"/>
            </w:tcBorders>
            <w:vAlign w:val="center"/>
          </w:tcPr>
          <w:p w14:paraId="0D2FB246" w14:textId="77777777"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营销实验</w:t>
            </w:r>
          </w:p>
        </w:tc>
        <w:tc>
          <w:tcPr>
            <w:tcW w:w="677" w:type="dxa"/>
            <w:gridSpan w:val="2"/>
            <w:tcBorders>
              <w:top w:val="single" w:sz="4" w:space="0" w:color="auto"/>
              <w:left w:val="nil"/>
              <w:bottom w:val="single" w:sz="4" w:space="0" w:color="auto"/>
              <w:right w:val="single" w:sz="4" w:space="0" w:color="auto"/>
            </w:tcBorders>
            <w:vAlign w:val="center"/>
          </w:tcPr>
          <w:p w14:paraId="79D6DC07"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16</w:t>
            </w:r>
          </w:p>
        </w:tc>
        <w:tc>
          <w:tcPr>
            <w:tcW w:w="879" w:type="dxa"/>
            <w:gridSpan w:val="2"/>
            <w:tcBorders>
              <w:top w:val="single" w:sz="4" w:space="0" w:color="auto"/>
              <w:left w:val="nil"/>
              <w:bottom w:val="single" w:sz="4" w:space="0" w:color="auto"/>
              <w:right w:val="single" w:sz="4" w:space="0" w:color="auto"/>
            </w:tcBorders>
            <w:vAlign w:val="center"/>
          </w:tcPr>
          <w:p w14:paraId="42C3E603"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1</w:t>
            </w:r>
          </w:p>
        </w:tc>
        <w:tc>
          <w:tcPr>
            <w:tcW w:w="456" w:type="dxa"/>
            <w:gridSpan w:val="2"/>
            <w:tcBorders>
              <w:top w:val="single" w:sz="4" w:space="0" w:color="auto"/>
              <w:left w:val="nil"/>
              <w:bottom w:val="single" w:sz="4" w:space="0" w:color="auto"/>
              <w:right w:val="single" w:sz="4" w:space="0" w:color="auto"/>
            </w:tcBorders>
            <w:vAlign w:val="center"/>
          </w:tcPr>
          <w:p w14:paraId="705BE976" w14:textId="4E4138DE" w:rsidR="00060C22" w:rsidRPr="00931441" w:rsidRDefault="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1118550C" w14:textId="372F706B" w:rsidR="00060C22" w:rsidRPr="00931441" w:rsidRDefault="00060C22">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vAlign w:val="center"/>
          </w:tcPr>
          <w:p w14:paraId="6D836687" w14:textId="77777777" w:rsidR="00060C22" w:rsidRPr="00931441" w:rsidRDefault="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vAlign w:val="center"/>
          </w:tcPr>
          <w:p w14:paraId="65013995" w14:textId="77777777" w:rsidR="00060C22" w:rsidRPr="00931441" w:rsidRDefault="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1</w:t>
            </w:r>
          </w:p>
        </w:tc>
        <w:tc>
          <w:tcPr>
            <w:tcW w:w="559" w:type="dxa"/>
            <w:gridSpan w:val="2"/>
            <w:tcBorders>
              <w:top w:val="single" w:sz="4" w:space="0" w:color="auto"/>
              <w:left w:val="nil"/>
              <w:bottom w:val="single" w:sz="4" w:space="0" w:color="auto"/>
              <w:right w:val="single" w:sz="4" w:space="0" w:color="auto"/>
            </w:tcBorders>
            <w:vAlign w:val="center"/>
          </w:tcPr>
          <w:p w14:paraId="7B0B02BC" w14:textId="77777777" w:rsidR="00060C22" w:rsidRPr="00931441" w:rsidRDefault="00060C22">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vAlign w:val="center"/>
          </w:tcPr>
          <w:p w14:paraId="7074DEEE" w14:textId="77777777" w:rsidR="00060C22" w:rsidRPr="00931441" w:rsidRDefault="00060C22">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vAlign w:val="center"/>
          </w:tcPr>
          <w:p w14:paraId="4E993B62" w14:textId="77777777" w:rsidR="00060C22" w:rsidRPr="00931441" w:rsidRDefault="00060C22">
            <w:pPr>
              <w:jc w:val="center"/>
              <w:rPr>
                <w:rFonts w:ascii="Times New Roman" w:hAnsi="Times New Roman"/>
                <w:noProof/>
                <w:color w:val="000000" w:themeColor="text1"/>
                <w:szCs w:val="21"/>
              </w:rPr>
            </w:pPr>
          </w:p>
        </w:tc>
      </w:tr>
      <w:tr w:rsidR="00060C22" w:rsidRPr="00D04423" w14:paraId="2A983EA6" w14:textId="77777777" w:rsidTr="00EA2FFE">
        <w:trPr>
          <w:trHeight w:hRule="exact" w:val="371"/>
        </w:trPr>
        <w:tc>
          <w:tcPr>
            <w:tcW w:w="668" w:type="dxa"/>
            <w:vMerge/>
            <w:tcBorders>
              <w:left w:val="single" w:sz="4" w:space="0" w:color="auto"/>
              <w:right w:val="single" w:sz="4" w:space="0" w:color="auto"/>
            </w:tcBorders>
            <w:vAlign w:val="center"/>
          </w:tcPr>
          <w:p w14:paraId="51BB70FB" w14:textId="77777777" w:rsidR="00060C22" w:rsidRPr="00931441" w:rsidRDefault="00060C22" w:rsidP="00060C22">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tcPr>
          <w:p w14:paraId="1EEA2CCB" w14:textId="3F834C92"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022212B</w:t>
            </w:r>
          </w:p>
        </w:tc>
        <w:tc>
          <w:tcPr>
            <w:tcW w:w="2017" w:type="dxa"/>
            <w:gridSpan w:val="2"/>
            <w:tcBorders>
              <w:top w:val="single" w:sz="4" w:space="0" w:color="auto"/>
              <w:left w:val="single" w:sz="4" w:space="0" w:color="auto"/>
              <w:bottom w:val="single" w:sz="4" w:space="0" w:color="auto"/>
              <w:right w:val="single" w:sz="4" w:space="0" w:color="auto"/>
            </w:tcBorders>
          </w:tcPr>
          <w:p w14:paraId="18C538E5" w14:textId="2B1D572E"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团队管理</w:t>
            </w:r>
          </w:p>
        </w:tc>
        <w:tc>
          <w:tcPr>
            <w:tcW w:w="677" w:type="dxa"/>
            <w:gridSpan w:val="2"/>
            <w:tcBorders>
              <w:top w:val="single" w:sz="4" w:space="0" w:color="auto"/>
              <w:left w:val="nil"/>
              <w:bottom w:val="single" w:sz="4" w:space="0" w:color="auto"/>
              <w:right w:val="single" w:sz="4" w:space="0" w:color="auto"/>
            </w:tcBorders>
          </w:tcPr>
          <w:p w14:paraId="6124782A" w14:textId="1FA646E5"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879" w:type="dxa"/>
            <w:gridSpan w:val="2"/>
            <w:tcBorders>
              <w:top w:val="single" w:sz="4" w:space="0" w:color="auto"/>
              <w:left w:val="nil"/>
              <w:bottom w:val="single" w:sz="4" w:space="0" w:color="auto"/>
              <w:right w:val="single" w:sz="4" w:space="0" w:color="auto"/>
            </w:tcBorders>
          </w:tcPr>
          <w:p w14:paraId="4F22CE54" w14:textId="48FA8819"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tcPr>
          <w:p w14:paraId="05525C03"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43A09D5B" w14:textId="77777777" w:rsidR="00060C22" w:rsidRPr="00931441" w:rsidRDefault="00060C22" w:rsidP="00060C22">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tcPr>
          <w:p w14:paraId="03C183BB"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31E73DFA" w14:textId="77777777" w:rsidR="00060C22" w:rsidRPr="00931441" w:rsidRDefault="00060C22" w:rsidP="00060C22">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tcPr>
          <w:p w14:paraId="0F417DA2" w14:textId="4E43F6CE"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567" w:type="dxa"/>
            <w:gridSpan w:val="2"/>
            <w:tcBorders>
              <w:top w:val="single" w:sz="4" w:space="0" w:color="auto"/>
              <w:left w:val="nil"/>
              <w:bottom w:val="single" w:sz="4" w:space="0" w:color="auto"/>
              <w:right w:val="single" w:sz="4" w:space="0" w:color="auto"/>
            </w:tcBorders>
          </w:tcPr>
          <w:p w14:paraId="5E7D7336" w14:textId="77777777" w:rsidR="00060C22" w:rsidRPr="00931441" w:rsidRDefault="00060C22" w:rsidP="00060C22">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tcPr>
          <w:p w14:paraId="0DB9C3C6"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7113B450" w14:textId="77777777" w:rsidTr="00EA2FFE">
        <w:trPr>
          <w:trHeight w:hRule="exact" w:val="371"/>
        </w:trPr>
        <w:tc>
          <w:tcPr>
            <w:tcW w:w="668" w:type="dxa"/>
            <w:vMerge/>
            <w:tcBorders>
              <w:left w:val="single" w:sz="4" w:space="0" w:color="auto"/>
              <w:right w:val="single" w:sz="4" w:space="0" w:color="auto"/>
            </w:tcBorders>
            <w:vAlign w:val="center"/>
          </w:tcPr>
          <w:p w14:paraId="2DA8373B" w14:textId="77777777" w:rsidR="00060C22" w:rsidRPr="00931441" w:rsidRDefault="00060C22" w:rsidP="00060C22">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tcPr>
          <w:p w14:paraId="295B8C81" w14:textId="206020DE"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020772B</w:t>
            </w:r>
          </w:p>
        </w:tc>
        <w:tc>
          <w:tcPr>
            <w:tcW w:w="2017" w:type="dxa"/>
            <w:gridSpan w:val="2"/>
            <w:tcBorders>
              <w:top w:val="single" w:sz="4" w:space="0" w:color="auto"/>
              <w:left w:val="single" w:sz="4" w:space="0" w:color="auto"/>
              <w:bottom w:val="single" w:sz="4" w:space="0" w:color="auto"/>
              <w:right w:val="single" w:sz="4" w:space="0" w:color="auto"/>
            </w:tcBorders>
          </w:tcPr>
          <w:p w14:paraId="382A01F0" w14:textId="22D9AAEF"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网络营销</w:t>
            </w:r>
          </w:p>
        </w:tc>
        <w:tc>
          <w:tcPr>
            <w:tcW w:w="677" w:type="dxa"/>
            <w:gridSpan w:val="2"/>
            <w:tcBorders>
              <w:top w:val="single" w:sz="4" w:space="0" w:color="auto"/>
              <w:left w:val="nil"/>
              <w:bottom w:val="single" w:sz="4" w:space="0" w:color="auto"/>
              <w:right w:val="single" w:sz="4" w:space="0" w:color="auto"/>
            </w:tcBorders>
          </w:tcPr>
          <w:p w14:paraId="3E991C32" w14:textId="137F54D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879" w:type="dxa"/>
            <w:gridSpan w:val="2"/>
            <w:tcBorders>
              <w:top w:val="single" w:sz="4" w:space="0" w:color="auto"/>
              <w:left w:val="nil"/>
              <w:bottom w:val="single" w:sz="4" w:space="0" w:color="auto"/>
              <w:right w:val="single" w:sz="4" w:space="0" w:color="auto"/>
            </w:tcBorders>
          </w:tcPr>
          <w:p w14:paraId="12DB72FF" w14:textId="16E6708F"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tcPr>
          <w:p w14:paraId="07D76965"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6DF3097A" w14:textId="77777777" w:rsidR="00060C22" w:rsidRPr="00931441" w:rsidRDefault="00060C22" w:rsidP="00060C22">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tcPr>
          <w:p w14:paraId="1FBF7998"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0FA881D5" w14:textId="77777777" w:rsidR="00060C22" w:rsidRPr="00931441" w:rsidRDefault="00060C22" w:rsidP="00060C22">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tcPr>
          <w:p w14:paraId="4E89720A" w14:textId="2178D71F"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567" w:type="dxa"/>
            <w:gridSpan w:val="2"/>
            <w:tcBorders>
              <w:top w:val="single" w:sz="4" w:space="0" w:color="auto"/>
              <w:left w:val="nil"/>
              <w:bottom w:val="single" w:sz="4" w:space="0" w:color="auto"/>
              <w:right w:val="single" w:sz="4" w:space="0" w:color="auto"/>
            </w:tcBorders>
          </w:tcPr>
          <w:p w14:paraId="09E8C32D" w14:textId="77777777" w:rsidR="00060C22" w:rsidRPr="00931441" w:rsidRDefault="00060C22" w:rsidP="00060C22">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tcPr>
          <w:p w14:paraId="41944B25"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1CB7E161" w14:textId="77777777" w:rsidTr="00EA2FFE">
        <w:trPr>
          <w:trHeight w:hRule="exact" w:val="371"/>
        </w:trPr>
        <w:tc>
          <w:tcPr>
            <w:tcW w:w="668" w:type="dxa"/>
            <w:vMerge/>
            <w:tcBorders>
              <w:left w:val="single" w:sz="4" w:space="0" w:color="auto"/>
              <w:right w:val="single" w:sz="4" w:space="0" w:color="auto"/>
            </w:tcBorders>
            <w:vAlign w:val="center"/>
          </w:tcPr>
          <w:p w14:paraId="3DF8A36A" w14:textId="77777777" w:rsidR="00060C22" w:rsidRPr="00931441" w:rsidRDefault="00060C22" w:rsidP="00060C22">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tcPr>
          <w:p w14:paraId="06A1ED0F" w14:textId="647A0D45"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120263A</w:t>
            </w:r>
          </w:p>
        </w:tc>
        <w:tc>
          <w:tcPr>
            <w:tcW w:w="2017" w:type="dxa"/>
            <w:gridSpan w:val="2"/>
            <w:tcBorders>
              <w:top w:val="single" w:sz="4" w:space="0" w:color="auto"/>
              <w:left w:val="single" w:sz="4" w:space="0" w:color="auto"/>
              <w:bottom w:val="single" w:sz="4" w:space="0" w:color="auto"/>
              <w:right w:val="single" w:sz="4" w:space="0" w:color="auto"/>
            </w:tcBorders>
          </w:tcPr>
          <w:p w14:paraId="0D0FF9DF" w14:textId="395BF9A4"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统计学</w:t>
            </w:r>
          </w:p>
        </w:tc>
        <w:tc>
          <w:tcPr>
            <w:tcW w:w="677" w:type="dxa"/>
            <w:gridSpan w:val="2"/>
            <w:tcBorders>
              <w:top w:val="single" w:sz="4" w:space="0" w:color="auto"/>
              <w:left w:val="nil"/>
              <w:bottom w:val="single" w:sz="4" w:space="0" w:color="auto"/>
              <w:right w:val="single" w:sz="4" w:space="0" w:color="auto"/>
            </w:tcBorders>
          </w:tcPr>
          <w:p w14:paraId="38F193F0" w14:textId="1884DFCC"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48</w:t>
            </w:r>
          </w:p>
        </w:tc>
        <w:tc>
          <w:tcPr>
            <w:tcW w:w="879" w:type="dxa"/>
            <w:gridSpan w:val="2"/>
            <w:tcBorders>
              <w:top w:val="single" w:sz="4" w:space="0" w:color="auto"/>
              <w:left w:val="nil"/>
              <w:bottom w:val="single" w:sz="4" w:space="0" w:color="auto"/>
              <w:right w:val="single" w:sz="4" w:space="0" w:color="auto"/>
            </w:tcBorders>
          </w:tcPr>
          <w:p w14:paraId="26C5334F" w14:textId="3C8A5912"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456" w:type="dxa"/>
            <w:gridSpan w:val="2"/>
            <w:tcBorders>
              <w:top w:val="single" w:sz="4" w:space="0" w:color="auto"/>
              <w:left w:val="nil"/>
              <w:bottom w:val="single" w:sz="4" w:space="0" w:color="auto"/>
              <w:right w:val="single" w:sz="4" w:space="0" w:color="auto"/>
            </w:tcBorders>
          </w:tcPr>
          <w:p w14:paraId="764E1E5C"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2DEFA642" w14:textId="77777777" w:rsidR="00060C22" w:rsidRPr="00931441" w:rsidRDefault="00060C22" w:rsidP="00060C22">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tcPr>
          <w:p w14:paraId="5DCA0F1C"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2BB29CE9" w14:textId="77777777" w:rsidR="00060C22" w:rsidRPr="00931441" w:rsidRDefault="00060C22" w:rsidP="00060C22">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tcPr>
          <w:p w14:paraId="7E3A5428" w14:textId="2287D7B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567" w:type="dxa"/>
            <w:gridSpan w:val="2"/>
            <w:tcBorders>
              <w:top w:val="single" w:sz="4" w:space="0" w:color="auto"/>
              <w:left w:val="nil"/>
              <w:bottom w:val="single" w:sz="4" w:space="0" w:color="auto"/>
              <w:right w:val="single" w:sz="4" w:space="0" w:color="auto"/>
            </w:tcBorders>
            <w:vAlign w:val="center"/>
          </w:tcPr>
          <w:p w14:paraId="1EBB879B" w14:textId="77777777" w:rsidR="00060C22" w:rsidRPr="00931441" w:rsidRDefault="00060C22" w:rsidP="00060C22">
            <w:pPr>
              <w:jc w:val="center"/>
              <w:rPr>
                <w:rFonts w:ascii="Times New Roman" w:hAnsi="Times New Roman"/>
                <w:noProof/>
                <w:color w:val="000000" w:themeColor="text1"/>
                <w:szCs w:val="21"/>
              </w:rPr>
            </w:pPr>
          </w:p>
        </w:tc>
        <w:tc>
          <w:tcPr>
            <w:tcW w:w="445" w:type="dxa"/>
            <w:gridSpan w:val="2"/>
            <w:tcBorders>
              <w:top w:val="single" w:sz="4" w:space="0" w:color="auto"/>
              <w:left w:val="nil"/>
              <w:bottom w:val="single" w:sz="4" w:space="0" w:color="auto"/>
              <w:right w:val="single" w:sz="4" w:space="0" w:color="auto"/>
            </w:tcBorders>
          </w:tcPr>
          <w:p w14:paraId="1B4E0F91"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73851869" w14:textId="77777777" w:rsidTr="00EA2FFE">
        <w:trPr>
          <w:trHeight w:hRule="exact" w:val="371"/>
        </w:trPr>
        <w:tc>
          <w:tcPr>
            <w:tcW w:w="668" w:type="dxa"/>
            <w:vMerge/>
            <w:tcBorders>
              <w:left w:val="single" w:sz="4" w:space="0" w:color="auto"/>
              <w:right w:val="single" w:sz="4" w:space="0" w:color="auto"/>
            </w:tcBorders>
            <w:vAlign w:val="center"/>
          </w:tcPr>
          <w:p w14:paraId="133E6D50" w14:textId="77777777" w:rsidR="00060C22" w:rsidRPr="00931441" w:rsidRDefault="00060C22" w:rsidP="00060C22">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tcPr>
          <w:p w14:paraId="5CF4463D" w14:textId="33E18A71"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020492B</w:t>
            </w:r>
          </w:p>
        </w:tc>
        <w:tc>
          <w:tcPr>
            <w:tcW w:w="2017" w:type="dxa"/>
            <w:gridSpan w:val="2"/>
            <w:tcBorders>
              <w:top w:val="single" w:sz="4" w:space="0" w:color="auto"/>
              <w:left w:val="single" w:sz="4" w:space="0" w:color="auto"/>
              <w:bottom w:val="single" w:sz="4" w:space="0" w:color="auto"/>
              <w:right w:val="single" w:sz="4" w:space="0" w:color="auto"/>
            </w:tcBorders>
          </w:tcPr>
          <w:p w14:paraId="22378A7F" w14:textId="6E88E425"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创新管理</w:t>
            </w:r>
          </w:p>
        </w:tc>
        <w:tc>
          <w:tcPr>
            <w:tcW w:w="677" w:type="dxa"/>
            <w:gridSpan w:val="2"/>
            <w:tcBorders>
              <w:top w:val="single" w:sz="4" w:space="0" w:color="auto"/>
              <w:left w:val="nil"/>
              <w:bottom w:val="single" w:sz="4" w:space="0" w:color="auto"/>
              <w:right w:val="single" w:sz="4" w:space="0" w:color="auto"/>
            </w:tcBorders>
          </w:tcPr>
          <w:p w14:paraId="47C8F909" w14:textId="14A54A24"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879" w:type="dxa"/>
            <w:gridSpan w:val="2"/>
            <w:tcBorders>
              <w:top w:val="single" w:sz="4" w:space="0" w:color="auto"/>
              <w:left w:val="nil"/>
              <w:bottom w:val="single" w:sz="4" w:space="0" w:color="auto"/>
              <w:right w:val="single" w:sz="4" w:space="0" w:color="auto"/>
            </w:tcBorders>
          </w:tcPr>
          <w:p w14:paraId="0406B261" w14:textId="241A13BB"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tcPr>
          <w:p w14:paraId="0FF5DA21"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65BDE1E1" w14:textId="77777777" w:rsidR="00060C22" w:rsidRPr="00931441" w:rsidRDefault="00060C22" w:rsidP="00060C22">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tcPr>
          <w:p w14:paraId="408F4FED"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54FA131C" w14:textId="77777777" w:rsidR="00060C22" w:rsidRPr="00931441" w:rsidRDefault="00060C22" w:rsidP="00060C22">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tcPr>
          <w:p w14:paraId="18BBF51D" w14:textId="77777777" w:rsidR="00060C22" w:rsidRPr="00931441" w:rsidRDefault="00060C22" w:rsidP="00060C22">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tcPr>
          <w:p w14:paraId="7DB70823" w14:textId="1773BFCF"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45" w:type="dxa"/>
            <w:gridSpan w:val="2"/>
            <w:tcBorders>
              <w:top w:val="single" w:sz="4" w:space="0" w:color="auto"/>
              <w:left w:val="nil"/>
              <w:bottom w:val="single" w:sz="4" w:space="0" w:color="auto"/>
              <w:right w:val="single" w:sz="4" w:space="0" w:color="auto"/>
            </w:tcBorders>
          </w:tcPr>
          <w:p w14:paraId="71C0262A"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56A1076D" w14:textId="77777777" w:rsidTr="00EA2FFE">
        <w:trPr>
          <w:trHeight w:hRule="exact" w:val="371"/>
        </w:trPr>
        <w:tc>
          <w:tcPr>
            <w:tcW w:w="668" w:type="dxa"/>
            <w:vMerge/>
            <w:tcBorders>
              <w:left w:val="single" w:sz="4" w:space="0" w:color="auto"/>
              <w:right w:val="single" w:sz="4" w:space="0" w:color="auto"/>
            </w:tcBorders>
            <w:vAlign w:val="center"/>
          </w:tcPr>
          <w:p w14:paraId="5406576C" w14:textId="77777777" w:rsidR="00060C22" w:rsidRPr="00931441" w:rsidRDefault="00060C22" w:rsidP="00060C22">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tcPr>
          <w:p w14:paraId="1254BE00" w14:textId="4E9217A1"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021752B</w:t>
            </w:r>
          </w:p>
        </w:tc>
        <w:tc>
          <w:tcPr>
            <w:tcW w:w="2017" w:type="dxa"/>
            <w:gridSpan w:val="2"/>
            <w:tcBorders>
              <w:top w:val="single" w:sz="4" w:space="0" w:color="auto"/>
              <w:left w:val="single" w:sz="4" w:space="0" w:color="auto"/>
              <w:bottom w:val="single" w:sz="4" w:space="0" w:color="auto"/>
              <w:right w:val="single" w:sz="4" w:space="0" w:color="auto"/>
            </w:tcBorders>
          </w:tcPr>
          <w:p w14:paraId="5809D1D4" w14:textId="55A15481"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企业战略与风险管理</w:t>
            </w:r>
          </w:p>
        </w:tc>
        <w:tc>
          <w:tcPr>
            <w:tcW w:w="677" w:type="dxa"/>
            <w:gridSpan w:val="2"/>
            <w:tcBorders>
              <w:top w:val="single" w:sz="4" w:space="0" w:color="auto"/>
              <w:left w:val="nil"/>
              <w:bottom w:val="single" w:sz="4" w:space="0" w:color="auto"/>
              <w:right w:val="single" w:sz="4" w:space="0" w:color="auto"/>
            </w:tcBorders>
          </w:tcPr>
          <w:p w14:paraId="0BC384F7" w14:textId="2933AA9D"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879" w:type="dxa"/>
            <w:gridSpan w:val="2"/>
            <w:tcBorders>
              <w:top w:val="single" w:sz="4" w:space="0" w:color="auto"/>
              <w:left w:val="nil"/>
              <w:bottom w:val="single" w:sz="4" w:space="0" w:color="auto"/>
              <w:right w:val="single" w:sz="4" w:space="0" w:color="auto"/>
            </w:tcBorders>
          </w:tcPr>
          <w:p w14:paraId="66D0AE20" w14:textId="3E250308"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tcPr>
          <w:p w14:paraId="6EB4FCE1"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30563C39" w14:textId="77777777" w:rsidR="00060C22" w:rsidRPr="00931441" w:rsidRDefault="00060C22" w:rsidP="00060C22">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tcPr>
          <w:p w14:paraId="7751338A"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0133375D" w14:textId="77777777" w:rsidR="00060C22" w:rsidRPr="00931441" w:rsidRDefault="00060C22" w:rsidP="00060C22">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tcPr>
          <w:p w14:paraId="24DF9293" w14:textId="77777777" w:rsidR="00060C22" w:rsidRPr="00931441" w:rsidRDefault="00060C22" w:rsidP="00060C22">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tcPr>
          <w:p w14:paraId="3006D630" w14:textId="2CF21403"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45" w:type="dxa"/>
            <w:gridSpan w:val="2"/>
            <w:tcBorders>
              <w:top w:val="single" w:sz="4" w:space="0" w:color="auto"/>
              <w:left w:val="nil"/>
              <w:bottom w:val="single" w:sz="4" w:space="0" w:color="auto"/>
              <w:right w:val="single" w:sz="4" w:space="0" w:color="auto"/>
            </w:tcBorders>
          </w:tcPr>
          <w:p w14:paraId="1153CB0A"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416A03B7" w14:textId="77777777" w:rsidTr="00EA2FFE">
        <w:trPr>
          <w:trHeight w:hRule="exact" w:val="636"/>
        </w:trPr>
        <w:tc>
          <w:tcPr>
            <w:tcW w:w="668" w:type="dxa"/>
            <w:vMerge/>
            <w:tcBorders>
              <w:left w:val="single" w:sz="4" w:space="0" w:color="auto"/>
              <w:right w:val="single" w:sz="4" w:space="0" w:color="auto"/>
            </w:tcBorders>
            <w:vAlign w:val="center"/>
          </w:tcPr>
          <w:p w14:paraId="1067F922" w14:textId="77777777" w:rsidR="00060C22" w:rsidRPr="00931441" w:rsidRDefault="00060C22" w:rsidP="00060C22">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tcPr>
          <w:p w14:paraId="7FCD54E8" w14:textId="5DF68337"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022222B</w:t>
            </w:r>
          </w:p>
        </w:tc>
        <w:tc>
          <w:tcPr>
            <w:tcW w:w="2017" w:type="dxa"/>
            <w:gridSpan w:val="2"/>
            <w:tcBorders>
              <w:top w:val="single" w:sz="4" w:space="0" w:color="auto"/>
              <w:left w:val="single" w:sz="4" w:space="0" w:color="auto"/>
              <w:bottom w:val="single" w:sz="4" w:space="0" w:color="auto"/>
              <w:right w:val="single" w:sz="4" w:space="0" w:color="auto"/>
            </w:tcBorders>
          </w:tcPr>
          <w:p w14:paraId="033F3408" w14:textId="5514C3CC"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管理决策模拟（实验课）</w:t>
            </w:r>
          </w:p>
        </w:tc>
        <w:tc>
          <w:tcPr>
            <w:tcW w:w="677" w:type="dxa"/>
            <w:gridSpan w:val="2"/>
            <w:tcBorders>
              <w:top w:val="single" w:sz="4" w:space="0" w:color="auto"/>
              <w:left w:val="nil"/>
              <w:bottom w:val="single" w:sz="4" w:space="0" w:color="auto"/>
              <w:right w:val="single" w:sz="4" w:space="0" w:color="auto"/>
            </w:tcBorders>
          </w:tcPr>
          <w:p w14:paraId="2ABBD22D" w14:textId="18A85BC1"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879" w:type="dxa"/>
            <w:gridSpan w:val="2"/>
            <w:tcBorders>
              <w:top w:val="single" w:sz="4" w:space="0" w:color="auto"/>
              <w:left w:val="nil"/>
              <w:bottom w:val="single" w:sz="4" w:space="0" w:color="auto"/>
              <w:right w:val="single" w:sz="4" w:space="0" w:color="auto"/>
            </w:tcBorders>
          </w:tcPr>
          <w:p w14:paraId="027AD5D4" w14:textId="0DD4AB25"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tcPr>
          <w:p w14:paraId="3D69E974"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232DCCE7" w14:textId="77777777" w:rsidR="00060C22" w:rsidRPr="00931441" w:rsidRDefault="00060C22" w:rsidP="00060C22">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tcPr>
          <w:p w14:paraId="2F1A8885"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27F41E8D" w14:textId="77777777" w:rsidR="00060C22" w:rsidRPr="00931441" w:rsidRDefault="00060C22" w:rsidP="00060C22">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tcPr>
          <w:p w14:paraId="5B44BE98" w14:textId="77777777" w:rsidR="00060C22" w:rsidRPr="00931441" w:rsidRDefault="00060C22" w:rsidP="00060C22">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tcPr>
          <w:p w14:paraId="7750AFF9" w14:textId="32B66E7A"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45" w:type="dxa"/>
            <w:gridSpan w:val="2"/>
            <w:tcBorders>
              <w:top w:val="single" w:sz="4" w:space="0" w:color="auto"/>
              <w:left w:val="nil"/>
              <w:bottom w:val="single" w:sz="4" w:space="0" w:color="auto"/>
              <w:right w:val="single" w:sz="4" w:space="0" w:color="auto"/>
            </w:tcBorders>
          </w:tcPr>
          <w:p w14:paraId="6D7BCCBB"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3C8D3036" w14:textId="77777777" w:rsidTr="00EA2FFE">
        <w:trPr>
          <w:trHeight w:hRule="exact" w:val="371"/>
        </w:trPr>
        <w:tc>
          <w:tcPr>
            <w:tcW w:w="668" w:type="dxa"/>
            <w:vMerge/>
            <w:tcBorders>
              <w:left w:val="single" w:sz="4" w:space="0" w:color="auto"/>
              <w:right w:val="single" w:sz="4" w:space="0" w:color="auto"/>
            </w:tcBorders>
            <w:vAlign w:val="center"/>
          </w:tcPr>
          <w:p w14:paraId="1B1D5EF8" w14:textId="77777777" w:rsidR="00060C22" w:rsidRPr="00931441" w:rsidRDefault="00060C22" w:rsidP="00060C22">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tcPr>
          <w:p w14:paraId="50D1219D" w14:textId="1BB91577"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020872B</w:t>
            </w:r>
          </w:p>
        </w:tc>
        <w:tc>
          <w:tcPr>
            <w:tcW w:w="2017" w:type="dxa"/>
            <w:gridSpan w:val="2"/>
            <w:tcBorders>
              <w:top w:val="single" w:sz="4" w:space="0" w:color="auto"/>
              <w:left w:val="single" w:sz="4" w:space="0" w:color="auto"/>
              <w:bottom w:val="single" w:sz="4" w:space="0" w:color="auto"/>
              <w:right w:val="single" w:sz="4" w:space="0" w:color="auto"/>
            </w:tcBorders>
          </w:tcPr>
          <w:p w14:paraId="020375DB" w14:textId="26793339"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营销渠道管理</w:t>
            </w:r>
          </w:p>
        </w:tc>
        <w:tc>
          <w:tcPr>
            <w:tcW w:w="677" w:type="dxa"/>
            <w:gridSpan w:val="2"/>
            <w:tcBorders>
              <w:top w:val="single" w:sz="4" w:space="0" w:color="auto"/>
              <w:left w:val="nil"/>
              <w:bottom w:val="single" w:sz="4" w:space="0" w:color="auto"/>
              <w:right w:val="single" w:sz="4" w:space="0" w:color="auto"/>
            </w:tcBorders>
          </w:tcPr>
          <w:p w14:paraId="59CD02A9" w14:textId="12AEE601"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879" w:type="dxa"/>
            <w:gridSpan w:val="2"/>
            <w:tcBorders>
              <w:top w:val="single" w:sz="4" w:space="0" w:color="auto"/>
              <w:left w:val="nil"/>
              <w:bottom w:val="single" w:sz="4" w:space="0" w:color="auto"/>
              <w:right w:val="single" w:sz="4" w:space="0" w:color="auto"/>
            </w:tcBorders>
          </w:tcPr>
          <w:p w14:paraId="28EBFEC4" w14:textId="5ABA751A"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tcPr>
          <w:p w14:paraId="009968DE"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1858C0F3" w14:textId="77777777" w:rsidR="00060C22" w:rsidRPr="00931441" w:rsidRDefault="00060C22" w:rsidP="00060C22">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tcPr>
          <w:p w14:paraId="1FEEFBE1"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2E419E4D" w14:textId="77777777" w:rsidR="00060C22" w:rsidRPr="00931441" w:rsidRDefault="00060C22" w:rsidP="00060C22">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tcPr>
          <w:p w14:paraId="2662AA9B" w14:textId="77777777" w:rsidR="00060C22" w:rsidRPr="00931441" w:rsidRDefault="00060C22" w:rsidP="00060C22">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tcPr>
          <w:p w14:paraId="3237C81A" w14:textId="3E2B3DE3"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45" w:type="dxa"/>
            <w:gridSpan w:val="2"/>
            <w:tcBorders>
              <w:top w:val="single" w:sz="4" w:space="0" w:color="auto"/>
              <w:left w:val="nil"/>
              <w:bottom w:val="single" w:sz="4" w:space="0" w:color="auto"/>
              <w:right w:val="single" w:sz="4" w:space="0" w:color="auto"/>
            </w:tcBorders>
          </w:tcPr>
          <w:p w14:paraId="210449BA"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5BAC4325" w14:textId="77777777" w:rsidTr="00EA2FFE">
        <w:trPr>
          <w:trHeight w:hRule="exact" w:val="371"/>
        </w:trPr>
        <w:tc>
          <w:tcPr>
            <w:tcW w:w="668" w:type="dxa"/>
            <w:vMerge/>
            <w:tcBorders>
              <w:left w:val="single" w:sz="4" w:space="0" w:color="auto"/>
              <w:right w:val="single" w:sz="4" w:space="0" w:color="auto"/>
            </w:tcBorders>
            <w:vAlign w:val="center"/>
          </w:tcPr>
          <w:p w14:paraId="0F7F5C54" w14:textId="77777777" w:rsidR="00060C22" w:rsidRPr="00931441" w:rsidRDefault="00060C22" w:rsidP="00060C22">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tcPr>
          <w:p w14:paraId="2405B013" w14:textId="1BF20655"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020392A</w:t>
            </w:r>
          </w:p>
        </w:tc>
        <w:tc>
          <w:tcPr>
            <w:tcW w:w="2017" w:type="dxa"/>
            <w:gridSpan w:val="2"/>
            <w:tcBorders>
              <w:top w:val="single" w:sz="4" w:space="0" w:color="auto"/>
              <w:left w:val="single" w:sz="4" w:space="0" w:color="auto"/>
              <w:bottom w:val="single" w:sz="4" w:space="0" w:color="auto"/>
              <w:right w:val="single" w:sz="4" w:space="0" w:color="auto"/>
            </w:tcBorders>
          </w:tcPr>
          <w:p w14:paraId="09408D2A" w14:textId="2EE9AEB1"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物流学</w:t>
            </w:r>
          </w:p>
        </w:tc>
        <w:tc>
          <w:tcPr>
            <w:tcW w:w="677" w:type="dxa"/>
            <w:gridSpan w:val="2"/>
            <w:tcBorders>
              <w:top w:val="single" w:sz="4" w:space="0" w:color="auto"/>
              <w:left w:val="nil"/>
              <w:bottom w:val="single" w:sz="4" w:space="0" w:color="auto"/>
              <w:right w:val="single" w:sz="4" w:space="0" w:color="auto"/>
            </w:tcBorders>
          </w:tcPr>
          <w:p w14:paraId="0C7449F2" w14:textId="55DF7E89"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879" w:type="dxa"/>
            <w:gridSpan w:val="2"/>
            <w:tcBorders>
              <w:top w:val="single" w:sz="4" w:space="0" w:color="auto"/>
              <w:left w:val="nil"/>
              <w:bottom w:val="single" w:sz="4" w:space="0" w:color="auto"/>
              <w:right w:val="single" w:sz="4" w:space="0" w:color="auto"/>
            </w:tcBorders>
          </w:tcPr>
          <w:p w14:paraId="6445798A" w14:textId="7A063D7C"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56" w:type="dxa"/>
            <w:gridSpan w:val="2"/>
            <w:tcBorders>
              <w:top w:val="single" w:sz="4" w:space="0" w:color="auto"/>
              <w:left w:val="nil"/>
              <w:bottom w:val="single" w:sz="4" w:space="0" w:color="auto"/>
              <w:right w:val="single" w:sz="4" w:space="0" w:color="auto"/>
            </w:tcBorders>
          </w:tcPr>
          <w:p w14:paraId="58549EEA"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4161538B" w14:textId="77777777" w:rsidR="00060C22" w:rsidRPr="00931441" w:rsidRDefault="00060C22" w:rsidP="00060C22">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tcPr>
          <w:p w14:paraId="4DCEE1D9"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14BB2052" w14:textId="77777777" w:rsidR="00060C22" w:rsidRPr="00931441" w:rsidRDefault="00060C22" w:rsidP="00060C22">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tcPr>
          <w:p w14:paraId="69D39F23" w14:textId="77777777" w:rsidR="00060C22" w:rsidRPr="00931441" w:rsidRDefault="00060C22" w:rsidP="00060C22">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tcPr>
          <w:p w14:paraId="768CE824" w14:textId="5C71B794"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45" w:type="dxa"/>
            <w:gridSpan w:val="2"/>
            <w:tcBorders>
              <w:top w:val="single" w:sz="4" w:space="0" w:color="auto"/>
              <w:left w:val="nil"/>
              <w:bottom w:val="single" w:sz="4" w:space="0" w:color="auto"/>
              <w:right w:val="single" w:sz="4" w:space="0" w:color="auto"/>
            </w:tcBorders>
          </w:tcPr>
          <w:p w14:paraId="16B29289"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2198221A" w14:textId="77777777" w:rsidTr="00EA2FFE">
        <w:trPr>
          <w:trHeight w:hRule="exact" w:val="371"/>
        </w:trPr>
        <w:tc>
          <w:tcPr>
            <w:tcW w:w="668" w:type="dxa"/>
            <w:vMerge/>
            <w:tcBorders>
              <w:left w:val="single" w:sz="4" w:space="0" w:color="auto"/>
              <w:right w:val="single" w:sz="4" w:space="0" w:color="auto"/>
            </w:tcBorders>
            <w:vAlign w:val="center"/>
          </w:tcPr>
          <w:p w14:paraId="7A98D72D" w14:textId="77777777" w:rsidR="00060C22" w:rsidRPr="00931441" w:rsidRDefault="00060C22" w:rsidP="00060C22">
            <w:pPr>
              <w:jc w:val="center"/>
              <w:rPr>
                <w:rFonts w:ascii="Times New Roman" w:hAnsi="Times New Roman"/>
                <w:noProof/>
                <w:color w:val="000000" w:themeColor="text1"/>
                <w:szCs w:val="21"/>
              </w:rPr>
            </w:pPr>
          </w:p>
        </w:tc>
        <w:tc>
          <w:tcPr>
            <w:tcW w:w="1138" w:type="dxa"/>
            <w:tcBorders>
              <w:top w:val="single" w:sz="4" w:space="0" w:color="auto"/>
              <w:left w:val="single" w:sz="4" w:space="0" w:color="auto"/>
              <w:bottom w:val="single" w:sz="4" w:space="0" w:color="auto"/>
              <w:right w:val="single" w:sz="4" w:space="0" w:color="auto"/>
            </w:tcBorders>
          </w:tcPr>
          <w:p w14:paraId="5483D966" w14:textId="119C9A96"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020334A</w:t>
            </w:r>
          </w:p>
        </w:tc>
        <w:tc>
          <w:tcPr>
            <w:tcW w:w="2017" w:type="dxa"/>
            <w:gridSpan w:val="2"/>
            <w:tcBorders>
              <w:top w:val="single" w:sz="4" w:space="0" w:color="auto"/>
              <w:left w:val="single" w:sz="4" w:space="0" w:color="auto"/>
              <w:bottom w:val="single" w:sz="4" w:space="0" w:color="auto"/>
              <w:right w:val="single" w:sz="4" w:space="0" w:color="auto"/>
            </w:tcBorders>
          </w:tcPr>
          <w:p w14:paraId="6138083A" w14:textId="7B4422AC"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企业资源规划（</w:t>
            </w:r>
            <w:r w:rsidRPr="00931441">
              <w:rPr>
                <w:rFonts w:ascii="Times New Roman" w:hAnsi="Times New Roman"/>
                <w:noProof/>
                <w:color w:val="000000" w:themeColor="text1"/>
                <w:szCs w:val="21"/>
              </w:rPr>
              <w:t>ERP</w:t>
            </w:r>
            <w:r>
              <w:rPr>
                <w:rFonts w:ascii="Times New Roman" w:hAnsi="Times New Roman" w:hint="eastAsia"/>
                <w:noProof/>
                <w:color w:val="000000" w:themeColor="text1"/>
                <w:szCs w:val="21"/>
              </w:rPr>
              <w:t>）</w:t>
            </w:r>
          </w:p>
        </w:tc>
        <w:tc>
          <w:tcPr>
            <w:tcW w:w="677" w:type="dxa"/>
            <w:gridSpan w:val="2"/>
            <w:tcBorders>
              <w:top w:val="single" w:sz="4" w:space="0" w:color="auto"/>
              <w:left w:val="nil"/>
              <w:bottom w:val="single" w:sz="4" w:space="0" w:color="auto"/>
              <w:right w:val="single" w:sz="4" w:space="0" w:color="auto"/>
            </w:tcBorders>
          </w:tcPr>
          <w:p w14:paraId="3DA081AC" w14:textId="06CCE49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64</w:t>
            </w:r>
          </w:p>
        </w:tc>
        <w:tc>
          <w:tcPr>
            <w:tcW w:w="879" w:type="dxa"/>
            <w:gridSpan w:val="2"/>
            <w:tcBorders>
              <w:top w:val="single" w:sz="4" w:space="0" w:color="auto"/>
              <w:left w:val="nil"/>
              <w:bottom w:val="single" w:sz="4" w:space="0" w:color="auto"/>
              <w:right w:val="single" w:sz="4" w:space="0" w:color="auto"/>
            </w:tcBorders>
          </w:tcPr>
          <w:p w14:paraId="519B6CD7" w14:textId="7D6A2182"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4</w:t>
            </w:r>
          </w:p>
        </w:tc>
        <w:tc>
          <w:tcPr>
            <w:tcW w:w="456" w:type="dxa"/>
            <w:gridSpan w:val="2"/>
            <w:tcBorders>
              <w:top w:val="single" w:sz="4" w:space="0" w:color="auto"/>
              <w:left w:val="nil"/>
              <w:bottom w:val="single" w:sz="4" w:space="0" w:color="auto"/>
              <w:right w:val="single" w:sz="4" w:space="0" w:color="auto"/>
            </w:tcBorders>
          </w:tcPr>
          <w:p w14:paraId="52AB4746"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0FDA3A19" w14:textId="77777777" w:rsidR="00060C22" w:rsidRPr="00931441" w:rsidRDefault="00060C22" w:rsidP="00060C22">
            <w:pPr>
              <w:jc w:val="center"/>
              <w:rPr>
                <w:rFonts w:ascii="Times New Roman" w:hAnsi="Times New Roman"/>
                <w:noProof/>
                <w:color w:val="000000" w:themeColor="text1"/>
                <w:szCs w:val="21"/>
              </w:rPr>
            </w:pPr>
          </w:p>
        </w:tc>
        <w:tc>
          <w:tcPr>
            <w:tcW w:w="457" w:type="dxa"/>
            <w:gridSpan w:val="2"/>
            <w:tcBorders>
              <w:top w:val="single" w:sz="4" w:space="0" w:color="auto"/>
              <w:left w:val="nil"/>
              <w:bottom w:val="single" w:sz="4" w:space="0" w:color="auto"/>
              <w:right w:val="single" w:sz="4" w:space="0" w:color="auto"/>
            </w:tcBorders>
          </w:tcPr>
          <w:p w14:paraId="41F3999D" w14:textId="77777777" w:rsidR="00060C22" w:rsidRPr="00931441" w:rsidRDefault="00060C22" w:rsidP="00060C22">
            <w:pPr>
              <w:jc w:val="center"/>
              <w:rPr>
                <w:rFonts w:ascii="Times New Roman" w:hAnsi="Times New Roman"/>
                <w:noProof/>
                <w:color w:val="000000" w:themeColor="text1"/>
                <w:szCs w:val="21"/>
              </w:rPr>
            </w:pPr>
          </w:p>
        </w:tc>
        <w:tc>
          <w:tcPr>
            <w:tcW w:w="456" w:type="dxa"/>
            <w:gridSpan w:val="2"/>
            <w:tcBorders>
              <w:top w:val="single" w:sz="4" w:space="0" w:color="auto"/>
              <w:left w:val="nil"/>
              <w:bottom w:val="single" w:sz="4" w:space="0" w:color="auto"/>
              <w:right w:val="single" w:sz="4" w:space="0" w:color="auto"/>
            </w:tcBorders>
          </w:tcPr>
          <w:p w14:paraId="3958EF48" w14:textId="77777777" w:rsidR="00060C22" w:rsidRPr="00931441" w:rsidRDefault="00060C22" w:rsidP="00060C22">
            <w:pPr>
              <w:jc w:val="center"/>
              <w:rPr>
                <w:rFonts w:ascii="Times New Roman" w:hAnsi="Times New Roman"/>
                <w:noProof/>
                <w:color w:val="000000" w:themeColor="text1"/>
                <w:szCs w:val="21"/>
              </w:rPr>
            </w:pPr>
          </w:p>
        </w:tc>
        <w:tc>
          <w:tcPr>
            <w:tcW w:w="559" w:type="dxa"/>
            <w:gridSpan w:val="2"/>
            <w:tcBorders>
              <w:top w:val="single" w:sz="4" w:space="0" w:color="auto"/>
              <w:left w:val="nil"/>
              <w:bottom w:val="single" w:sz="4" w:space="0" w:color="auto"/>
              <w:right w:val="single" w:sz="4" w:space="0" w:color="auto"/>
            </w:tcBorders>
          </w:tcPr>
          <w:p w14:paraId="23E06F6E" w14:textId="77777777" w:rsidR="00060C22" w:rsidRPr="00931441" w:rsidRDefault="00060C22" w:rsidP="00060C22">
            <w:pPr>
              <w:jc w:val="center"/>
              <w:rPr>
                <w:rFonts w:ascii="Times New Roman" w:hAnsi="Times New Roman"/>
                <w:noProof/>
                <w:color w:val="000000" w:themeColor="text1"/>
                <w:szCs w:val="21"/>
              </w:rPr>
            </w:pPr>
          </w:p>
        </w:tc>
        <w:tc>
          <w:tcPr>
            <w:tcW w:w="567" w:type="dxa"/>
            <w:gridSpan w:val="2"/>
            <w:tcBorders>
              <w:top w:val="single" w:sz="4" w:space="0" w:color="auto"/>
              <w:left w:val="nil"/>
              <w:bottom w:val="single" w:sz="4" w:space="0" w:color="auto"/>
              <w:right w:val="single" w:sz="4" w:space="0" w:color="auto"/>
            </w:tcBorders>
          </w:tcPr>
          <w:p w14:paraId="741F935E" w14:textId="6B948251"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4</w:t>
            </w:r>
          </w:p>
        </w:tc>
        <w:tc>
          <w:tcPr>
            <w:tcW w:w="445" w:type="dxa"/>
            <w:gridSpan w:val="2"/>
            <w:tcBorders>
              <w:top w:val="single" w:sz="4" w:space="0" w:color="auto"/>
              <w:left w:val="nil"/>
              <w:bottom w:val="single" w:sz="4" w:space="0" w:color="auto"/>
              <w:right w:val="single" w:sz="4" w:space="0" w:color="auto"/>
            </w:tcBorders>
          </w:tcPr>
          <w:p w14:paraId="7A657721"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32A943EF" w14:textId="77777777" w:rsidTr="00931441">
        <w:trPr>
          <w:gridAfter w:val="1"/>
          <w:wAfter w:w="17" w:type="dxa"/>
          <w:trHeight w:hRule="exact" w:val="369"/>
        </w:trPr>
        <w:tc>
          <w:tcPr>
            <w:tcW w:w="668" w:type="dxa"/>
            <w:vMerge/>
            <w:tcBorders>
              <w:left w:val="single" w:sz="4" w:space="0" w:color="auto"/>
              <w:right w:val="single" w:sz="4" w:space="0" w:color="auto"/>
            </w:tcBorders>
            <w:vAlign w:val="center"/>
          </w:tcPr>
          <w:p w14:paraId="025297AF" w14:textId="77777777" w:rsidR="00060C22" w:rsidRPr="00931441" w:rsidRDefault="00060C22" w:rsidP="00060C22">
            <w:pPr>
              <w:jc w:val="center"/>
              <w:rPr>
                <w:rFonts w:ascii="Times New Roman" w:hAnsi="Times New Roman"/>
                <w:noProof/>
                <w:color w:val="000000" w:themeColor="text1"/>
                <w:szCs w:val="21"/>
              </w:rPr>
            </w:pPr>
          </w:p>
        </w:tc>
        <w:tc>
          <w:tcPr>
            <w:tcW w:w="8090" w:type="dxa"/>
            <w:gridSpan w:val="20"/>
            <w:tcBorders>
              <w:top w:val="single" w:sz="4" w:space="0" w:color="auto"/>
              <w:left w:val="single" w:sz="4" w:space="0" w:color="auto"/>
              <w:bottom w:val="single" w:sz="4" w:space="0" w:color="auto"/>
              <w:right w:val="single" w:sz="4" w:space="0" w:color="auto"/>
            </w:tcBorders>
            <w:vAlign w:val="center"/>
          </w:tcPr>
          <w:p w14:paraId="3591BA6A"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以上为创业类课程</w:t>
            </w:r>
          </w:p>
        </w:tc>
      </w:tr>
      <w:tr w:rsidR="00060C22" w:rsidRPr="00D04423" w14:paraId="7038BF3F" w14:textId="77777777" w:rsidTr="00931441">
        <w:trPr>
          <w:gridAfter w:val="1"/>
          <w:wAfter w:w="17" w:type="dxa"/>
          <w:cantSplit/>
          <w:trHeight w:hRule="exact" w:val="636"/>
        </w:trPr>
        <w:tc>
          <w:tcPr>
            <w:tcW w:w="8758" w:type="dxa"/>
            <w:gridSpan w:val="21"/>
            <w:tcBorders>
              <w:top w:val="single" w:sz="4" w:space="0" w:color="auto"/>
              <w:left w:val="single" w:sz="4" w:space="0" w:color="auto"/>
              <w:bottom w:val="single" w:sz="4" w:space="0" w:color="auto"/>
              <w:right w:val="single" w:sz="4" w:space="0" w:color="auto"/>
            </w:tcBorders>
            <w:vAlign w:val="center"/>
          </w:tcPr>
          <w:p w14:paraId="22A006FC" w14:textId="493FBB5E" w:rsidR="00060C22" w:rsidRPr="00931441" w:rsidRDefault="00060C22" w:rsidP="00DE56CA">
            <w:pPr>
              <w:jc w:val="center"/>
              <w:rPr>
                <w:rFonts w:ascii="Times New Roman" w:hAnsi="Times New Roman"/>
                <w:noProof/>
                <w:color w:val="000000" w:themeColor="text1"/>
                <w:kern w:val="0"/>
                <w:szCs w:val="21"/>
              </w:rPr>
            </w:pPr>
            <w:r w:rsidRPr="00931441">
              <w:rPr>
                <w:rFonts w:ascii="Times New Roman" w:hAnsi="Times New Roman" w:hint="eastAsia"/>
                <w:noProof/>
                <w:color w:val="000000" w:themeColor="text1"/>
                <w:kern w:val="0"/>
                <w:szCs w:val="21"/>
              </w:rPr>
              <w:t>学科基础选修课应选修</w:t>
            </w:r>
            <w:r w:rsidRPr="00931441">
              <w:rPr>
                <w:rFonts w:ascii="Times New Roman" w:hAnsi="Times New Roman"/>
                <w:noProof/>
                <w:color w:val="000000" w:themeColor="text1"/>
                <w:kern w:val="0"/>
                <w:szCs w:val="21"/>
              </w:rPr>
              <w:t>20</w:t>
            </w:r>
            <w:r w:rsidRPr="00931441">
              <w:rPr>
                <w:rFonts w:ascii="Times New Roman" w:hAnsi="Times New Roman" w:hint="eastAsia"/>
                <w:noProof/>
                <w:color w:val="000000" w:themeColor="text1"/>
                <w:kern w:val="0"/>
                <w:szCs w:val="21"/>
              </w:rPr>
              <w:t>学分，其中，在首都经济贸易大学要完成</w:t>
            </w:r>
            <w:r w:rsidR="003554CB">
              <w:rPr>
                <w:rFonts w:ascii="Times New Roman" w:hAnsi="Times New Roman"/>
                <w:noProof/>
                <w:color w:val="000000" w:themeColor="text1"/>
                <w:kern w:val="0"/>
                <w:szCs w:val="21"/>
              </w:rPr>
              <w:t>15</w:t>
            </w:r>
            <w:r w:rsidRPr="00931441">
              <w:rPr>
                <w:rFonts w:ascii="Times New Roman" w:hAnsi="Times New Roman" w:hint="eastAsia"/>
                <w:noProof/>
                <w:color w:val="000000" w:themeColor="text1"/>
                <w:kern w:val="0"/>
                <w:szCs w:val="21"/>
              </w:rPr>
              <w:t>学分</w:t>
            </w:r>
          </w:p>
        </w:tc>
      </w:tr>
      <w:tr w:rsidR="00060C22" w:rsidRPr="00D04423" w14:paraId="0CF89AE8" w14:textId="77777777" w:rsidTr="00EA2FFE">
        <w:trPr>
          <w:gridAfter w:val="1"/>
          <w:wAfter w:w="17" w:type="dxa"/>
          <w:cantSplit/>
          <w:trHeight w:hRule="exact" w:val="666"/>
        </w:trPr>
        <w:tc>
          <w:tcPr>
            <w:tcW w:w="668"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C0DBB96" w14:textId="77777777" w:rsidR="00060C22" w:rsidRPr="00931441" w:rsidRDefault="00060C22" w:rsidP="00060C22">
            <w:pPr>
              <w:widowControl/>
              <w:ind w:left="113" w:right="113"/>
              <w:jc w:val="center"/>
              <w:rPr>
                <w:rFonts w:ascii="Times New Roman" w:hAnsi="Times New Roman"/>
                <w:noProof/>
                <w:color w:val="000000" w:themeColor="text1"/>
                <w:kern w:val="0"/>
                <w:szCs w:val="21"/>
              </w:rPr>
            </w:pPr>
            <w:r w:rsidRPr="00931441">
              <w:rPr>
                <w:rFonts w:ascii="Times New Roman" w:hAnsi="Times New Roman" w:hint="eastAsia"/>
                <w:noProof/>
                <w:color w:val="000000" w:themeColor="text1"/>
                <w:spacing w:val="40"/>
                <w:kern w:val="0"/>
                <w:szCs w:val="21"/>
              </w:rPr>
              <w:t>专业方向必修课</w:t>
            </w:r>
          </w:p>
        </w:tc>
        <w:tc>
          <w:tcPr>
            <w:tcW w:w="1138" w:type="dxa"/>
            <w:tcBorders>
              <w:top w:val="single" w:sz="4" w:space="0" w:color="auto"/>
              <w:left w:val="nil"/>
              <w:bottom w:val="single" w:sz="4" w:space="0" w:color="auto"/>
              <w:right w:val="single" w:sz="4" w:space="0" w:color="auto"/>
            </w:tcBorders>
            <w:vAlign w:val="center"/>
          </w:tcPr>
          <w:p w14:paraId="45E25251" w14:textId="77777777" w:rsidR="00060C22" w:rsidRPr="00931441" w:rsidRDefault="00060C22" w:rsidP="00060C22">
            <w:pPr>
              <w:jc w:val="left"/>
              <w:rPr>
                <w:rFonts w:ascii="Times New Roman" w:hAnsi="Times New Roman"/>
                <w:noProof/>
                <w:color w:val="000000" w:themeColor="text1"/>
                <w:szCs w:val="21"/>
              </w:rPr>
            </w:pPr>
            <w:r w:rsidRPr="00931441">
              <w:rPr>
                <w:rFonts w:ascii="Times New Roman" w:hAnsi="Times New Roman"/>
                <w:noProof/>
                <w:color w:val="000000" w:themeColor="text1"/>
                <w:szCs w:val="21"/>
              </w:rPr>
              <w:t>EBU203</w:t>
            </w:r>
          </w:p>
        </w:tc>
        <w:tc>
          <w:tcPr>
            <w:tcW w:w="2017" w:type="dxa"/>
            <w:gridSpan w:val="2"/>
            <w:tcBorders>
              <w:top w:val="single" w:sz="4" w:space="0" w:color="auto"/>
              <w:left w:val="nil"/>
              <w:bottom w:val="single" w:sz="4" w:space="0" w:color="auto"/>
              <w:right w:val="single" w:sz="4" w:space="0" w:color="auto"/>
            </w:tcBorders>
            <w:vAlign w:val="center"/>
          </w:tcPr>
          <w:p w14:paraId="167CCBB0" w14:textId="77777777" w:rsidR="00060C22" w:rsidRPr="00931441" w:rsidRDefault="00060C22" w:rsidP="00060C22">
            <w:pPr>
              <w:jc w:val="left"/>
              <w:rPr>
                <w:rFonts w:ascii="Times New Roman" w:hAnsi="Times New Roman"/>
                <w:noProof/>
                <w:color w:val="000000" w:themeColor="text1"/>
                <w:sz w:val="18"/>
                <w:szCs w:val="18"/>
              </w:rPr>
            </w:pPr>
            <w:r w:rsidRPr="00EA2FFE">
              <w:rPr>
                <w:rFonts w:ascii="Times New Roman" w:hAnsi="Times New Roman" w:hint="eastAsia"/>
                <w:noProof/>
                <w:color w:val="000000" w:themeColor="text1"/>
                <w:sz w:val="20"/>
                <w:szCs w:val="18"/>
              </w:rPr>
              <w:t>国际服务外包理论与实务</w:t>
            </w:r>
          </w:p>
        </w:tc>
        <w:tc>
          <w:tcPr>
            <w:tcW w:w="989" w:type="dxa"/>
            <w:gridSpan w:val="3"/>
            <w:tcBorders>
              <w:top w:val="single" w:sz="4" w:space="0" w:color="auto"/>
              <w:left w:val="nil"/>
              <w:bottom w:val="single" w:sz="4" w:space="0" w:color="auto"/>
              <w:right w:val="single" w:sz="4" w:space="0" w:color="auto"/>
            </w:tcBorders>
            <w:vAlign w:val="center"/>
          </w:tcPr>
          <w:p w14:paraId="4C9EE5BF"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567" w:type="dxa"/>
            <w:tcBorders>
              <w:top w:val="single" w:sz="4" w:space="0" w:color="auto"/>
              <w:left w:val="nil"/>
              <w:bottom w:val="single" w:sz="4" w:space="0" w:color="auto"/>
              <w:right w:val="single" w:sz="4" w:space="0" w:color="auto"/>
            </w:tcBorders>
            <w:vAlign w:val="center"/>
          </w:tcPr>
          <w:p w14:paraId="06E09CD1"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397" w:type="dxa"/>
            <w:tcBorders>
              <w:top w:val="single" w:sz="4" w:space="0" w:color="auto"/>
              <w:left w:val="nil"/>
              <w:bottom w:val="single" w:sz="4" w:space="0" w:color="auto"/>
              <w:right w:val="single" w:sz="4" w:space="0" w:color="auto"/>
            </w:tcBorders>
            <w:vAlign w:val="center"/>
          </w:tcPr>
          <w:p w14:paraId="71ECBBE4" w14:textId="77777777" w:rsidR="00060C22" w:rsidRPr="00931441" w:rsidRDefault="00060C22" w:rsidP="00060C22">
            <w:pPr>
              <w:jc w:val="center"/>
              <w:rPr>
                <w:rFonts w:ascii="Times New Roman" w:hAnsi="Times New Roman"/>
                <w:noProof/>
                <w:color w:val="000000" w:themeColor="text1"/>
                <w:szCs w:val="21"/>
              </w:rPr>
            </w:pPr>
          </w:p>
        </w:tc>
        <w:tc>
          <w:tcPr>
            <w:tcW w:w="406" w:type="dxa"/>
            <w:gridSpan w:val="2"/>
            <w:tcBorders>
              <w:top w:val="single" w:sz="4" w:space="0" w:color="auto"/>
              <w:left w:val="nil"/>
              <w:bottom w:val="single" w:sz="4" w:space="0" w:color="auto"/>
              <w:right w:val="single" w:sz="4" w:space="0" w:color="auto"/>
            </w:tcBorders>
            <w:vAlign w:val="center"/>
          </w:tcPr>
          <w:p w14:paraId="21F0FBFD" w14:textId="77777777" w:rsidR="00060C22" w:rsidRPr="00931441" w:rsidRDefault="00060C22" w:rsidP="00060C22">
            <w:pPr>
              <w:jc w:val="center"/>
              <w:rPr>
                <w:rFonts w:ascii="Times New Roman" w:hAnsi="Times New Roman"/>
                <w:noProof/>
                <w:color w:val="000000" w:themeColor="text1"/>
                <w:szCs w:val="21"/>
              </w:rPr>
            </w:pPr>
          </w:p>
        </w:tc>
        <w:tc>
          <w:tcPr>
            <w:tcW w:w="469" w:type="dxa"/>
            <w:gridSpan w:val="2"/>
            <w:tcBorders>
              <w:top w:val="single" w:sz="4" w:space="0" w:color="auto"/>
              <w:left w:val="nil"/>
              <w:bottom w:val="single" w:sz="4" w:space="0" w:color="auto"/>
              <w:right w:val="single" w:sz="4" w:space="0" w:color="auto"/>
            </w:tcBorders>
            <w:vAlign w:val="center"/>
          </w:tcPr>
          <w:p w14:paraId="34FFCA97" w14:textId="77777777" w:rsidR="00060C22" w:rsidRPr="00931441" w:rsidRDefault="00060C22" w:rsidP="00060C22">
            <w:pPr>
              <w:jc w:val="center"/>
              <w:rPr>
                <w:rFonts w:ascii="Times New Roman" w:hAnsi="Times New Roman"/>
                <w:noProof/>
                <w:color w:val="000000" w:themeColor="text1"/>
                <w:szCs w:val="21"/>
              </w:rPr>
            </w:pPr>
          </w:p>
        </w:tc>
        <w:tc>
          <w:tcPr>
            <w:tcW w:w="468" w:type="dxa"/>
            <w:gridSpan w:val="2"/>
            <w:tcBorders>
              <w:top w:val="single" w:sz="4" w:space="0" w:color="auto"/>
              <w:left w:val="nil"/>
              <w:bottom w:val="single" w:sz="4" w:space="0" w:color="auto"/>
              <w:right w:val="single" w:sz="4" w:space="0" w:color="auto"/>
            </w:tcBorders>
            <w:vAlign w:val="center"/>
          </w:tcPr>
          <w:p w14:paraId="540BC6BD"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468" w:type="dxa"/>
            <w:gridSpan w:val="2"/>
            <w:tcBorders>
              <w:top w:val="single" w:sz="4" w:space="0" w:color="auto"/>
              <w:left w:val="nil"/>
              <w:bottom w:val="single" w:sz="4" w:space="0" w:color="auto"/>
              <w:right w:val="single" w:sz="4" w:space="0" w:color="auto"/>
            </w:tcBorders>
            <w:vAlign w:val="center"/>
          </w:tcPr>
          <w:p w14:paraId="62D4303A" w14:textId="77777777" w:rsidR="00060C22" w:rsidRPr="00931441" w:rsidRDefault="00060C22" w:rsidP="00060C22">
            <w:pPr>
              <w:jc w:val="center"/>
              <w:rPr>
                <w:rFonts w:ascii="Times New Roman" w:hAnsi="Times New Roman"/>
                <w:noProof/>
                <w:color w:val="000000" w:themeColor="text1"/>
                <w:szCs w:val="21"/>
              </w:rPr>
            </w:pPr>
          </w:p>
        </w:tc>
        <w:tc>
          <w:tcPr>
            <w:tcW w:w="473" w:type="dxa"/>
            <w:gridSpan w:val="2"/>
            <w:tcBorders>
              <w:top w:val="single" w:sz="4" w:space="0" w:color="auto"/>
              <w:left w:val="nil"/>
              <w:bottom w:val="single" w:sz="4" w:space="0" w:color="auto"/>
              <w:right w:val="single" w:sz="4" w:space="0" w:color="auto"/>
            </w:tcBorders>
            <w:vAlign w:val="center"/>
          </w:tcPr>
          <w:p w14:paraId="014B0CAC" w14:textId="77777777" w:rsidR="00060C22" w:rsidRPr="00931441" w:rsidRDefault="00060C22" w:rsidP="00060C22">
            <w:pPr>
              <w:jc w:val="center"/>
              <w:rPr>
                <w:rFonts w:ascii="Times New Roman" w:hAnsi="Times New Roman"/>
                <w:noProof/>
                <w:color w:val="000000" w:themeColor="text1"/>
                <w:szCs w:val="21"/>
              </w:rPr>
            </w:pPr>
          </w:p>
        </w:tc>
        <w:tc>
          <w:tcPr>
            <w:tcW w:w="698" w:type="dxa"/>
            <w:gridSpan w:val="2"/>
            <w:tcBorders>
              <w:top w:val="single" w:sz="4" w:space="0" w:color="auto"/>
              <w:left w:val="nil"/>
              <w:bottom w:val="single" w:sz="4" w:space="0" w:color="auto"/>
              <w:right w:val="single" w:sz="4" w:space="0" w:color="auto"/>
            </w:tcBorders>
          </w:tcPr>
          <w:p w14:paraId="3731CFAB"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118DF4C9" w14:textId="77777777" w:rsidTr="00EA2FFE">
        <w:trPr>
          <w:gridAfter w:val="1"/>
          <w:wAfter w:w="17" w:type="dxa"/>
          <w:cantSplit/>
          <w:trHeight w:hRule="exact" w:val="312"/>
        </w:trPr>
        <w:tc>
          <w:tcPr>
            <w:tcW w:w="668" w:type="dxa"/>
            <w:vMerge/>
            <w:tcBorders>
              <w:top w:val="single" w:sz="4" w:space="0" w:color="auto"/>
              <w:left w:val="single" w:sz="4" w:space="0" w:color="auto"/>
              <w:bottom w:val="single" w:sz="4" w:space="0" w:color="auto"/>
              <w:right w:val="single" w:sz="4" w:space="0" w:color="auto"/>
            </w:tcBorders>
            <w:textDirection w:val="tbRlV"/>
            <w:vAlign w:val="center"/>
          </w:tcPr>
          <w:p w14:paraId="385B75AC" w14:textId="77777777" w:rsidR="00060C22" w:rsidRPr="00931441" w:rsidRDefault="00060C22" w:rsidP="00060C22">
            <w:pPr>
              <w:widowControl/>
              <w:ind w:left="113" w:right="113"/>
              <w:jc w:val="center"/>
              <w:rPr>
                <w:rFonts w:ascii="Times New Roman" w:hAnsi="Times New Roman"/>
                <w:noProof/>
                <w:color w:val="000000" w:themeColor="text1"/>
                <w:spacing w:val="40"/>
                <w:kern w:val="0"/>
                <w:szCs w:val="21"/>
              </w:rPr>
            </w:pPr>
          </w:p>
        </w:tc>
        <w:tc>
          <w:tcPr>
            <w:tcW w:w="1138" w:type="dxa"/>
            <w:tcBorders>
              <w:top w:val="single" w:sz="4" w:space="0" w:color="auto"/>
              <w:left w:val="nil"/>
              <w:bottom w:val="single" w:sz="4" w:space="0" w:color="auto"/>
              <w:right w:val="single" w:sz="4" w:space="0" w:color="auto"/>
            </w:tcBorders>
            <w:vAlign w:val="center"/>
          </w:tcPr>
          <w:p w14:paraId="27BE1496" w14:textId="77777777"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MGT217</w:t>
            </w:r>
          </w:p>
        </w:tc>
        <w:tc>
          <w:tcPr>
            <w:tcW w:w="2017" w:type="dxa"/>
            <w:gridSpan w:val="2"/>
            <w:tcBorders>
              <w:top w:val="single" w:sz="4" w:space="0" w:color="auto"/>
              <w:left w:val="nil"/>
              <w:bottom w:val="single" w:sz="4" w:space="0" w:color="auto"/>
              <w:right w:val="single" w:sz="4" w:space="0" w:color="auto"/>
            </w:tcBorders>
            <w:vAlign w:val="center"/>
          </w:tcPr>
          <w:p w14:paraId="422894CF" w14:textId="77777777"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国际企业管理</w:t>
            </w:r>
          </w:p>
        </w:tc>
        <w:tc>
          <w:tcPr>
            <w:tcW w:w="989" w:type="dxa"/>
            <w:gridSpan w:val="3"/>
            <w:tcBorders>
              <w:top w:val="single" w:sz="4" w:space="0" w:color="auto"/>
              <w:left w:val="nil"/>
              <w:bottom w:val="single" w:sz="4" w:space="0" w:color="auto"/>
              <w:right w:val="single" w:sz="4" w:space="0" w:color="auto"/>
            </w:tcBorders>
            <w:vAlign w:val="center"/>
          </w:tcPr>
          <w:p w14:paraId="29E1ACA1" w14:textId="77777777" w:rsidR="00060C22" w:rsidRPr="00931441" w:rsidRDefault="00060C22" w:rsidP="00060C22">
            <w:pPr>
              <w:pStyle w:val="a8"/>
              <w:tabs>
                <w:tab w:val="clear" w:pos="4153"/>
                <w:tab w:val="clear" w:pos="8306"/>
              </w:tabs>
              <w:snapToGrid/>
              <w:rPr>
                <w:rFonts w:ascii="Times New Roman" w:hAnsi="Times New Roman"/>
                <w:noProof/>
                <w:color w:val="000000" w:themeColor="text1"/>
                <w:sz w:val="21"/>
                <w:szCs w:val="21"/>
              </w:rPr>
            </w:pPr>
            <w:r w:rsidRPr="00931441">
              <w:rPr>
                <w:rFonts w:ascii="Times New Roman" w:hAnsi="Times New Roman"/>
                <w:noProof/>
                <w:color w:val="000000" w:themeColor="text1"/>
                <w:sz w:val="21"/>
                <w:szCs w:val="21"/>
              </w:rPr>
              <w:t>48</w:t>
            </w:r>
          </w:p>
        </w:tc>
        <w:tc>
          <w:tcPr>
            <w:tcW w:w="567" w:type="dxa"/>
            <w:tcBorders>
              <w:top w:val="single" w:sz="4" w:space="0" w:color="auto"/>
              <w:left w:val="nil"/>
              <w:bottom w:val="single" w:sz="4" w:space="0" w:color="auto"/>
              <w:right w:val="single" w:sz="4" w:space="0" w:color="auto"/>
            </w:tcBorders>
            <w:vAlign w:val="center"/>
          </w:tcPr>
          <w:p w14:paraId="51A877C0"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397" w:type="dxa"/>
            <w:tcBorders>
              <w:top w:val="single" w:sz="4" w:space="0" w:color="auto"/>
              <w:left w:val="nil"/>
              <w:bottom w:val="single" w:sz="4" w:space="0" w:color="auto"/>
              <w:right w:val="single" w:sz="4" w:space="0" w:color="auto"/>
            </w:tcBorders>
            <w:vAlign w:val="center"/>
          </w:tcPr>
          <w:p w14:paraId="4706E3BB" w14:textId="77777777" w:rsidR="00060C22" w:rsidRPr="00931441" w:rsidRDefault="00060C22" w:rsidP="00060C22">
            <w:pPr>
              <w:jc w:val="center"/>
              <w:rPr>
                <w:rFonts w:ascii="Times New Roman" w:hAnsi="Times New Roman"/>
                <w:noProof/>
                <w:color w:val="000000" w:themeColor="text1"/>
                <w:szCs w:val="21"/>
              </w:rPr>
            </w:pPr>
          </w:p>
        </w:tc>
        <w:tc>
          <w:tcPr>
            <w:tcW w:w="406" w:type="dxa"/>
            <w:gridSpan w:val="2"/>
            <w:tcBorders>
              <w:top w:val="single" w:sz="4" w:space="0" w:color="auto"/>
              <w:left w:val="nil"/>
              <w:bottom w:val="single" w:sz="4" w:space="0" w:color="auto"/>
              <w:right w:val="single" w:sz="4" w:space="0" w:color="auto"/>
            </w:tcBorders>
            <w:vAlign w:val="center"/>
          </w:tcPr>
          <w:p w14:paraId="6E5B54BF" w14:textId="77777777" w:rsidR="00060C22" w:rsidRPr="00931441" w:rsidRDefault="00060C22" w:rsidP="00060C22">
            <w:pPr>
              <w:jc w:val="center"/>
              <w:rPr>
                <w:rFonts w:ascii="Times New Roman" w:hAnsi="Times New Roman"/>
                <w:noProof/>
                <w:color w:val="000000" w:themeColor="text1"/>
                <w:szCs w:val="21"/>
              </w:rPr>
            </w:pPr>
          </w:p>
        </w:tc>
        <w:tc>
          <w:tcPr>
            <w:tcW w:w="469" w:type="dxa"/>
            <w:gridSpan w:val="2"/>
            <w:tcBorders>
              <w:top w:val="single" w:sz="4" w:space="0" w:color="auto"/>
              <w:left w:val="nil"/>
              <w:bottom w:val="single" w:sz="4" w:space="0" w:color="auto"/>
              <w:right w:val="single" w:sz="4" w:space="0" w:color="auto"/>
            </w:tcBorders>
            <w:vAlign w:val="center"/>
          </w:tcPr>
          <w:p w14:paraId="40CF1F18" w14:textId="77777777" w:rsidR="00060C22" w:rsidRPr="00931441" w:rsidRDefault="00060C22" w:rsidP="00060C22">
            <w:pPr>
              <w:jc w:val="center"/>
              <w:rPr>
                <w:rFonts w:ascii="Times New Roman" w:hAnsi="Times New Roman"/>
                <w:noProof/>
                <w:color w:val="000000" w:themeColor="text1"/>
                <w:szCs w:val="21"/>
              </w:rPr>
            </w:pPr>
          </w:p>
        </w:tc>
        <w:tc>
          <w:tcPr>
            <w:tcW w:w="468" w:type="dxa"/>
            <w:gridSpan w:val="2"/>
            <w:tcBorders>
              <w:top w:val="single" w:sz="4" w:space="0" w:color="auto"/>
              <w:left w:val="nil"/>
              <w:bottom w:val="single" w:sz="4" w:space="0" w:color="auto"/>
              <w:right w:val="single" w:sz="4" w:space="0" w:color="auto"/>
            </w:tcBorders>
            <w:vAlign w:val="center"/>
          </w:tcPr>
          <w:p w14:paraId="64E8B15C"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468" w:type="dxa"/>
            <w:gridSpan w:val="2"/>
            <w:tcBorders>
              <w:top w:val="single" w:sz="4" w:space="0" w:color="auto"/>
              <w:left w:val="nil"/>
              <w:bottom w:val="single" w:sz="4" w:space="0" w:color="auto"/>
              <w:right w:val="single" w:sz="4" w:space="0" w:color="auto"/>
            </w:tcBorders>
            <w:vAlign w:val="center"/>
          </w:tcPr>
          <w:p w14:paraId="4DE907DD" w14:textId="77777777" w:rsidR="00060C22" w:rsidRPr="00931441" w:rsidRDefault="00060C22" w:rsidP="00060C22">
            <w:pPr>
              <w:jc w:val="center"/>
              <w:rPr>
                <w:rFonts w:ascii="Times New Roman" w:hAnsi="Times New Roman"/>
                <w:noProof/>
                <w:color w:val="000000" w:themeColor="text1"/>
                <w:szCs w:val="21"/>
              </w:rPr>
            </w:pPr>
          </w:p>
        </w:tc>
        <w:tc>
          <w:tcPr>
            <w:tcW w:w="473" w:type="dxa"/>
            <w:gridSpan w:val="2"/>
            <w:tcBorders>
              <w:top w:val="single" w:sz="4" w:space="0" w:color="auto"/>
              <w:left w:val="nil"/>
              <w:bottom w:val="single" w:sz="4" w:space="0" w:color="auto"/>
              <w:right w:val="single" w:sz="4" w:space="0" w:color="auto"/>
            </w:tcBorders>
            <w:vAlign w:val="center"/>
          </w:tcPr>
          <w:p w14:paraId="7FDF8345" w14:textId="77777777" w:rsidR="00060C22" w:rsidRPr="00931441" w:rsidRDefault="00060C22" w:rsidP="00060C22">
            <w:pPr>
              <w:jc w:val="center"/>
              <w:rPr>
                <w:rFonts w:ascii="Times New Roman" w:hAnsi="Times New Roman"/>
                <w:noProof/>
                <w:color w:val="000000" w:themeColor="text1"/>
                <w:szCs w:val="21"/>
              </w:rPr>
            </w:pPr>
          </w:p>
        </w:tc>
        <w:tc>
          <w:tcPr>
            <w:tcW w:w="698" w:type="dxa"/>
            <w:gridSpan w:val="2"/>
            <w:tcBorders>
              <w:top w:val="single" w:sz="4" w:space="0" w:color="auto"/>
              <w:left w:val="nil"/>
              <w:bottom w:val="single" w:sz="4" w:space="0" w:color="auto"/>
              <w:right w:val="single" w:sz="4" w:space="0" w:color="auto"/>
            </w:tcBorders>
          </w:tcPr>
          <w:p w14:paraId="3CBBF40A"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1944C3E6" w14:textId="77777777" w:rsidTr="00EA2FFE">
        <w:trPr>
          <w:gridAfter w:val="1"/>
          <w:wAfter w:w="17" w:type="dxa"/>
          <w:cantSplit/>
          <w:trHeight w:hRule="exact" w:val="312"/>
        </w:trPr>
        <w:tc>
          <w:tcPr>
            <w:tcW w:w="668" w:type="dxa"/>
            <w:vMerge/>
            <w:tcBorders>
              <w:top w:val="single" w:sz="4" w:space="0" w:color="auto"/>
              <w:left w:val="single" w:sz="4" w:space="0" w:color="auto"/>
              <w:bottom w:val="single" w:sz="4" w:space="0" w:color="auto"/>
              <w:right w:val="single" w:sz="4" w:space="0" w:color="auto"/>
            </w:tcBorders>
            <w:vAlign w:val="center"/>
          </w:tcPr>
          <w:p w14:paraId="0DF46BA2" w14:textId="77777777" w:rsidR="00060C22" w:rsidRPr="00931441" w:rsidRDefault="00060C22" w:rsidP="00060C22">
            <w:pPr>
              <w:widowControl/>
              <w:jc w:val="left"/>
              <w:rPr>
                <w:rFonts w:ascii="Times New Roman" w:hAnsi="Times New Roman"/>
                <w:noProof/>
                <w:color w:val="000000" w:themeColor="text1"/>
                <w:kern w:val="0"/>
                <w:szCs w:val="21"/>
              </w:rPr>
            </w:pPr>
          </w:p>
        </w:tc>
        <w:tc>
          <w:tcPr>
            <w:tcW w:w="1138" w:type="dxa"/>
            <w:tcBorders>
              <w:top w:val="single" w:sz="4" w:space="0" w:color="auto"/>
              <w:left w:val="nil"/>
              <w:bottom w:val="single" w:sz="4" w:space="0" w:color="auto"/>
              <w:right w:val="single" w:sz="4" w:space="0" w:color="auto"/>
            </w:tcBorders>
            <w:vAlign w:val="center"/>
          </w:tcPr>
          <w:p w14:paraId="74D1EA8F" w14:textId="7EBBED84"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020323A</w:t>
            </w:r>
          </w:p>
        </w:tc>
        <w:tc>
          <w:tcPr>
            <w:tcW w:w="2017" w:type="dxa"/>
            <w:gridSpan w:val="2"/>
            <w:tcBorders>
              <w:top w:val="single" w:sz="4" w:space="0" w:color="auto"/>
              <w:left w:val="nil"/>
              <w:bottom w:val="single" w:sz="4" w:space="0" w:color="auto"/>
              <w:right w:val="single" w:sz="4" w:space="0" w:color="auto"/>
            </w:tcBorders>
            <w:vAlign w:val="center"/>
          </w:tcPr>
          <w:p w14:paraId="34205F72" w14:textId="77777777" w:rsidR="00060C22" w:rsidRPr="00931441" w:rsidRDefault="00060C22" w:rsidP="00060C22">
            <w:pPr>
              <w:pStyle w:val="12"/>
              <w:rPr>
                <w:noProof/>
                <w:color w:val="000000" w:themeColor="text1"/>
                <w:sz w:val="21"/>
                <w:szCs w:val="21"/>
              </w:rPr>
            </w:pPr>
            <w:r w:rsidRPr="00931441">
              <w:rPr>
                <w:rFonts w:hint="eastAsia"/>
                <w:noProof/>
                <w:color w:val="000000" w:themeColor="text1"/>
                <w:sz w:val="21"/>
                <w:szCs w:val="21"/>
              </w:rPr>
              <w:t>企业战略管理</w:t>
            </w:r>
          </w:p>
        </w:tc>
        <w:tc>
          <w:tcPr>
            <w:tcW w:w="989" w:type="dxa"/>
            <w:gridSpan w:val="3"/>
            <w:tcBorders>
              <w:top w:val="single" w:sz="4" w:space="0" w:color="auto"/>
              <w:left w:val="nil"/>
              <w:bottom w:val="single" w:sz="4" w:space="0" w:color="auto"/>
              <w:right w:val="single" w:sz="4" w:space="0" w:color="auto"/>
            </w:tcBorders>
            <w:vAlign w:val="center"/>
          </w:tcPr>
          <w:p w14:paraId="58FA56AE" w14:textId="0A93E72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48</w:t>
            </w:r>
          </w:p>
        </w:tc>
        <w:tc>
          <w:tcPr>
            <w:tcW w:w="567" w:type="dxa"/>
            <w:tcBorders>
              <w:top w:val="single" w:sz="4" w:space="0" w:color="auto"/>
              <w:left w:val="nil"/>
              <w:bottom w:val="single" w:sz="4" w:space="0" w:color="auto"/>
              <w:right w:val="single" w:sz="4" w:space="0" w:color="auto"/>
            </w:tcBorders>
            <w:vAlign w:val="center"/>
          </w:tcPr>
          <w:p w14:paraId="16DC28E1" w14:textId="671782EE"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397" w:type="dxa"/>
            <w:tcBorders>
              <w:top w:val="single" w:sz="4" w:space="0" w:color="auto"/>
              <w:left w:val="nil"/>
              <w:bottom w:val="single" w:sz="4" w:space="0" w:color="auto"/>
              <w:right w:val="single" w:sz="4" w:space="0" w:color="auto"/>
            </w:tcBorders>
            <w:vAlign w:val="center"/>
          </w:tcPr>
          <w:p w14:paraId="17190726" w14:textId="77777777" w:rsidR="00060C22" w:rsidRPr="00931441" w:rsidRDefault="00060C22" w:rsidP="00060C22">
            <w:pPr>
              <w:jc w:val="center"/>
              <w:rPr>
                <w:rFonts w:ascii="Times New Roman" w:hAnsi="Times New Roman"/>
                <w:noProof/>
                <w:color w:val="000000" w:themeColor="text1"/>
                <w:szCs w:val="21"/>
              </w:rPr>
            </w:pPr>
          </w:p>
        </w:tc>
        <w:tc>
          <w:tcPr>
            <w:tcW w:w="406" w:type="dxa"/>
            <w:gridSpan w:val="2"/>
            <w:tcBorders>
              <w:top w:val="single" w:sz="4" w:space="0" w:color="auto"/>
              <w:left w:val="nil"/>
              <w:bottom w:val="single" w:sz="4" w:space="0" w:color="auto"/>
              <w:right w:val="single" w:sz="4" w:space="0" w:color="auto"/>
            </w:tcBorders>
            <w:vAlign w:val="center"/>
          </w:tcPr>
          <w:p w14:paraId="3633F441" w14:textId="77777777" w:rsidR="00060C22" w:rsidRPr="00931441" w:rsidRDefault="00060C22" w:rsidP="00060C22">
            <w:pPr>
              <w:jc w:val="center"/>
              <w:rPr>
                <w:rFonts w:ascii="Times New Roman" w:hAnsi="Times New Roman"/>
                <w:noProof/>
                <w:color w:val="000000" w:themeColor="text1"/>
                <w:szCs w:val="21"/>
              </w:rPr>
            </w:pPr>
          </w:p>
        </w:tc>
        <w:tc>
          <w:tcPr>
            <w:tcW w:w="469" w:type="dxa"/>
            <w:gridSpan w:val="2"/>
            <w:tcBorders>
              <w:top w:val="single" w:sz="4" w:space="0" w:color="auto"/>
              <w:left w:val="nil"/>
              <w:bottom w:val="single" w:sz="4" w:space="0" w:color="auto"/>
              <w:right w:val="single" w:sz="4" w:space="0" w:color="auto"/>
            </w:tcBorders>
            <w:vAlign w:val="center"/>
          </w:tcPr>
          <w:p w14:paraId="022E24FA" w14:textId="77777777" w:rsidR="00060C22" w:rsidRPr="00931441" w:rsidRDefault="00060C22" w:rsidP="00060C22">
            <w:pPr>
              <w:jc w:val="center"/>
              <w:rPr>
                <w:rFonts w:ascii="Times New Roman" w:hAnsi="Times New Roman"/>
                <w:noProof/>
                <w:color w:val="000000" w:themeColor="text1"/>
                <w:szCs w:val="21"/>
              </w:rPr>
            </w:pPr>
          </w:p>
        </w:tc>
        <w:tc>
          <w:tcPr>
            <w:tcW w:w="468" w:type="dxa"/>
            <w:gridSpan w:val="2"/>
            <w:tcBorders>
              <w:top w:val="single" w:sz="4" w:space="0" w:color="auto"/>
              <w:left w:val="nil"/>
              <w:bottom w:val="single" w:sz="4" w:space="0" w:color="auto"/>
              <w:right w:val="single" w:sz="4" w:space="0" w:color="auto"/>
            </w:tcBorders>
            <w:vAlign w:val="center"/>
          </w:tcPr>
          <w:p w14:paraId="3F4D499C" w14:textId="77777777" w:rsidR="00060C22" w:rsidRPr="00931441" w:rsidRDefault="00060C22" w:rsidP="00060C22">
            <w:pPr>
              <w:jc w:val="center"/>
              <w:rPr>
                <w:rFonts w:ascii="Times New Roman" w:hAnsi="Times New Roman"/>
                <w:noProof/>
                <w:color w:val="000000" w:themeColor="text1"/>
                <w:szCs w:val="21"/>
              </w:rPr>
            </w:pPr>
          </w:p>
        </w:tc>
        <w:tc>
          <w:tcPr>
            <w:tcW w:w="468" w:type="dxa"/>
            <w:gridSpan w:val="2"/>
            <w:tcBorders>
              <w:top w:val="single" w:sz="4" w:space="0" w:color="auto"/>
              <w:left w:val="nil"/>
              <w:bottom w:val="single" w:sz="4" w:space="0" w:color="auto"/>
              <w:right w:val="single" w:sz="4" w:space="0" w:color="auto"/>
            </w:tcBorders>
            <w:vAlign w:val="center"/>
          </w:tcPr>
          <w:p w14:paraId="130DC7C2" w14:textId="0C06D468"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473" w:type="dxa"/>
            <w:gridSpan w:val="2"/>
            <w:tcBorders>
              <w:top w:val="single" w:sz="4" w:space="0" w:color="auto"/>
              <w:left w:val="nil"/>
              <w:bottom w:val="single" w:sz="4" w:space="0" w:color="auto"/>
              <w:right w:val="single" w:sz="4" w:space="0" w:color="auto"/>
            </w:tcBorders>
            <w:vAlign w:val="center"/>
          </w:tcPr>
          <w:p w14:paraId="12B51F0B" w14:textId="77777777" w:rsidR="00060C22" w:rsidRPr="00931441" w:rsidRDefault="00060C22" w:rsidP="00060C22">
            <w:pPr>
              <w:jc w:val="center"/>
              <w:rPr>
                <w:rFonts w:ascii="Times New Roman" w:hAnsi="Times New Roman"/>
                <w:noProof/>
                <w:color w:val="000000" w:themeColor="text1"/>
                <w:szCs w:val="21"/>
              </w:rPr>
            </w:pPr>
          </w:p>
        </w:tc>
        <w:tc>
          <w:tcPr>
            <w:tcW w:w="698" w:type="dxa"/>
            <w:gridSpan w:val="2"/>
            <w:tcBorders>
              <w:top w:val="single" w:sz="4" w:space="0" w:color="auto"/>
              <w:left w:val="nil"/>
              <w:bottom w:val="single" w:sz="4" w:space="0" w:color="auto"/>
              <w:right w:val="single" w:sz="4" w:space="0" w:color="auto"/>
            </w:tcBorders>
          </w:tcPr>
          <w:p w14:paraId="49749A00"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12DB0652" w14:textId="77777777" w:rsidTr="00EA2FFE">
        <w:trPr>
          <w:gridAfter w:val="1"/>
          <w:wAfter w:w="17" w:type="dxa"/>
          <w:cantSplit/>
          <w:trHeight w:hRule="exact" w:val="312"/>
        </w:trPr>
        <w:tc>
          <w:tcPr>
            <w:tcW w:w="668" w:type="dxa"/>
            <w:vMerge/>
            <w:tcBorders>
              <w:top w:val="single" w:sz="4" w:space="0" w:color="auto"/>
              <w:left w:val="single" w:sz="4" w:space="0" w:color="auto"/>
              <w:bottom w:val="single" w:sz="4" w:space="0" w:color="auto"/>
              <w:right w:val="single" w:sz="4" w:space="0" w:color="auto"/>
            </w:tcBorders>
            <w:vAlign w:val="center"/>
          </w:tcPr>
          <w:p w14:paraId="7E1C167B" w14:textId="77777777" w:rsidR="00060C22" w:rsidRPr="00931441" w:rsidRDefault="00060C22" w:rsidP="00060C22">
            <w:pPr>
              <w:widowControl/>
              <w:jc w:val="left"/>
              <w:rPr>
                <w:rFonts w:ascii="Times New Roman" w:hAnsi="Times New Roman"/>
                <w:noProof/>
                <w:color w:val="000000" w:themeColor="text1"/>
                <w:kern w:val="0"/>
                <w:szCs w:val="21"/>
              </w:rPr>
            </w:pPr>
          </w:p>
        </w:tc>
        <w:tc>
          <w:tcPr>
            <w:tcW w:w="1138" w:type="dxa"/>
            <w:tcBorders>
              <w:top w:val="single" w:sz="4" w:space="0" w:color="auto"/>
              <w:left w:val="nil"/>
              <w:bottom w:val="single" w:sz="4" w:space="0" w:color="auto"/>
              <w:right w:val="single" w:sz="4" w:space="0" w:color="auto"/>
            </w:tcBorders>
            <w:vAlign w:val="center"/>
          </w:tcPr>
          <w:p w14:paraId="16977B46" w14:textId="7D0F5B7D"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020402B</w:t>
            </w:r>
          </w:p>
        </w:tc>
        <w:tc>
          <w:tcPr>
            <w:tcW w:w="2017" w:type="dxa"/>
            <w:gridSpan w:val="2"/>
            <w:tcBorders>
              <w:top w:val="single" w:sz="4" w:space="0" w:color="auto"/>
              <w:left w:val="nil"/>
              <w:bottom w:val="single" w:sz="4" w:space="0" w:color="auto"/>
              <w:right w:val="single" w:sz="4" w:space="0" w:color="auto"/>
            </w:tcBorders>
            <w:vAlign w:val="center"/>
          </w:tcPr>
          <w:p w14:paraId="4C60F961" w14:textId="5135D613"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物流与供应链管理</w:t>
            </w:r>
          </w:p>
        </w:tc>
        <w:tc>
          <w:tcPr>
            <w:tcW w:w="989" w:type="dxa"/>
            <w:gridSpan w:val="3"/>
            <w:tcBorders>
              <w:top w:val="single" w:sz="4" w:space="0" w:color="auto"/>
              <w:left w:val="nil"/>
              <w:bottom w:val="single" w:sz="4" w:space="0" w:color="auto"/>
              <w:right w:val="single" w:sz="4" w:space="0" w:color="auto"/>
            </w:tcBorders>
            <w:vAlign w:val="center"/>
          </w:tcPr>
          <w:p w14:paraId="3F4BECFC"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32</w:t>
            </w:r>
          </w:p>
        </w:tc>
        <w:tc>
          <w:tcPr>
            <w:tcW w:w="567" w:type="dxa"/>
            <w:tcBorders>
              <w:top w:val="single" w:sz="4" w:space="0" w:color="auto"/>
              <w:left w:val="nil"/>
              <w:bottom w:val="single" w:sz="4" w:space="0" w:color="auto"/>
              <w:right w:val="single" w:sz="4" w:space="0" w:color="auto"/>
            </w:tcBorders>
            <w:vAlign w:val="center"/>
          </w:tcPr>
          <w:p w14:paraId="5ECF44DB"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397" w:type="dxa"/>
            <w:tcBorders>
              <w:top w:val="single" w:sz="4" w:space="0" w:color="auto"/>
              <w:left w:val="nil"/>
              <w:bottom w:val="single" w:sz="4" w:space="0" w:color="auto"/>
              <w:right w:val="single" w:sz="4" w:space="0" w:color="auto"/>
            </w:tcBorders>
            <w:vAlign w:val="center"/>
          </w:tcPr>
          <w:p w14:paraId="50916012" w14:textId="77777777" w:rsidR="00060C22" w:rsidRPr="00931441" w:rsidRDefault="00060C22" w:rsidP="00060C22">
            <w:pPr>
              <w:jc w:val="center"/>
              <w:rPr>
                <w:rFonts w:ascii="Times New Roman" w:hAnsi="Times New Roman"/>
                <w:noProof/>
                <w:color w:val="000000" w:themeColor="text1"/>
                <w:szCs w:val="21"/>
              </w:rPr>
            </w:pPr>
          </w:p>
        </w:tc>
        <w:tc>
          <w:tcPr>
            <w:tcW w:w="406" w:type="dxa"/>
            <w:gridSpan w:val="2"/>
            <w:tcBorders>
              <w:top w:val="single" w:sz="4" w:space="0" w:color="auto"/>
              <w:left w:val="nil"/>
              <w:bottom w:val="single" w:sz="4" w:space="0" w:color="auto"/>
              <w:right w:val="single" w:sz="4" w:space="0" w:color="auto"/>
            </w:tcBorders>
            <w:vAlign w:val="center"/>
          </w:tcPr>
          <w:p w14:paraId="741F7C8F" w14:textId="77777777" w:rsidR="00060C22" w:rsidRPr="00931441" w:rsidRDefault="00060C22" w:rsidP="00060C22">
            <w:pPr>
              <w:jc w:val="center"/>
              <w:rPr>
                <w:rFonts w:ascii="Times New Roman" w:hAnsi="Times New Roman"/>
                <w:noProof/>
                <w:color w:val="000000" w:themeColor="text1"/>
                <w:szCs w:val="21"/>
              </w:rPr>
            </w:pPr>
          </w:p>
        </w:tc>
        <w:tc>
          <w:tcPr>
            <w:tcW w:w="469" w:type="dxa"/>
            <w:gridSpan w:val="2"/>
            <w:tcBorders>
              <w:top w:val="single" w:sz="4" w:space="0" w:color="auto"/>
              <w:left w:val="nil"/>
              <w:bottom w:val="single" w:sz="4" w:space="0" w:color="auto"/>
              <w:right w:val="single" w:sz="4" w:space="0" w:color="auto"/>
            </w:tcBorders>
            <w:vAlign w:val="center"/>
          </w:tcPr>
          <w:p w14:paraId="76FA7AF9" w14:textId="77777777" w:rsidR="00060C22" w:rsidRPr="00931441" w:rsidRDefault="00060C22" w:rsidP="00060C22">
            <w:pPr>
              <w:jc w:val="center"/>
              <w:rPr>
                <w:rFonts w:ascii="Times New Roman" w:hAnsi="Times New Roman"/>
                <w:noProof/>
                <w:color w:val="000000" w:themeColor="text1"/>
                <w:szCs w:val="21"/>
              </w:rPr>
            </w:pPr>
          </w:p>
        </w:tc>
        <w:tc>
          <w:tcPr>
            <w:tcW w:w="468" w:type="dxa"/>
            <w:gridSpan w:val="2"/>
            <w:tcBorders>
              <w:top w:val="single" w:sz="4" w:space="0" w:color="auto"/>
              <w:left w:val="nil"/>
              <w:bottom w:val="single" w:sz="4" w:space="0" w:color="auto"/>
              <w:right w:val="single" w:sz="4" w:space="0" w:color="auto"/>
            </w:tcBorders>
            <w:vAlign w:val="center"/>
          </w:tcPr>
          <w:p w14:paraId="024C9A92" w14:textId="77777777" w:rsidR="00060C22" w:rsidRPr="00931441" w:rsidRDefault="00060C22" w:rsidP="00060C22">
            <w:pPr>
              <w:jc w:val="center"/>
              <w:rPr>
                <w:rFonts w:ascii="Times New Roman" w:hAnsi="Times New Roman"/>
                <w:noProof/>
                <w:color w:val="000000" w:themeColor="text1"/>
                <w:szCs w:val="21"/>
              </w:rPr>
            </w:pPr>
          </w:p>
        </w:tc>
        <w:tc>
          <w:tcPr>
            <w:tcW w:w="468" w:type="dxa"/>
            <w:gridSpan w:val="2"/>
            <w:tcBorders>
              <w:top w:val="single" w:sz="4" w:space="0" w:color="auto"/>
              <w:left w:val="nil"/>
              <w:bottom w:val="single" w:sz="4" w:space="0" w:color="auto"/>
              <w:right w:val="single" w:sz="4" w:space="0" w:color="auto"/>
            </w:tcBorders>
            <w:vAlign w:val="center"/>
          </w:tcPr>
          <w:p w14:paraId="4FD28D1C" w14:textId="196286EC" w:rsidR="00060C22" w:rsidRPr="00931441" w:rsidRDefault="00060C22" w:rsidP="00060C22">
            <w:pPr>
              <w:jc w:val="center"/>
              <w:rPr>
                <w:rFonts w:ascii="Times New Roman" w:hAnsi="Times New Roman"/>
                <w:noProof/>
                <w:color w:val="000000" w:themeColor="text1"/>
                <w:szCs w:val="21"/>
              </w:rPr>
            </w:pPr>
          </w:p>
        </w:tc>
        <w:tc>
          <w:tcPr>
            <w:tcW w:w="473" w:type="dxa"/>
            <w:gridSpan w:val="2"/>
            <w:tcBorders>
              <w:top w:val="single" w:sz="4" w:space="0" w:color="auto"/>
              <w:left w:val="nil"/>
              <w:bottom w:val="single" w:sz="4" w:space="0" w:color="auto"/>
              <w:right w:val="single" w:sz="4" w:space="0" w:color="auto"/>
            </w:tcBorders>
            <w:vAlign w:val="center"/>
          </w:tcPr>
          <w:p w14:paraId="5B7C3C3F" w14:textId="73DED469"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2</w:t>
            </w:r>
          </w:p>
        </w:tc>
        <w:tc>
          <w:tcPr>
            <w:tcW w:w="698" w:type="dxa"/>
            <w:gridSpan w:val="2"/>
            <w:tcBorders>
              <w:top w:val="single" w:sz="4" w:space="0" w:color="auto"/>
              <w:left w:val="nil"/>
              <w:bottom w:val="single" w:sz="4" w:space="0" w:color="auto"/>
              <w:right w:val="single" w:sz="4" w:space="0" w:color="auto"/>
            </w:tcBorders>
          </w:tcPr>
          <w:p w14:paraId="48201BE5"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5DD4DEA9" w14:textId="77777777" w:rsidTr="00EA2FFE">
        <w:trPr>
          <w:gridAfter w:val="1"/>
          <w:wAfter w:w="17" w:type="dxa"/>
          <w:cantSplit/>
          <w:trHeight w:hRule="exact" w:val="312"/>
        </w:trPr>
        <w:tc>
          <w:tcPr>
            <w:tcW w:w="668" w:type="dxa"/>
            <w:vMerge/>
            <w:tcBorders>
              <w:top w:val="single" w:sz="4" w:space="0" w:color="auto"/>
              <w:left w:val="single" w:sz="4" w:space="0" w:color="auto"/>
              <w:bottom w:val="single" w:sz="4" w:space="0" w:color="auto"/>
              <w:right w:val="single" w:sz="4" w:space="0" w:color="auto"/>
            </w:tcBorders>
            <w:vAlign w:val="center"/>
          </w:tcPr>
          <w:p w14:paraId="778E415E" w14:textId="77777777" w:rsidR="00060C22" w:rsidRPr="00931441" w:rsidRDefault="00060C22" w:rsidP="00060C22">
            <w:pPr>
              <w:widowControl/>
              <w:jc w:val="left"/>
              <w:rPr>
                <w:rFonts w:ascii="Times New Roman" w:hAnsi="Times New Roman"/>
                <w:noProof/>
                <w:color w:val="000000" w:themeColor="text1"/>
                <w:kern w:val="0"/>
                <w:szCs w:val="21"/>
              </w:rPr>
            </w:pPr>
          </w:p>
        </w:tc>
        <w:tc>
          <w:tcPr>
            <w:tcW w:w="1138" w:type="dxa"/>
            <w:tcBorders>
              <w:top w:val="single" w:sz="4" w:space="0" w:color="auto"/>
              <w:left w:val="nil"/>
              <w:bottom w:val="single" w:sz="4" w:space="0" w:color="auto"/>
              <w:right w:val="single" w:sz="4" w:space="0" w:color="auto"/>
            </w:tcBorders>
            <w:vAlign w:val="center"/>
          </w:tcPr>
          <w:p w14:paraId="276E9B3A" w14:textId="4687C7B1"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020433A</w:t>
            </w:r>
          </w:p>
        </w:tc>
        <w:tc>
          <w:tcPr>
            <w:tcW w:w="2017" w:type="dxa"/>
            <w:gridSpan w:val="2"/>
            <w:tcBorders>
              <w:top w:val="single" w:sz="4" w:space="0" w:color="auto"/>
              <w:left w:val="nil"/>
              <w:bottom w:val="single" w:sz="4" w:space="0" w:color="auto"/>
              <w:right w:val="single" w:sz="4" w:space="0" w:color="auto"/>
            </w:tcBorders>
            <w:vAlign w:val="center"/>
          </w:tcPr>
          <w:p w14:paraId="5945BF15" w14:textId="77777777"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运营管理</w:t>
            </w:r>
          </w:p>
        </w:tc>
        <w:tc>
          <w:tcPr>
            <w:tcW w:w="989" w:type="dxa"/>
            <w:gridSpan w:val="3"/>
            <w:tcBorders>
              <w:top w:val="single" w:sz="4" w:space="0" w:color="auto"/>
              <w:left w:val="nil"/>
              <w:bottom w:val="single" w:sz="4" w:space="0" w:color="auto"/>
              <w:right w:val="single" w:sz="4" w:space="0" w:color="auto"/>
            </w:tcBorders>
            <w:vAlign w:val="center"/>
          </w:tcPr>
          <w:p w14:paraId="63C07F9D" w14:textId="62049B6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48</w:t>
            </w:r>
          </w:p>
        </w:tc>
        <w:tc>
          <w:tcPr>
            <w:tcW w:w="567" w:type="dxa"/>
            <w:tcBorders>
              <w:top w:val="single" w:sz="4" w:space="0" w:color="auto"/>
              <w:left w:val="nil"/>
              <w:bottom w:val="single" w:sz="4" w:space="0" w:color="auto"/>
              <w:right w:val="single" w:sz="4" w:space="0" w:color="auto"/>
            </w:tcBorders>
            <w:vAlign w:val="center"/>
          </w:tcPr>
          <w:p w14:paraId="6AEC94F5" w14:textId="65CAB0E8"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397" w:type="dxa"/>
            <w:tcBorders>
              <w:top w:val="single" w:sz="4" w:space="0" w:color="auto"/>
              <w:left w:val="nil"/>
              <w:bottom w:val="single" w:sz="4" w:space="0" w:color="auto"/>
              <w:right w:val="single" w:sz="4" w:space="0" w:color="auto"/>
            </w:tcBorders>
            <w:vAlign w:val="center"/>
          </w:tcPr>
          <w:p w14:paraId="111B5C90"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 xml:space="preserve"> </w:t>
            </w:r>
          </w:p>
        </w:tc>
        <w:tc>
          <w:tcPr>
            <w:tcW w:w="406" w:type="dxa"/>
            <w:gridSpan w:val="2"/>
            <w:tcBorders>
              <w:top w:val="single" w:sz="4" w:space="0" w:color="auto"/>
              <w:left w:val="nil"/>
              <w:bottom w:val="single" w:sz="4" w:space="0" w:color="auto"/>
              <w:right w:val="single" w:sz="4" w:space="0" w:color="auto"/>
            </w:tcBorders>
            <w:vAlign w:val="center"/>
          </w:tcPr>
          <w:p w14:paraId="61BAC6F8"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 xml:space="preserve"> </w:t>
            </w:r>
          </w:p>
        </w:tc>
        <w:tc>
          <w:tcPr>
            <w:tcW w:w="469" w:type="dxa"/>
            <w:gridSpan w:val="2"/>
            <w:tcBorders>
              <w:top w:val="single" w:sz="4" w:space="0" w:color="auto"/>
              <w:left w:val="nil"/>
              <w:bottom w:val="single" w:sz="4" w:space="0" w:color="auto"/>
              <w:right w:val="single" w:sz="4" w:space="0" w:color="auto"/>
            </w:tcBorders>
            <w:vAlign w:val="center"/>
          </w:tcPr>
          <w:p w14:paraId="556FFCF2"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 xml:space="preserve"> </w:t>
            </w:r>
          </w:p>
        </w:tc>
        <w:tc>
          <w:tcPr>
            <w:tcW w:w="468" w:type="dxa"/>
            <w:gridSpan w:val="2"/>
            <w:tcBorders>
              <w:top w:val="single" w:sz="4" w:space="0" w:color="auto"/>
              <w:left w:val="nil"/>
              <w:bottom w:val="single" w:sz="4" w:space="0" w:color="auto"/>
              <w:right w:val="single" w:sz="4" w:space="0" w:color="auto"/>
            </w:tcBorders>
            <w:vAlign w:val="center"/>
          </w:tcPr>
          <w:p w14:paraId="4447BC7C"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 xml:space="preserve"> </w:t>
            </w:r>
          </w:p>
        </w:tc>
        <w:tc>
          <w:tcPr>
            <w:tcW w:w="468" w:type="dxa"/>
            <w:gridSpan w:val="2"/>
            <w:tcBorders>
              <w:top w:val="single" w:sz="4" w:space="0" w:color="auto"/>
              <w:left w:val="nil"/>
              <w:bottom w:val="single" w:sz="4" w:space="0" w:color="auto"/>
              <w:right w:val="single" w:sz="4" w:space="0" w:color="auto"/>
            </w:tcBorders>
            <w:vAlign w:val="center"/>
          </w:tcPr>
          <w:p w14:paraId="0F16C275" w14:textId="2BF1A31A" w:rsidR="00060C22" w:rsidRPr="00931441" w:rsidRDefault="00060C22" w:rsidP="00060C22">
            <w:pPr>
              <w:jc w:val="center"/>
              <w:rPr>
                <w:rFonts w:ascii="Times New Roman" w:hAnsi="Times New Roman"/>
                <w:noProof/>
                <w:color w:val="000000" w:themeColor="text1"/>
                <w:szCs w:val="21"/>
              </w:rPr>
            </w:pPr>
          </w:p>
        </w:tc>
        <w:tc>
          <w:tcPr>
            <w:tcW w:w="473" w:type="dxa"/>
            <w:gridSpan w:val="2"/>
            <w:tcBorders>
              <w:top w:val="single" w:sz="4" w:space="0" w:color="auto"/>
              <w:left w:val="nil"/>
              <w:bottom w:val="single" w:sz="4" w:space="0" w:color="auto"/>
              <w:right w:val="single" w:sz="4" w:space="0" w:color="auto"/>
            </w:tcBorders>
            <w:vAlign w:val="center"/>
          </w:tcPr>
          <w:p w14:paraId="772EBB12"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698" w:type="dxa"/>
            <w:gridSpan w:val="2"/>
            <w:tcBorders>
              <w:top w:val="single" w:sz="4" w:space="0" w:color="auto"/>
              <w:left w:val="nil"/>
              <w:bottom w:val="single" w:sz="4" w:space="0" w:color="auto"/>
              <w:right w:val="single" w:sz="4" w:space="0" w:color="auto"/>
            </w:tcBorders>
          </w:tcPr>
          <w:p w14:paraId="56CBA70F"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7B917D82" w14:textId="77777777" w:rsidTr="00EA2FFE">
        <w:trPr>
          <w:gridAfter w:val="1"/>
          <w:wAfter w:w="17" w:type="dxa"/>
          <w:cantSplit/>
          <w:trHeight w:hRule="exact" w:val="312"/>
        </w:trPr>
        <w:tc>
          <w:tcPr>
            <w:tcW w:w="668" w:type="dxa"/>
            <w:vMerge/>
            <w:tcBorders>
              <w:top w:val="single" w:sz="4" w:space="0" w:color="auto"/>
              <w:left w:val="single" w:sz="4" w:space="0" w:color="auto"/>
              <w:bottom w:val="single" w:sz="4" w:space="0" w:color="auto"/>
              <w:right w:val="single" w:sz="4" w:space="0" w:color="auto"/>
            </w:tcBorders>
            <w:vAlign w:val="center"/>
          </w:tcPr>
          <w:p w14:paraId="4A6EEF08" w14:textId="77777777" w:rsidR="00060C22" w:rsidRPr="00931441" w:rsidRDefault="00060C22" w:rsidP="00060C22">
            <w:pPr>
              <w:widowControl/>
              <w:jc w:val="left"/>
              <w:rPr>
                <w:rFonts w:ascii="Times New Roman" w:hAnsi="Times New Roman"/>
                <w:noProof/>
                <w:color w:val="000000" w:themeColor="text1"/>
                <w:kern w:val="0"/>
                <w:szCs w:val="21"/>
              </w:rPr>
            </w:pPr>
          </w:p>
        </w:tc>
        <w:tc>
          <w:tcPr>
            <w:tcW w:w="1138" w:type="dxa"/>
            <w:tcBorders>
              <w:top w:val="single" w:sz="4" w:space="0" w:color="auto"/>
              <w:left w:val="nil"/>
              <w:bottom w:val="single" w:sz="4" w:space="0" w:color="auto"/>
              <w:right w:val="single" w:sz="4" w:space="0" w:color="auto"/>
            </w:tcBorders>
            <w:vAlign w:val="center"/>
          </w:tcPr>
          <w:p w14:paraId="1CD4E67E" w14:textId="700AE8B8"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050023A</w:t>
            </w:r>
          </w:p>
        </w:tc>
        <w:tc>
          <w:tcPr>
            <w:tcW w:w="2017" w:type="dxa"/>
            <w:gridSpan w:val="2"/>
            <w:tcBorders>
              <w:top w:val="single" w:sz="4" w:space="0" w:color="auto"/>
              <w:left w:val="nil"/>
              <w:bottom w:val="single" w:sz="4" w:space="0" w:color="auto"/>
              <w:right w:val="single" w:sz="4" w:space="0" w:color="auto"/>
            </w:tcBorders>
            <w:vAlign w:val="center"/>
          </w:tcPr>
          <w:p w14:paraId="2E9B286C" w14:textId="6D8ED799"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人力资源管理</w:t>
            </w:r>
          </w:p>
        </w:tc>
        <w:tc>
          <w:tcPr>
            <w:tcW w:w="989" w:type="dxa"/>
            <w:gridSpan w:val="3"/>
            <w:tcBorders>
              <w:top w:val="single" w:sz="4" w:space="0" w:color="auto"/>
              <w:left w:val="nil"/>
              <w:bottom w:val="single" w:sz="4" w:space="0" w:color="auto"/>
              <w:right w:val="single" w:sz="4" w:space="0" w:color="auto"/>
            </w:tcBorders>
            <w:vAlign w:val="center"/>
          </w:tcPr>
          <w:p w14:paraId="116A7700"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48</w:t>
            </w:r>
          </w:p>
        </w:tc>
        <w:tc>
          <w:tcPr>
            <w:tcW w:w="567" w:type="dxa"/>
            <w:tcBorders>
              <w:top w:val="single" w:sz="4" w:space="0" w:color="auto"/>
              <w:left w:val="nil"/>
              <w:bottom w:val="single" w:sz="4" w:space="0" w:color="auto"/>
              <w:right w:val="single" w:sz="4" w:space="0" w:color="auto"/>
            </w:tcBorders>
            <w:vAlign w:val="center"/>
          </w:tcPr>
          <w:p w14:paraId="3C640495"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397" w:type="dxa"/>
            <w:tcBorders>
              <w:top w:val="single" w:sz="4" w:space="0" w:color="auto"/>
              <w:left w:val="nil"/>
              <w:bottom w:val="single" w:sz="4" w:space="0" w:color="auto"/>
              <w:right w:val="single" w:sz="4" w:space="0" w:color="auto"/>
            </w:tcBorders>
            <w:vAlign w:val="center"/>
          </w:tcPr>
          <w:p w14:paraId="641089D7" w14:textId="77777777" w:rsidR="00060C22" w:rsidRPr="00931441" w:rsidRDefault="00060C22" w:rsidP="00060C22">
            <w:pPr>
              <w:jc w:val="center"/>
              <w:rPr>
                <w:rFonts w:ascii="Times New Roman" w:hAnsi="Times New Roman"/>
                <w:noProof/>
                <w:color w:val="000000" w:themeColor="text1"/>
                <w:szCs w:val="21"/>
              </w:rPr>
            </w:pPr>
          </w:p>
        </w:tc>
        <w:tc>
          <w:tcPr>
            <w:tcW w:w="406" w:type="dxa"/>
            <w:gridSpan w:val="2"/>
            <w:tcBorders>
              <w:top w:val="single" w:sz="4" w:space="0" w:color="auto"/>
              <w:left w:val="nil"/>
              <w:bottom w:val="single" w:sz="4" w:space="0" w:color="auto"/>
              <w:right w:val="single" w:sz="4" w:space="0" w:color="auto"/>
            </w:tcBorders>
            <w:vAlign w:val="center"/>
          </w:tcPr>
          <w:p w14:paraId="6984E268" w14:textId="77777777" w:rsidR="00060C22" w:rsidRPr="00931441" w:rsidRDefault="00060C22" w:rsidP="00060C22">
            <w:pPr>
              <w:jc w:val="center"/>
              <w:rPr>
                <w:rFonts w:ascii="Times New Roman" w:hAnsi="Times New Roman"/>
                <w:noProof/>
                <w:color w:val="000000" w:themeColor="text1"/>
                <w:szCs w:val="21"/>
              </w:rPr>
            </w:pPr>
          </w:p>
        </w:tc>
        <w:tc>
          <w:tcPr>
            <w:tcW w:w="469" w:type="dxa"/>
            <w:gridSpan w:val="2"/>
            <w:tcBorders>
              <w:top w:val="single" w:sz="4" w:space="0" w:color="auto"/>
              <w:left w:val="nil"/>
              <w:bottom w:val="single" w:sz="4" w:space="0" w:color="auto"/>
              <w:right w:val="single" w:sz="4" w:space="0" w:color="auto"/>
            </w:tcBorders>
            <w:vAlign w:val="center"/>
          </w:tcPr>
          <w:p w14:paraId="29EE9FCD" w14:textId="77777777" w:rsidR="00060C22" w:rsidRPr="00931441" w:rsidRDefault="00060C22" w:rsidP="00060C22">
            <w:pPr>
              <w:jc w:val="center"/>
              <w:rPr>
                <w:rFonts w:ascii="Times New Roman" w:hAnsi="Times New Roman"/>
                <w:noProof/>
                <w:color w:val="000000" w:themeColor="text1"/>
                <w:szCs w:val="21"/>
              </w:rPr>
            </w:pPr>
          </w:p>
        </w:tc>
        <w:tc>
          <w:tcPr>
            <w:tcW w:w="468" w:type="dxa"/>
            <w:gridSpan w:val="2"/>
            <w:tcBorders>
              <w:top w:val="single" w:sz="4" w:space="0" w:color="auto"/>
              <w:left w:val="nil"/>
              <w:bottom w:val="single" w:sz="4" w:space="0" w:color="auto"/>
              <w:right w:val="single" w:sz="4" w:space="0" w:color="auto"/>
            </w:tcBorders>
            <w:vAlign w:val="center"/>
          </w:tcPr>
          <w:p w14:paraId="42754427" w14:textId="77777777" w:rsidR="00060C22" w:rsidRPr="00931441" w:rsidRDefault="00060C22" w:rsidP="00060C22">
            <w:pPr>
              <w:jc w:val="center"/>
              <w:rPr>
                <w:rFonts w:ascii="Times New Roman" w:hAnsi="Times New Roman"/>
                <w:noProof/>
                <w:color w:val="000000" w:themeColor="text1"/>
                <w:szCs w:val="21"/>
              </w:rPr>
            </w:pPr>
          </w:p>
        </w:tc>
        <w:tc>
          <w:tcPr>
            <w:tcW w:w="468" w:type="dxa"/>
            <w:gridSpan w:val="2"/>
            <w:tcBorders>
              <w:top w:val="single" w:sz="4" w:space="0" w:color="auto"/>
              <w:left w:val="nil"/>
              <w:bottom w:val="single" w:sz="4" w:space="0" w:color="auto"/>
              <w:right w:val="single" w:sz="4" w:space="0" w:color="auto"/>
            </w:tcBorders>
            <w:vAlign w:val="center"/>
          </w:tcPr>
          <w:p w14:paraId="27C46D5A" w14:textId="77777777" w:rsidR="00060C22" w:rsidRPr="00931441" w:rsidRDefault="00060C22" w:rsidP="00060C22">
            <w:pPr>
              <w:jc w:val="center"/>
              <w:rPr>
                <w:rFonts w:ascii="Times New Roman" w:hAnsi="Times New Roman"/>
                <w:noProof/>
                <w:color w:val="000000" w:themeColor="text1"/>
                <w:szCs w:val="21"/>
              </w:rPr>
            </w:pPr>
          </w:p>
        </w:tc>
        <w:tc>
          <w:tcPr>
            <w:tcW w:w="473" w:type="dxa"/>
            <w:gridSpan w:val="2"/>
            <w:tcBorders>
              <w:top w:val="single" w:sz="4" w:space="0" w:color="auto"/>
              <w:left w:val="nil"/>
              <w:bottom w:val="single" w:sz="4" w:space="0" w:color="auto"/>
              <w:right w:val="single" w:sz="4" w:space="0" w:color="auto"/>
            </w:tcBorders>
            <w:vAlign w:val="center"/>
          </w:tcPr>
          <w:p w14:paraId="35A3DFBA" w14:textId="1BF1F30F" w:rsidR="00060C22" w:rsidRPr="00931441" w:rsidRDefault="00060C22" w:rsidP="00060C22">
            <w:pPr>
              <w:jc w:val="center"/>
              <w:rPr>
                <w:rFonts w:ascii="Times New Roman" w:hAnsi="Times New Roman"/>
                <w:noProof/>
                <w:color w:val="000000" w:themeColor="text1"/>
                <w:szCs w:val="21"/>
              </w:rPr>
            </w:pPr>
          </w:p>
        </w:tc>
        <w:tc>
          <w:tcPr>
            <w:tcW w:w="698" w:type="dxa"/>
            <w:gridSpan w:val="2"/>
            <w:tcBorders>
              <w:top w:val="single" w:sz="4" w:space="0" w:color="auto"/>
              <w:left w:val="nil"/>
              <w:bottom w:val="single" w:sz="4" w:space="0" w:color="auto"/>
              <w:right w:val="single" w:sz="4" w:space="0" w:color="auto"/>
            </w:tcBorders>
          </w:tcPr>
          <w:p w14:paraId="6ACAA7BA"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r>
      <w:tr w:rsidR="00060C22" w:rsidRPr="00D04423" w14:paraId="7A6B4BD1" w14:textId="77777777" w:rsidTr="00EA2FFE">
        <w:trPr>
          <w:gridAfter w:val="1"/>
          <w:wAfter w:w="17" w:type="dxa"/>
          <w:cantSplit/>
          <w:trHeight w:hRule="exact" w:val="391"/>
        </w:trPr>
        <w:tc>
          <w:tcPr>
            <w:tcW w:w="668" w:type="dxa"/>
            <w:vMerge/>
            <w:tcBorders>
              <w:top w:val="single" w:sz="4" w:space="0" w:color="auto"/>
              <w:left w:val="single" w:sz="4" w:space="0" w:color="auto"/>
              <w:bottom w:val="single" w:sz="4" w:space="0" w:color="auto"/>
              <w:right w:val="single" w:sz="4" w:space="0" w:color="auto"/>
            </w:tcBorders>
            <w:vAlign w:val="center"/>
          </w:tcPr>
          <w:p w14:paraId="1788D6A5" w14:textId="77777777" w:rsidR="00060C22" w:rsidRPr="00931441" w:rsidRDefault="00060C22" w:rsidP="00060C22">
            <w:pPr>
              <w:widowControl/>
              <w:jc w:val="left"/>
              <w:rPr>
                <w:rFonts w:ascii="Times New Roman" w:hAnsi="Times New Roman"/>
                <w:noProof/>
                <w:color w:val="000000" w:themeColor="text1"/>
                <w:kern w:val="0"/>
                <w:szCs w:val="21"/>
              </w:rPr>
            </w:pPr>
          </w:p>
        </w:tc>
        <w:tc>
          <w:tcPr>
            <w:tcW w:w="1138" w:type="dxa"/>
            <w:tcBorders>
              <w:top w:val="single" w:sz="4" w:space="0" w:color="auto"/>
              <w:left w:val="nil"/>
              <w:bottom w:val="single" w:sz="4" w:space="0" w:color="auto"/>
              <w:right w:val="single" w:sz="4" w:space="0" w:color="auto"/>
            </w:tcBorders>
            <w:vAlign w:val="center"/>
          </w:tcPr>
          <w:p w14:paraId="779F3980" w14:textId="2C063E46" w:rsidR="00060C22" w:rsidRPr="00931441" w:rsidRDefault="00060C22" w:rsidP="00060C22">
            <w:pPr>
              <w:rPr>
                <w:rFonts w:ascii="Times New Roman" w:hAnsi="Times New Roman"/>
                <w:noProof/>
                <w:color w:val="000000" w:themeColor="text1"/>
                <w:szCs w:val="21"/>
              </w:rPr>
            </w:pPr>
            <w:r w:rsidRPr="00931441">
              <w:rPr>
                <w:rFonts w:ascii="Times New Roman" w:hAnsi="Times New Roman"/>
                <w:noProof/>
                <w:color w:val="000000" w:themeColor="text1"/>
                <w:szCs w:val="21"/>
              </w:rPr>
              <w:t>070063B</w:t>
            </w:r>
          </w:p>
        </w:tc>
        <w:tc>
          <w:tcPr>
            <w:tcW w:w="2017" w:type="dxa"/>
            <w:gridSpan w:val="2"/>
            <w:tcBorders>
              <w:top w:val="single" w:sz="4" w:space="0" w:color="auto"/>
              <w:left w:val="nil"/>
              <w:bottom w:val="single" w:sz="4" w:space="0" w:color="auto"/>
              <w:right w:val="single" w:sz="4" w:space="0" w:color="auto"/>
            </w:tcBorders>
            <w:vAlign w:val="center"/>
          </w:tcPr>
          <w:p w14:paraId="326DE13B" w14:textId="5442FE9D"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管理信息系统</w:t>
            </w:r>
          </w:p>
        </w:tc>
        <w:tc>
          <w:tcPr>
            <w:tcW w:w="989" w:type="dxa"/>
            <w:gridSpan w:val="3"/>
            <w:tcBorders>
              <w:top w:val="single" w:sz="4" w:space="0" w:color="auto"/>
              <w:left w:val="nil"/>
              <w:bottom w:val="single" w:sz="4" w:space="0" w:color="auto"/>
              <w:right w:val="single" w:sz="4" w:space="0" w:color="auto"/>
            </w:tcBorders>
            <w:vAlign w:val="center"/>
          </w:tcPr>
          <w:p w14:paraId="3C66667B" w14:textId="7F48BF96"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48</w:t>
            </w:r>
          </w:p>
        </w:tc>
        <w:tc>
          <w:tcPr>
            <w:tcW w:w="567" w:type="dxa"/>
            <w:tcBorders>
              <w:top w:val="single" w:sz="4" w:space="0" w:color="auto"/>
              <w:left w:val="nil"/>
              <w:bottom w:val="single" w:sz="4" w:space="0" w:color="auto"/>
              <w:right w:val="single" w:sz="4" w:space="0" w:color="auto"/>
            </w:tcBorders>
            <w:vAlign w:val="center"/>
          </w:tcPr>
          <w:p w14:paraId="3F76528D" w14:textId="24EAC9FE"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397" w:type="dxa"/>
            <w:tcBorders>
              <w:top w:val="single" w:sz="4" w:space="0" w:color="auto"/>
              <w:left w:val="nil"/>
              <w:bottom w:val="single" w:sz="4" w:space="0" w:color="auto"/>
              <w:right w:val="single" w:sz="4" w:space="0" w:color="auto"/>
            </w:tcBorders>
            <w:vAlign w:val="center"/>
          </w:tcPr>
          <w:p w14:paraId="3949CB35" w14:textId="77777777" w:rsidR="00060C22" w:rsidRPr="00931441" w:rsidRDefault="00060C22" w:rsidP="00060C22">
            <w:pPr>
              <w:jc w:val="center"/>
              <w:rPr>
                <w:rFonts w:ascii="Times New Roman" w:hAnsi="Times New Roman"/>
                <w:noProof/>
                <w:color w:val="000000" w:themeColor="text1"/>
                <w:szCs w:val="21"/>
              </w:rPr>
            </w:pPr>
          </w:p>
        </w:tc>
        <w:tc>
          <w:tcPr>
            <w:tcW w:w="406" w:type="dxa"/>
            <w:gridSpan w:val="2"/>
            <w:tcBorders>
              <w:top w:val="single" w:sz="4" w:space="0" w:color="auto"/>
              <w:left w:val="nil"/>
              <w:bottom w:val="single" w:sz="4" w:space="0" w:color="auto"/>
              <w:right w:val="single" w:sz="4" w:space="0" w:color="auto"/>
            </w:tcBorders>
            <w:vAlign w:val="center"/>
          </w:tcPr>
          <w:p w14:paraId="5F057DE1" w14:textId="77777777" w:rsidR="00060C22" w:rsidRPr="00931441" w:rsidRDefault="00060C22" w:rsidP="00060C22">
            <w:pPr>
              <w:jc w:val="center"/>
              <w:rPr>
                <w:rFonts w:ascii="Times New Roman" w:hAnsi="Times New Roman"/>
                <w:noProof/>
                <w:color w:val="000000" w:themeColor="text1"/>
                <w:szCs w:val="21"/>
              </w:rPr>
            </w:pPr>
          </w:p>
        </w:tc>
        <w:tc>
          <w:tcPr>
            <w:tcW w:w="469" w:type="dxa"/>
            <w:gridSpan w:val="2"/>
            <w:tcBorders>
              <w:top w:val="single" w:sz="4" w:space="0" w:color="auto"/>
              <w:left w:val="nil"/>
              <w:bottom w:val="single" w:sz="4" w:space="0" w:color="auto"/>
              <w:right w:val="single" w:sz="4" w:space="0" w:color="auto"/>
            </w:tcBorders>
            <w:vAlign w:val="center"/>
          </w:tcPr>
          <w:p w14:paraId="70BB0178" w14:textId="77777777" w:rsidR="00060C22" w:rsidRPr="00931441" w:rsidRDefault="00060C22" w:rsidP="00060C22">
            <w:pPr>
              <w:jc w:val="center"/>
              <w:rPr>
                <w:rFonts w:ascii="Times New Roman" w:hAnsi="Times New Roman"/>
                <w:noProof/>
                <w:color w:val="000000" w:themeColor="text1"/>
                <w:szCs w:val="21"/>
              </w:rPr>
            </w:pPr>
          </w:p>
        </w:tc>
        <w:tc>
          <w:tcPr>
            <w:tcW w:w="468" w:type="dxa"/>
            <w:gridSpan w:val="2"/>
            <w:tcBorders>
              <w:top w:val="single" w:sz="4" w:space="0" w:color="auto"/>
              <w:left w:val="nil"/>
              <w:bottom w:val="single" w:sz="4" w:space="0" w:color="auto"/>
              <w:right w:val="single" w:sz="4" w:space="0" w:color="auto"/>
            </w:tcBorders>
            <w:vAlign w:val="center"/>
          </w:tcPr>
          <w:p w14:paraId="5134458A" w14:textId="77777777" w:rsidR="00060C22" w:rsidRPr="00931441" w:rsidRDefault="00060C22" w:rsidP="00060C22">
            <w:pPr>
              <w:jc w:val="center"/>
              <w:rPr>
                <w:rFonts w:ascii="Times New Roman" w:hAnsi="Times New Roman"/>
                <w:noProof/>
                <w:color w:val="000000" w:themeColor="text1"/>
                <w:szCs w:val="21"/>
              </w:rPr>
            </w:pPr>
          </w:p>
        </w:tc>
        <w:tc>
          <w:tcPr>
            <w:tcW w:w="468" w:type="dxa"/>
            <w:gridSpan w:val="2"/>
            <w:tcBorders>
              <w:top w:val="single" w:sz="4" w:space="0" w:color="auto"/>
              <w:left w:val="nil"/>
              <w:bottom w:val="single" w:sz="4" w:space="0" w:color="auto"/>
              <w:right w:val="single" w:sz="4" w:space="0" w:color="auto"/>
            </w:tcBorders>
            <w:vAlign w:val="center"/>
          </w:tcPr>
          <w:p w14:paraId="5D5C9D2B" w14:textId="77777777" w:rsidR="00060C22" w:rsidRPr="00931441" w:rsidRDefault="00060C22" w:rsidP="00060C22">
            <w:pPr>
              <w:jc w:val="center"/>
              <w:rPr>
                <w:rFonts w:ascii="Times New Roman" w:hAnsi="Times New Roman"/>
                <w:noProof/>
                <w:color w:val="000000" w:themeColor="text1"/>
                <w:szCs w:val="21"/>
              </w:rPr>
            </w:pPr>
          </w:p>
        </w:tc>
        <w:tc>
          <w:tcPr>
            <w:tcW w:w="473" w:type="dxa"/>
            <w:gridSpan w:val="2"/>
            <w:tcBorders>
              <w:top w:val="single" w:sz="4" w:space="0" w:color="auto"/>
              <w:left w:val="nil"/>
              <w:bottom w:val="single" w:sz="4" w:space="0" w:color="auto"/>
              <w:right w:val="single" w:sz="4" w:space="0" w:color="auto"/>
            </w:tcBorders>
            <w:vAlign w:val="center"/>
          </w:tcPr>
          <w:p w14:paraId="450652E3" w14:textId="5E53C959"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3</w:t>
            </w:r>
          </w:p>
        </w:tc>
        <w:tc>
          <w:tcPr>
            <w:tcW w:w="698" w:type="dxa"/>
            <w:gridSpan w:val="2"/>
            <w:tcBorders>
              <w:top w:val="single" w:sz="4" w:space="0" w:color="auto"/>
              <w:left w:val="nil"/>
              <w:bottom w:val="single" w:sz="4" w:space="0" w:color="auto"/>
              <w:right w:val="single" w:sz="4" w:space="0" w:color="auto"/>
            </w:tcBorders>
          </w:tcPr>
          <w:p w14:paraId="1EA6A742"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7D4E49B3" w14:textId="77777777" w:rsidTr="00EA2FFE">
        <w:trPr>
          <w:gridAfter w:val="1"/>
          <w:wAfter w:w="17" w:type="dxa"/>
          <w:cantSplit/>
          <w:trHeight w:hRule="exact" w:val="723"/>
        </w:trPr>
        <w:tc>
          <w:tcPr>
            <w:tcW w:w="668" w:type="dxa"/>
            <w:vMerge/>
            <w:tcBorders>
              <w:top w:val="single" w:sz="4" w:space="0" w:color="auto"/>
              <w:left w:val="single" w:sz="4" w:space="0" w:color="auto"/>
              <w:bottom w:val="single" w:sz="4" w:space="0" w:color="auto"/>
              <w:right w:val="single" w:sz="4" w:space="0" w:color="auto"/>
            </w:tcBorders>
            <w:vAlign w:val="center"/>
          </w:tcPr>
          <w:p w14:paraId="01487DA7" w14:textId="77777777" w:rsidR="00060C22" w:rsidRPr="00931441" w:rsidRDefault="00060C22" w:rsidP="00060C22">
            <w:pPr>
              <w:widowControl/>
              <w:jc w:val="left"/>
              <w:rPr>
                <w:rFonts w:ascii="Times New Roman" w:hAnsi="Times New Roman"/>
                <w:noProof/>
                <w:color w:val="000000" w:themeColor="text1"/>
                <w:kern w:val="0"/>
                <w:szCs w:val="21"/>
              </w:rPr>
            </w:pPr>
          </w:p>
        </w:tc>
        <w:tc>
          <w:tcPr>
            <w:tcW w:w="3155" w:type="dxa"/>
            <w:gridSpan w:val="3"/>
            <w:tcBorders>
              <w:top w:val="single" w:sz="4" w:space="0" w:color="auto"/>
              <w:left w:val="nil"/>
              <w:bottom w:val="single" w:sz="4" w:space="0" w:color="auto"/>
              <w:right w:val="single" w:sz="4" w:space="0" w:color="auto"/>
            </w:tcBorders>
            <w:vAlign w:val="center"/>
          </w:tcPr>
          <w:p w14:paraId="5509125C" w14:textId="77777777" w:rsidR="00060C22" w:rsidRPr="00931441" w:rsidRDefault="00060C22" w:rsidP="00060C22">
            <w:pPr>
              <w:pStyle w:val="a8"/>
              <w:tabs>
                <w:tab w:val="clear" w:pos="4153"/>
                <w:tab w:val="clear" w:pos="8306"/>
              </w:tabs>
              <w:snapToGrid/>
              <w:jc w:val="left"/>
              <w:rPr>
                <w:rFonts w:ascii="Times New Roman" w:hAnsi="Times New Roman"/>
                <w:noProof/>
                <w:color w:val="000000" w:themeColor="text1"/>
                <w:sz w:val="21"/>
                <w:szCs w:val="21"/>
              </w:rPr>
            </w:pPr>
            <w:r w:rsidRPr="00931441">
              <w:rPr>
                <w:rFonts w:ascii="Times New Roman" w:hAnsi="Times New Roman" w:hint="eastAsia"/>
                <w:noProof/>
                <w:color w:val="000000" w:themeColor="text1"/>
                <w:sz w:val="21"/>
                <w:szCs w:val="21"/>
              </w:rPr>
              <w:t>专业方向必修课学时及学分合计</w:t>
            </w:r>
          </w:p>
        </w:tc>
        <w:tc>
          <w:tcPr>
            <w:tcW w:w="989" w:type="dxa"/>
            <w:gridSpan w:val="3"/>
            <w:tcBorders>
              <w:top w:val="single" w:sz="4" w:space="0" w:color="auto"/>
              <w:left w:val="nil"/>
              <w:bottom w:val="single" w:sz="4" w:space="0" w:color="auto"/>
              <w:right w:val="single" w:sz="4" w:space="0" w:color="auto"/>
            </w:tcBorders>
            <w:vAlign w:val="center"/>
          </w:tcPr>
          <w:p w14:paraId="58123115" w14:textId="3348A8F9" w:rsidR="00060C22" w:rsidRPr="00931441" w:rsidRDefault="00060C22" w:rsidP="00060C22">
            <w:pPr>
              <w:jc w:val="center"/>
              <w:rPr>
                <w:rFonts w:ascii="Times New Roman" w:hAnsi="Times New Roman"/>
                <w:noProof/>
                <w:color w:val="000000" w:themeColor="text1"/>
                <w:szCs w:val="21"/>
              </w:rPr>
            </w:pPr>
            <w:r>
              <w:rPr>
                <w:rFonts w:ascii="Times New Roman" w:hAnsi="Times New Roman"/>
                <w:noProof/>
                <w:color w:val="000000" w:themeColor="text1"/>
                <w:szCs w:val="21"/>
              </w:rPr>
              <w:t>304</w:t>
            </w:r>
          </w:p>
        </w:tc>
        <w:tc>
          <w:tcPr>
            <w:tcW w:w="567" w:type="dxa"/>
            <w:tcBorders>
              <w:top w:val="single" w:sz="4" w:space="0" w:color="auto"/>
              <w:left w:val="nil"/>
              <w:bottom w:val="single" w:sz="4" w:space="0" w:color="auto"/>
              <w:right w:val="single" w:sz="4" w:space="0" w:color="auto"/>
            </w:tcBorders>
            <w:vAlign w:val="center"/>
          </w:tcPr>
          <w:p w14:paraId="4CF1D9E1" w14:textId="2E0BE602"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1</w:t>
            </w:r>
            <w:r>
              <w:rPr>
                <w:rFonts w:ascii="Times New Roman" w:hAnsi="Times New Roman"/>
                <w:noProof/>
                <w:color w:val="000000" w:themeColor="text1"/>
                <w:szCs w:val="21"/>
              </w:rPr>
              <w:t>9</w:t>
            </w:r>
          </w:p>
        </w:tc>
        <w:tc>
          <w:tcPr>
            <w:tcW w:w="397" w:type="dxa"/>
            <w:tcBorders>
              <w:top w:val="single" w:sz="4" w:space="0" w:color="auto"/>
              <w:left w:val="nil"/>
              <w:bottom w:val="single" w:sz="4" w:space="0" w:color="auto"/>
              <w:right w:val="single" w:sz="4" w:space="0" w:color="auto"/>
            </w:tcBorders>
            <w:vAlign w:val="center"/>
          </w:tcPr>
          <w:p w14:paraId="7540721D" w14:textId="77777777" w:rsidR="00060C22" w:rsidRPr="00931441" w:rsidRDefault="00060C22" w:rsidP="00060C22">
            <w:pPr>
              <w:jc w:val="center"/>
              <w:rPr>
                <w:rFonts w:ascii="Times New Roman" w:hAnsi="Times New Roman"/>
                <w:noProof/>
                <w:color w:val="000000" w:themeColor="text1"/>
                <w:szCs w:val="21"/>
              </w:rPr>
            </w:pPr>
          </w:p>
        </w:tc>
        <w:tc>
          <w:tcPr>
            <w:tcW w:w="406" w:type="dxa"/>
            <w:gridSpan w:val="2"/>
            <w:tcBorders>
              <w:top w:val="single" w:sz="4" w:space="0" w:color="auto"/>
              <w:left w:val="nil"/>
              <w:bottom w:val="single" w:sz="4" w:space="0" w:color="auto"/>
              <w:right w:val="single" w:sz="4" w:space="0" w:color="auto"/>
            </w:tcBorders>
            <w:vAlign w:val="center"/>
          </w:tcPr>
          <w:p w14:paraId="4466B985" w14:textId="77777777" w:rsidR="00060C22" w:rsidRPr="00931441" w:rsidRDefault="00060C22" w:rsidP="00060C22">
            <w:pPr>
              <w:jc w:val="center"/>
              <w:rPr>
                <w:rFonts w:ascii="Times New Roman" w:hAnsi="Times New Roman"/>
                <w:noProof/>
                <w:color w:val="000000" w:themeColor="text1"/>
                <w:szCs w:val="21"/>
              </w:rPr>
            </w:pPr>
          </w:p>
        </w:tc>
        <w:tc>
          <w:tcPr>
            <w:tcW w:w="469" w:type="dxa"/>
            <w:gridSpan w:val="2"/>
            <w:tcBorders>
              <w:top w:val="single" w:sz="4" w:space="0" w:color="auto"/>
              <w:left w:val="nil"/>
              <w:bottom w:val="single" w:sz="4" w:space="0" w:color="auto"/>
              <w:right w:val="single" w:sz="4" w:space="0" w:color="auto"/>
            </w:tcBorders>
            <w:vAlign w:val="center"/>
          </w:tcPr>
          <w:p w14:paraId="33E80E3D" w14:textId="3F32D837" w:rsidR="00060C22" w:rsidRPr="00931441" w:rsidRDefault="00060C22" w:rsidP="00060C22">
            <w:pPr>
              <w:jc w:val="center"/>
              <w:rPr>
                <w:rFonts w:ascii="Times New Roman" w:hAnsi="Times New Roman"/>
                <w:noProof/>
                <w:color w:val="000000" w:themeColor="text1"/>
                <w:szCs w:val="21"/>
              </w:rPr>
            </w:pPr>
          </w:p>
        </w:tc>
        <w:tc>
          <w:tcPr>
            <w:tcW w:w="468" w:type="dxa"/>
            <w:gridSpan w:val="2"/>
            <w:tcBorders>
              <w:top w:val="single" w:sz="4" w:space="0" w:color="auto"/>
              <w:left w:val="nil"/>
              <w:bottom w:val="single" w:sz="4" w:space="0" w:color="auto"/>
              <w:right w:val="single" w:sz="4" w:space="0" w:color="auto"/>
            </w:tcBorders>
            <w:vAlign w:val="center"/>
          </w:tcPr>
          <w:p w14:paraId="68771BB7" w14:textId="77777777"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5</w:t>
            </w:r>
          </w:p>
        </w:tc>
        <w:tc>
          <w:tcPr>
            <w:tcW w:w="468" w:type="dxa"/>
            <w:gridSpan w:val="2"/>
            <w:tcBorders>
              <w:top w:val="single" w:sz="4" w:space="0" w:color="auto"/>
              <w:left w:val="nil"/>
              <w:bottom w:val="single" w:sz="4" w:space="0" w:color="auto"/>
              <w:right w:val="single" w:sz="4" w:space="0" w:color="auto"/>
            </w:tcBorders>
            <w:vAlign w:val="center"/>
          </w:tcPr>
          <w:p w14:paraId="3C6F285A" w14:textId="1983A43C" w:rsidR="00060C22" w:rsidRPr="00931441" w:rsidRDefault="00060C22" w:rsidP="00060C22">
            <w:pPr>
              <w:jc w:val="center"/>
              <w:rPr>
                <w:rFonts w:ascii="Times New Roman" w:hAnsi="Times New Roman"/>
                <w:noProof/>
                <w:color w:val="000000" w:themeColor="text1"/>
                <w:szCs w:val="21"/>
              </w:rPr>
            </w:pPr>
            <w:r>
              <w:rPr>
                <w:rFonts w:ascii="Times New Roman" w:hAnsi="Times New Roman"/>
                <w:noProof/>
                <w:color w:val="000000" w:themeColor="text1"/>
                <w:szCs w:val="21"/>
              </w:rPr>
              <w:t>3</w:t>
            </w:r>
          </w:p>
        </w:tc>
        <w:tc>
          <w:tcPr>
            <w:tcW w:w="473" w:type="dxa"/>
            <w:gridSpan w:val="2"/>
            <w:tcBorders>
              <w:top w:val="single" w:sz="4" w:space="0" w:color="auto"/>
              <w:left w:val="nil"/>
              <w:bottom w:val="single" w:sz="4" w:space="0" w:color="auto"/>
              <w:right w:val="single" w:sz="4" w:space="0" w:color="auto"/>
            </w:tcBorders>
            <w:vAlign w:val="center"/>
          </w:tcPr>
          <w:p w14:paraId="0F6BDB9E" w14:textId="6A404C8A" w:rsidR="00060C22" w:rsidRPr="00931441" w:rsidRDefault="00060C22" w:rsidP="00060C22">
            <w:pPr>
              <w:jc w:val="center"/>
              <w:rPr>
                <w:rFonts w:ascii="Times New Roman" w:hAnsi="Times New Roman"/>
                <w:noProof/>
                <w:color w:val="000000" w:themeColor="text1"/>
                <w:szCs w:val="21"/>
              </w:rPr>
            </w:pPr>
            <w:r>
              <w:rPr>
                <w:rFonts w:ascii="Times New Roman" w:hAnsi="Times New Roman"/>
                <w:noProof/>
                <w:color w:val="000000" w:themeColor="text1"/>
                <w:szCs w:val="21"/>
              </w:rPr>
              <w:t>8</w:t>
            </w:r>
          </w:p>
        </w:tc>
        <w:tc>
          <w:tcPr>
            <w:tcW w:w="698" w:type="dxa"/>
            <w:gridSpan w:val="2"/>
            <w:tcBorders>
              <w:top w:val="single" w:sz="4" w:space="0" w:color="auto"/>
              <w:left w:val="nil"/>
              <w:bottom w:val="single" w:sz="4" w:space="0" w:color="auto"/>
              <w:right w:val="single" w:sz="4" w:space="0" w:color="auto"/>
            </w:tcBorders>
          </w:tcPr>
          <w:p w14:paraId="37D4E47C" w14:textId="51B033AF" w:rsidR="00060C22" w:rsidRPr="00931441" w:rsidRDefault="00060C22" w:rsidP="00060C22">
            <w:pPr>
              <w:jc w:val="center"/>
              <w:rPr>
                <w:rFonts w:ascii="Times New Roman" w:hAnsi="Times New Roman"/>
                <w:noProof/>
                <w:color w:val="000000" w:themeColor="text1"/>
                <w:szCs w:val="21"/>
              </w:rPr>
            </w:pPr>
            <w:r>
              <w:rPr>
                <w:rFonts w:ascii="Times New Roman" w:hAnsi="Times New Roman" w:hint="eastAsia"/>
                <w:noProof/>
                <w:color w:val="000000" w:themeColor="text1"/>
                <w:szCs w:val="21"/>
              </w:rPr>
              <w:t>3</w:t>
            </w:r>
          </w:p>
        </w:tc>
      </w:tr>
      <w:tr w:rsidR="00060C22" w:rsidRPr="00D04423" w14:paraId="21079B95" w14:textId="77777777" w:rsidTr="00EA2FFE">
        <w:trPr>
          <w:gridAfter w:val="1"/>
          <w:wAfter w:w="17" w:type="dxa"/>
          <w:trHeight w:hRule="exact" w:val="369"/>
        </w:trPr>
        <w:tc>
          <w:tcPr>
            <w:tcW w:w="3823" w:type="dxa"/>
            <w:gridSpan w:val="4"/>
            <w:tcBorders>
              <w:top w:val="single" w:sz="4" w:space="0" w:color="auto"/>
              <w:left w:val="single" w:sz="4" w:space="0" w:color="auto"/>
              <w:bottom w:val="single" w:sz="4" w:space="0" w:color="auto"/>
              <w:right w:val="single" w:sz="4" w:space="0" w:color="auto"/>
            </w:tcBorders>
            <w:vAlign w:val="center"/>
          </w:tcPr>
          <w:p w14:paraId="3F6E645E" w14:textId="2BB1546A" w:rsidR="00060C22" w:rsidRPr="00931441" w:rsidRDefault="00060C22" w:rsidP="00060C22">
            <w:pPr>
              <w:rPr>
                <w:rFonts w:ascii="Times New Roman" w:hAnsi="Times New Roman"/>
                <w:noProof/>
                <w:color w:val="000000" w:themeColor="text1"/>
                <w:szCs w:val="21"/>
              </w:rPr>
            </w:pPr>
            <w:r>
              <w:rPr>
                <w:rFonts w:ascii="Times New Roman" w:hAnsi="Times New Roman" w:hint="eastAsia"/>
                <w:noProof/>
                <w:color w:val="000000" w:themeColor="text1"/>
                <w:szCs w:val="21"/>
              </w:rPr>
              <w:t>通识通修</w:t>
            </w:r>
            <w:r w:rsidRPr="00931441">
              <w:rPr>
                <w:rFonts w:ascii="Times New Roman" w:hAnsi="Times New Roman" w:hint="eastAsia"/>
                <w:noProof/>
                <w:color w:val="000000" w:themeColor="text1"/>
                <w:szCs w:val="21"/>
              </w:rPr>
              <w:t>课程应修学时及学分合计</w:t>
            </w:r>
          </w:p>
        </w:tc>
        <w:tc>
          <w:tcPr>
            <w:tcW w:w="989" w:type="dxa"/>
            <w:gridSpan w:val="3"/>
            <w:tcBorders>
              <w:top w:val="single" w:sz="4" w:space="0" w:color="auto"/>
              <w:left w:val="nil"/>
              <w:bottom w:val="single" w:sz="4" w:space="0" w:color="auto"/>
              <w:right w:val="single" w:sz="4" w:space="0" w:color="auto"/>
            </w:tcBorders>
            <w:vAlign w:val="center"/>
          </w:tcPr>
          <w:p w14:paraId="090D4C3C" w14:textId="4029A9A3"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1</w:t>
            </w:r>
            <w:r>
              <w:rPr>
                <w:rFonts w:ascii="Times New Roman" w:hAnsi="Times New Roman"/>
                <w:noProof/>
                <w:color w:val="000000" w:themeColor="text1"/>
                <w:szCs w:val="21"/>
              </w:rPr>
              <w:t>120</w:t>
            </w:r>
          </w:p>
        </w:tc>
        <w:tc>
          <w:tcPr>
            <w:tcW w:w="567" w:type="dxa"/>
            <w:tcBorders>
              <w:top w:val="single" w:sz="4" w:space="0" w:color="auto"/>
              <w:left w:val="nil"/>
              <w:bottom w:val="single" w:sz="4" w:space="0" w:color="auto"/>
              <w:right w:val="single" w:sz="4" w:space="0" w:color="auto"/>
            </w:tcBorders>
            <w:vAlign w:val="center"/>
          </w:tcPr>
          <w:p w14:paraId="5E32445B" w14:textId="380ED8BC"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7</w:t>
            </w:r>
            <w:r>
              <w:rPr>
                <w:rFonts w:ascii="Times New Roman" w:hAnsi="Times New Roman"/>
                <w:noProof/>
                <w:color w:val="000000" w:themeColor="text1"/>
                <w:szCs w:val="21"/>
              </w:rPr>
              <w:t>0</w:t>
            </w:r>
          </w:p>
        </w:tc>
        <w:tc>
          <w:tcPr>
            <w:tcW w:w="397" w:type="dxa"/>
            <w:tcBorders>
              <w:top w:val="single" w:sz="4" w:space="0" w:color="auto"/>
              <w:left w:val="nil"/>
              <w:bottom w:val="single" w:sz="4" w:space="0" w:color="auto"/>
              <w:right w:val="single" w:sz="4" w:space="0" w:color="auto"/>
            </w:tcBorders>
            <w:vAlign w:val="center"/>
          </w:tcPr>
          <w:p w14:paraId="4975377E" w14:textId="77777777" w:rsidR="00060C22" w:rsidRPr="00931441" w:rsidRDefault="00060C22" w:rsidP="00060C22">
            <w:pPr>
              <w:jc w:val="center"/>
              <w:rPr>
                <w:rFonts w:ascii="Times New Roman" w:hAnsi="Times New Roman"/>
                <w:noProof/>
                <w:color w:val="000000" w:themeColor="text1"/>
                <w:szCs w:val="21"/>
              </w:rPr>
            </w:pPr>
          </w:p>
        </w:tc>
        <w:tc>
          <w:tcPr>
            <w:tcW w:w="406" w:type="dxa"/>
            <w:gridSpan w:val="2"/>
            <w:tcBorders>
              <w:top w:val="single" w:sz="4" w:space="0" w:color="auto"/>
              <w:left w:val="nil"/>
              <w:bottom w:val="single" w:sz="4" w:space="0" w:color="auto"/>
              <w:right w:val="single" w:sz="4" w:space="0" w:color="auto"/>
            </w:tcBorders>
            <w:vAlign w:val="center"/>
          </w:tcPr>
          <w:p w14:paraId="30DEADD9" w14:textId="77777777" w:rsidR="00060C22" w:rsidRPr="00931441" w:rsidRDefault="00060C22" w:rsidP="00060C22">
            <w:pPr>
              <w:jc w:val="center"/>
              <w:rPr>
                <w:rFonts w:ascii="Times New Roman" w:hAnsi="Times New Roman"/>
                <w:noProof/>
                <w:color w:val="000000" w:themeColor="text1"/>
                <w:szCs w:val="21"/>
              </w:rPr>
            </w:pPr>
          </w:p>
        </w:tc>
        <w:tc>
          <w:tcPr>
            <w:tcW w:w="469" w:type="dxa"/>
            <w:gridSpan w:val="2"/>
            <w:tcBorders>
              <w:top w:val="single" w:sz="4" w:space="0" w:color="auto"/>
              <w:left w:val="nil"/>
              <w:bottom w:val="single" w:sz="4" w:space="0" w:color="auto"/>
              <w:right w:val="single" w:sz="4" w:space="0" w:color="auto"/>
            </w:tcBorders>
            <w:vAlign w:val="center"/>
          </w:tcPr>
          <w:p w14:paraId="69C025D6" w14:textId="77777777" w:rsidR="00060C22" w:rsidRPr="00931441" w:rsidRDefault="00060C22" w:rsidP="00060C22">
            <w:pPr>
              <w:jc w:val="center"/>
              <w:rPr>
                <w:rFonts w:ascii="Times New Roman" w:hAnsi="Times New Roman"/>
                <w:noProof/>
                <w:color w:val="000000" w:themeColor="text1"/>
                <w:szCs w:val="21"/>
              </w:rPr>
            </w:pPr>
          </w:p>
        </w:tc>
        <w:tc>
          <w:tcPr>
            <w:tcW w:w="468" w:type="dxa"/>
            <w:gridSpan w:val="2"/>
            <w:tcBorders>
              <w:top w:val="single" w:sz="4" w:space="0" w:color="auto"/>
              <w:left w:val="nil"/>
              <w:bottom w:val="single" w:sz="4" w:space="0" w:color="auto"/>
              <w:right w:val="single" w:sz="4" w:space="0" w:color="auto"/>
            </w:tcBorders>
            <w:vAlign w:val="center"/>
          </w:tcPr>
          <w:p w14:paraId="0B7871F0" w14:textId="77777777" w:rsidR="00060C22" w:rsidRPr="00931441" w:rsidRDefault="00060C22" w:rsidP="00060C22">
            <w:pPr>
              <w:jc w:val="center"/>
              <w:rPr>
                <w:rFonts w:ascii="Times New Roman" w:hAnsi="Times New Roman"/>
                <w:noProof/>
                <w:color w:val="000000" w:themeColor="text1"/>
                <w:szCs w:val="21"/>
              </w:rPr>
            </w:pPr>
          </w:p>
        </w:tc>
        <w:tc>
          <w:tcPr>
            <w:tcW w:w="468" w:type="dxa"/>
            <w:gridSpan w:val="2"/>
            <w:tcBorders>
              <w:top w:val="single" w:sz="4" w:space="0" w:color="auto"/>
              <w:left w:val="nil"/>
              <w:bottom w:val="single" w:sz="4" w:space="0" w:color="auto"/>
              <w:right w:val="single" w:sz="4" w:space="0" w:color="auto"/>
            </w:tcBorders>
            <w:vAlign w:val="center"/>
          </w:tcPr>
          <w:p w14:paraId="26B7CCF2" w14:textId="77777777" w:rsidR="00060C22" w:rsidRPr="00931441" w:rsidRDefault="00060C22" w:rsidP="00060C22">
            <w:pPr>
              <w:jc w:val="center"/>
              <w:rPr>
                <w:rFonts w:ascii="Times New Roman" w:hAnsi="Times New Roman"/>
                <w:noProof/>
                <w:color w:val="000000" w:themeColor="text1"/>
                <w:szCs w:val="21"/>
              </w:rPr>
            </w:pPr>
          </w:p>
        </w:tc>
        <w:tc>
          <w:tcPr>
            <w:tcW w:w="473" w:type="dxa"/>
            <w:gridSpan w:val="2"/>
            <w:tcBorders>
              <w:top w:val="single" w:sz="4" w:space="0" w:color="auto"/>
              <w:left w:val="nil"/>
              <w:bottom w:val="single" w:sz="4" w:space="0" w:color="auto"/>
              <w:right w:val="single" w:sz="4" w:space="0" w:color="auto"/>
            </w:tcBorders>
            <w:vAlign w:val="center"/>
          </w:tcPr>
          <w:p w14:paraId="743E21B3" w14:textId="77777777" w:rsidR="00060C22" w:rsidRPr="00931441" w:rsidRDefault="00060C22" w:rsidP="00060C22">
            <w:pPr>
              <w:jc w:val="center"/>
              <w:rPr>
                <w:rFonts w:ascii="Times New Roman" w:hAnsi="Times New Roman"/>
                <w:noProof/>
                <w:color w:val="000000" w:themeColor="text1"/>
                <w:szCs w:val="21"/>
              </w:rPr>
            </w:pPr>
          </w:p>
        </w:tc>
        <w:tc>
          <w:tcPr>
            <w:tcW w:w="698" w:type="dxa"/>
            <w:gridSpan w:val="2"/>
            <w:tcBorders>
              <w:top w:val="single" w:sz="4" w:space="0" w:color="auto"/>
              <w:left w:val="nil"/>
              <w:bottom w:val="single" w:sz="4" w:space="0" w:color="auto"/>
              <w:right w:val="single" w:sz="4" w:space="0" w:color="auto"/>
            </w:tcBorders>
          </w:tcPr>
          <w:p w14:paraId="0E9FBC4D"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7E76730B" w14:textId="77777777" w:rsidTr="00EA2FFE">
        <w:trPr>
          <w:gridAfter w:val="1"/>
          <w:wAfter w:w="17" w:type="dxa"/>
          <w:trHeight w:hRule="exact" w:val="369"/>
        </w:trPr>
        <w:tc>
          <w:tcPr>
            <w:tcW w:w="3823" w:type="dxa"/>
            <w:gridSpan w:val="4"/>
            <w:tcBorders>
              <w:top w:val="single" w:sz="4" w:space="0" w:color="auto"/>
              <w:left w:val="single" w:sz="4" w:space="0" w:color="auto"/>
              <w:bottom w:val="single" w:sz="4" w:space="0" w:color="auto"/>
              <w:right w:val="single" w:sz="4" w:space="0" w:color="auto"/>
            </w:tcBorders>
            <w:vAlign w:val="center"/>
          </w:tcPr>
          <w:p w14:paraId="3BE87327" w14:textId="77777777"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学科基础课程应修学时及学分合计</w:t>
            </w:r>
          </w:p>
        </w:tc>
        <w:tc>
          <w:tcPr>
            <w:tcW w:w="989" w:type="dxa"/>
            <w:gridSpan w:val="3"/>
            <w:tcBorders>
              <w:top w:val="single" w:sz="4" w:space="0" w:color="auto"/>
              <w:left w:val="nil"/>
              <w:bottom w:val="single" w:sz="4" w:space="0" w:color="auto"/>
              <w:right w:val="single" w:sz="4" w:space="0" w:color="auto"/>
            </w:tcBorders>
            <w:vAlign w:val="center"/>
          </w:tcPr>
          <w:p w14:paraId="5F9678B5" w14:textId="4D002778" w:rsidR="00060C22" w:rsidRPr="00931441" w:rsidRDefault="001F422D" w:rsidP="00060C22">
            <w:pPr>
              <w:jc w:val="center"/>
              <w:rPr>
                <w:rFonts w:ascii="Times New Roman" w:hAnsi="Times New Roman"/>
                <w:noProof/>
                <w:color w:val="000000" w:themeColor="text1"/>
                <w:szCs w:val="21"/>
              </w:rPr>
            </w:pPr>
            <w:r>
              <w:rPr>
                <w:rFonts w:ascii="Times New Roman" w:hAnsi="Times New Roman"/>
                <w:noProof/>
                <w:color w:val="000000" w:themeColor="text1"/>
                <w:szCs w:val="21"/>
              </w:rPr>
              <w:t>736</w:t>
            </w:r>
          </w:p>
        </w:tc>
        <w:tc>
          <w:tcPr>
            <w:tcW w:w="567" w:type="dxa"/>
            <w:tcBorders>
              <w:top w:val="single" w:sz="4" w:space="0" w:color="auto"/>
              <w:left w:val="nil"/>
              <w:bottom w:val="single" w:sz="4" w:space="0" w:color="auto"/>
              <w:right w:val="single" w:sz="4" w:space="0" w:color="auto"/>
            </w:tcBorders>
            <w:vAlign w:val="center"/>
          </w:tcPr>
          <w:p w14:paraId="2015C8EE" w14:textId="369E740E" w:rsidR="00060C22" w:rsidRDefault="001F422D" w:rsidP="00060C22">
            <w:pPr>
              <w:jc w:val="center"/>
              <w:rPr>
                <w:rFonts w:ascii="Times New Roman" w:hAnsi="Times New Roman"/>
                <w:noProof/>
                <w:color w:val="000000" w:themeColor="text1"/>
                <w:szCs w:val="21"/>
              </w:rPr>
            </w:pPr>
            <w:r>
              <w:rPr>
                <w:rFonts w:ascii="Times New Roman" w:hAnsi="Times New Roman"/>
                <w:noProof/>
                <w:color w:val="000000" w:themeColor="text1"/>
                <w:szCs w:val="21"/>
              </w:rPr>
              <w:t>46</w:t>
            </w:r>
          </w:p>
          <w:p w14:paraId="2AA193EB" w14:textId="17AB4228" w:rsidR="001F422D" w:rsidRPr="00931441" w:rsidRDefault="001F422D" w:rsidP="00060C22">
            <w:pPr>
              <w:jc w:val="center"/>
              <w:rPr>
                <w:rFonts w:ascii="Times New Roman" w:hAnsi="Times New Roman"/>
                <w:noProof/>
                <w:color w:val="000000" w:themeColor="text1"/>
                <w:szCs w:val="21"/>
              </w:rPr>
            </w:pPr>
          </w:p>
        </w:tc>
        <w:tc>
          <w:tcPr>
            <w:tcW w:w="397" w:type="dxa"/>
            <w:tcBorders>
              <w:top w:val="single" w:sz="4" w:space="0" w:color="auto"/>
              <w:left w:val="nil"/>
              <w:bottom w:val="single" w:sz="4" w:space="0" w:color="auto"/>
              <w:right w:val="single" w:sz="4" w:space="0" w:color="auto"/>
            </w:tcBorders>
            <w:vAlign w:val="center"/>
          </w:tcPr>
          <w:p w14:paraId="13B461E2" w14:textId="77777777" w:rsidR="00060C22" w:rsidRPr="00931441" w:rsidRDefault="00060C22" w:rsidP="00060C22">
            <w:pPr>
              <w:jc w:val="center"/>
              <w:rPr>
                <w:rFonts w:ascii="Times New Roman" w:hAnsi="Times New Roman"/>
                <w:noProof/>
                <w:color w:val="000000" w:themeColor="text1"/>
                <w:szCs w:val="21"/>
              </w:rPr>
            </w:pPr>
          </w:p>
        </w:tc>
        <w:tc>
          <w:tcPr>
            <w:tcW w:w="406" w:type="dxa"/>
            <w:gridSpan w:val="2"/>
            <w:tcBorders>
              <w:top w:val="single" w:sz="4" w:space="0" w:color="auto"/>
              <w:left w:val="nil"/>
              <w:bottom w:val="single" w:sz="4" w:space="0" w:color="auto"/>
              <w:right w:val="single" w:sz="4" w:space="0" w:color="auto"/>
            </w:tcBorders>
            <w:vAlign w:val="center"/>
          </w:tcPr>
          <w:p w14:paraId="0A1BE7D5" w14:textId="77777777" w:rsidR="00060C22" w:rsidRPr="00931441" w:rsidRDefault="00060C22" w:rsidP="00060C22">
            <w:pPr>
              <w:jc w:val="center"/>
              <w:rPr>
                <w:rFonts w:ascii="Times New Roman" w:hAnsi="Times New Roman"/>
                <w:noProof/>
                <w:color w:val="000000" w:themeColor="text1"/>
                <w:szCs w:val="21"/>
              </w:rPr>
            </w:pPr>
          </w:p>
        </w:tc>
        <w:tc>
          <w:tcPr>
            <w:tcW w:w="469" w:type="dxa"/>
            <w:gridSpan w:val="2"/>
            <w:tcBorders>
              <w:top w:val="single" w:sz="4" w:space="0" w:color="auto"/>
              <w:left w:val="nil"/>
              <w:bottom w:val="single" w:sz="4" w:space="0" w:color="auto"/>
              <w:right w:val="single" w:sz="4" w:space="0" w:color="auto"/>
            </w:tcBorders>
            <w:vAlign w:val="center"/>
          </w:tcPr>
          <w:p w14:paraId="6B9989DA" w14:textId="77777777" w:rsidR="00060C22" w:rsidRPr="00931441" w:rsidRDefault="00060C22" w:rsidP="00060C22">
            <w:pPr>
              <w:jc w:val="center"/>
              <w:rPr>
                <w:rFonts w:ascii="Times New Roman" w:hAnsi="Times New Roman"/>
                <w:noProof/>
                <w:color w:val="000000" w:themeColor="text1"/>
                <w:szCs w:val="21"/>
              </w:rPr>
            </w:pPr>
          </w:p>
        </w:tc>
        <w:tc>
          <w:tcPr>
            <w:tcW w:w="468" w:type="dxa"/>
            <w:gridSpan w:val="2"/>
            <w:tcBorders>
              <w:top w:val="single" w:sz="4" w:space="0" w:color="auto"/>
              <w:left w:val="nil"/>
              <w:bottom w:val="single" w:sz="4" w:space="0" w:color="auto"/>
              <w:right w:val="single" w:sz="4" w:space="0" w:color="auto"/>
            </w:tcBorders>
            <w:vAlign w:val="center"/>
          </w:tcPr>
          <w:p w14:paraId="7C4A683A" w14:textId="77777777" w:rsidR="00060C22" w:rsidRPr="00931441" w:rsidRDefault="00060C22" w:rsidP="00060C22">
            <w:pPr>
              <w:jc w:val="center"/>
              <w:rPr>
                <w:rFonts w:ascii="Times New Roman" w:hAnsi="Times New Roman"/>
                <w:noProof/>
                <w:color w:val="000000" w:themeColor="text1"/>
                <w:szCs w:val="21"/>
              </w:rPr>
            </w:pPr>
          </w:p>
        </w:tc>
        <w:tc>
          <w:tcPr>
            <w:tcW w:w="468" w:type="dxa"/>
            <w:gridSpan w:val="2"/>
            <w:tcBorders>
              <w:top w:val="single" w:sz="4" w:space="0" w:color="auto"/>
              <w:left w:val="nil"/>
              <w:bottom w:val="single" w:sz="4" w:space="0" w:color="auto"/>
              <w:right w:val="single" w:sz="4" w:space="0" w:color="auto"/>
            </w:tcBorders>
            <w:vAlign w:val="center"/>
          </w:tcPr>
          <w:p w14:paraId="4D8D78F9" w14:textId="77777777" w:rsidR="00060C22" w:rsidRPr="00931441" w:rsidRDefault="00060C22" w:rsidP="00060C22">
            <w:pPr>
              <w:jc w:val="center"/>
              <w:rPr>
                <w:rFonts w:ascii="Times New Roman" w:hAnsi="Times New Roman"/>
                <w:noProof/>
                <w:color w:val="000000" w:themeColor="text1"/>
                <w:szCs w:val="21"/>
              </w:rPr>
            </w:pPr>
          </w:p>
        </w:tc>
        <w:tc>
          <w:tcPr>
            <w:tcW w:w="473" w:type="dxa"/>
            <w:gridSpan w:val="2"/>
            <w:tcBorders>
              <w:top w:val="single" w:sz="4" w:space="0" w:color="auto"/>
              <w:left w:val="nil"/>
              <w:bottom w:val="single" w:sz="4" w:space="0" w:color="auto"/>
              <w:right w:val="single" w:sz="4" w:space="0" w:color="auto"/>
            </w:tcBorders>
            <w:vAlign w:val="center"/>
          </w:tcPr>
          <w:p w14:paraId="4766C4B2" w14:textId="77777777" w:rsidR="00060C22" w:rsidRPr="00931441" w:rsidRDefault="00060C22" w:rsidP="00060C22">
            <w:pPr>
              <w:jc w:val="center"/>
              <w:rPr>
                <w:rFonts w:ascii="Times New Roman" w:hAnsi="Times New Roman"/>
                <w:noProof/>
                <w:color w:val="000000" w:themeColor="text1"/>
                <w:szCs w:val="21"/>
              </w:rPr>
            </w:pPr>
          </w:p>
        </w:tc>
        <w:tc>
          <w:tcPr>
            <w:tcW w:w="698" w:type="dxa"/>
            <w:gridSpan w:val="2"/>
            <w:tcBorders>
              <w:top w:val="single" w:sz="4" w:space="0" w:color="auto"/>
              <w:left w:val="nil"/>
              <w:bottom w:val="single" w:sz="4" w:space="0" w:color="auto"/>
              <w:right w:val="single" w:sz="4" w:space="0" w:color="auto"/>
            </w:tcBorders>
          </w:tcPr>
          <w:p w14:paraId="4C94AB24"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65283AC9" w14:textId="77777777" w:rsidTr="00EA2FFE">
        <w:trPr>
          <w:gridAfter w:val="1"/>
          <w:wAfter w:w="17" w:type="dxa"/>
          <w:trHeight w:hRule="exact" w:val="369"/>
        </w:trPr>
        <w:tc>
          <w:tcPr>
            <w:tcW w:w="3823" w:type="dxa"/>
            <w:gridSpan w:val="4"/>
            <w:tcBorders>
              <w:top w:val="single" w:sz="4" w:space="0" w:color="auto"/>
              <w:left w:val="single" w:sz="4" w:space="0" w:color="auto"/>
              <w:bottom w:val="single" w:sz="4" w:space="0" w:color="auto"/>
              <w:right w:val="single" w:sz="4" w:space="0" w:color="auto"/>
            </w:tcBorders>
            <w:vAlign w:val="center"/>
          </w:tcPr>
          <w:p w14:paraId="21286D93" w14:textId="77777777"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专业方向课程应修学时及学分合计</w:t>
            </w:r>
          </w:p>
        </w:tc>
        <w:tc>
          <w:tcPr>
            <w:tcW w:w="989" w:type="dxa"/>
            <w:gridSpan w:val="3"/>
            <w:tcBorders>
              <w:top w:val="single" w:sz="4" w:space="0" w:color="auto"/>
              <w:left w:val="nil"/>
              <w:bottom w:val="single" w:sz="4" w:space="0" w:color="auto"/>
              <w:right w:val="single" w:sz="4" w:space="0" w:color="auto"/>
            </w:tcBorders>
            <w:vAlign w:val="center"/>
          </w:tcPr>
          <w:p w14:paraId="27006E8E" w14:textId="77D70204" w:rsidR="00060C22" w:rsidRPr="00931441" w:rsidRDefault="00060C22" w:rsidP="00060C22">
            <w:pPr>
              <w:jc w:val="center"/>
              <w:rPr>
                <w:rFonts w:ascii="Times New Roman" w:hAnsi="Times New Roman"/>
                <w:noProof/>
                <w:color w:val="000000" w:themeColor="text1"/>
                <w:szCs w:val="21"/>
              </w:rPr>
            </w:pPr>
            <w:r>
              <w:rPr>
                <w:rFonts w:ascii="Times New Roman" w:hAnsi="Times New Roman"/>
                <w:noProof/>
                <w:color w:val="000000" w:themeColor="text1"/>
                <w:szCs w:val="21"/>
              </w:rPr>
              <w:t>304</w:t>
            </w:r>
          </w:p>
        </w:tc>
        <w:tc>
          <w:tcPr>
            <w:tcW w:w="567" w:type="dxa"/>
            <w:tcBorders>
              <w:top w:val="single" w:sz="4" w:space="0" w:color="auto"/>
              <w:left w:val="nil"/>
              <w:bottom w:val="single" w:sz="4" w:space="0" w:color="auto"/>
              <w:right w:val="single" w:sz="4" w:space="0" w:color="auto"/>
            </w:tcBorders>
            <w:vAlign w:val="center"/>
          </w:tcPr>
          <w:p w14:paraId="569E025E" w14:textId="0E7557DB" w:rsidR="00060C22" w:rsidRPr="00931441" w:rsidRDefault="00060C22" w:rsidP="00060C22">
            <w:pPr>
              <w:jc w:val="center"/>
              <w:rPr>
                <w:rFonts w:ascii="Times New Roman" w:hAnsi="Times New Roman"/>
                <w:noProof/>
                <w:color w:val="000000" w:themeColor="text1"/>
                <w:szCs w:val="21"/>
              </w:rPr>
            </w:pPr>
            <w:r>
              <w:rPr>
                <w:rFonts w:ascii="Times New Roman" w:hAnsi="Times New Roman"/>
                <w:noProof/>
                <w:color w:val="000000" w:themeColor="text1"/>
                <w:szCs w:val="21"/>
              </w:rPr>
              <w:t>19</w:t>
            </w:r>
          </w:p>
        </w:tc>
        <w:tc>
          <w:tcPr>
            <w:tcW w:w="397" w:type="dxa"/>
            <w:tcBorders>
              <w:top w:val="single" w:sz="4" w:space="0" w:color="auto"/>
              <w:left w:val="nil"/>
              <w:bottom w:val="single" w:sz="4" w:space="0" w:color="auto"/>
              <w:right w:val="single" w:sz="4" w:space="0" w:color="auto"/>
            </w:tcBorders>
            <w:vAlign w:val="center"/>
          </w:tcPr>
          <w:p w14:paraId="06CDC69D" w14:textId="77777777" w:rsidR="00060C22" w:rsidRPr="00931441" w:rsidRDefault="00060C22" w:rsidP="00060C22">
            <w:pPr>
              <w:jc w:val="center"/>
              <w:rPr>
                <w:rFonts w:ascii="Times New Roman" w:hAnsi="Times New Roman"/>
                <w:noProof/>
                <w:color w:val="000000" w:themeColor="text1"/>
                <w:szCs w:val="21"/>
              </w:rPr>
            </w:pPr>
          </w:p>
        </w:tc>
        <w:tc>
          <w:tcPr>
            <w:tcW w:w="406" w:type="dxa"/>
            <w:gridSpan w:val="2"/>
            <w:tcBorders>
              <w:top w:val="single" w:sz="4" w:space="0" w:color="auto"/>
              <w:left w:val="nil"/>
              <w:bottom w:val="single" w:sz="4" w:space="0" w:color="auto"/>
              <w:right w:val="single" w:sz="4" w:space="0" w:color="auto"/>
            </w:tcBorders>
            <w:vAlign w:val="center"/>
          </w:tcPr>
          <w:p w14:paraId="1F492F2F" w14:textId="77777777" w:rsidR="00060C22" w:rsidRPr="00931441" w:rsidRDefault="00060C22" w:rsidP="00060C22">
            <w:pPr>
              <w:jc w:val="center"/>
              <w:rPr>
                <w:rFonts w:ascii="Times New Roman" w:hAnsi="Times New Roman"/>
                <w:noProof/>
                <w:color w:val="000000" w:themeColor="text1"/>
                <w:szCs w:val="21"/>
              </w:rPr>
            </w:pPr>
          </w:p>
        </w:tc>
        <w:tc>
          <w:tcPr>
            <w:tcW w:w="469" w:type="dxa"/>
            <w:gridSpan w:val="2"/>
            <w:tcBorders>
              <w:top w:val="single" w:sz="4" w:space="0" w:color="auto"/>
              <w:left w:val="nil"/>
              <w:bottom w:val="single" w:sz="4" w:space="0" w:color="auto"/>
              <w:right w:val="single" w:sz="4" w:space="0" w:color="auto"/>
            </w:tcBorders>
            <w:vAlign w:val="center"/>
          </w:tcPr>
          <w:p w14:paraId="55A3CFC0" w14:textId="77777777" w:rsidR="00060C22" w:rsidRPr="00931441" w:rsidRDefault="00060C22" w:rsidP="00060C22">
            <w:pPr>
              <w:jc w:val="center"/>
              <w:rPr>
                <w:rFonts w:ascii="Times New Roman" w:hAnsi="Times New Roman"/>
                <w:noProof/>
                <w:color w:val="000000" w:themeColor="text1"/>
                <w:szCs w:val="21"/>
              </w:rPr>
            </w:pPr>
          </w:p>
        </w:tc>
        <w:tc>
          <w:tcPr>
            <w:tcW w:w="468" w:type="dxa"/>
            <w:gridSpan w:val="2"/>
            <w:tcBorders>
              <w:top w:val="single" w:sz="4" w:space="0" w:color="auto"/>
              <w:left w:val="nil"/>
              <w:bottom w:val="single" w:sz="4" w:space="0" w:color="auto"/>
              <w:right w:val="single" w:sz="4" w:space="0" w:color="auto"/>
            </w:tcBorders>
            <w:vAlign w:val="center"/>
          </w:tcPr>
          <w:p w14:paraId="0865E301" w14:textId="77777777" w:rsidR="00060C22" w:rsidRPr="00931441" w:rsidRDefault="00060C22" w:rsidP="00060C22">
            <w:pPr>
              <w:jc w:val="center"/>
              <w:rPr>
                <w:rFonts w:ascii="Times New Roman" w:hAnsi="Times New Roman"/>
                <w:noProof/>
                <w:color w:val="000000" w:themeColor="text1"/>
                <w:szCs w:val="21"/>
              </w:rPr>
            </w:pPr>
          </w:p>
        </w:tc>
        <w:tc>
          <w:tcPr>
            <w:tcW w:w="468" w:type="dxa"/>
            <w:gridSpan w:val="2"/>
            <w:tcBorders>
              <w:top w:val="single" w:sz="4" w:space="0" w:color="auto"/>
              <w:left w:val="nil"/>
              <w:bottom w:val="single" w:sz="4" w:space="0" w:color="auto"/>
              <w:right w:val="single" w:sz="4" w:space="0" w:color="auto"/>
            </w:tcBorders>
            <w:vAlign w:val="center"/>
          </w:tcPr>
          <w:p w14:paraId="47C24034" w14:textId="77777777" w:rsidR="00060C22" w:rsidRPr="00931441" w:rsidRDefault="00060C22" w:rsidP="00060C22">
            <w:pPr>
              <w:jc w:val="center"/>
              <w:rPr>
                <w:rFonts w:ascii="Times New Roman" w:hAnsi="Times New Roman"/>
                <w:noProof/>
                <w:color w:val="000000" w:themeColor="text1"/>
                <w:szCs w:val="21"/>
              </w:rPr>
            </w:pPr>
          </w:p>
        </w:tc>
        <w:tc>
          <w:tcPr>
            <w:tcW w:w="473" w:type="dxa"/>
            <w:gridSpan w:val="2"/>
            <w:tcBorders>
              <w:top w:val="single" w:sz="4" w:space="0" w:color="auto"/>
              <w:left w:val="nil"/>
              <w:bottom w:val="single" w:sz="4" w:space="0" w:color="auto"/>
              <w:right w:val="single" w:sz="4" w:space="0" w:color="auto"/>
            </w:tcBorders>
            <w:vAlign w:val="center"/>
          </w:tcPr>
          <w:p w14:paraId="0225F67E" w14:textId="77777777" w:rsidR="00060C22" w:rsidRPr="00931441" w:rsidRDefault="00060C22" w:rsidP="00060C22">
            <w:pPr>
              <w:jc w:val="center"/>
              <w:rPr>
                <w:rFonts w:ascii="Times New Roman" w:hAnsi="Times New Roman"/>
                <w:noProof/>
                <w:color w:val="000000" w:themeColor="text1"/>
                <w:szCs w:val="21"/>
              </w:rPr>
            </w:pPr>
          </w:p>
        </w:tc>
        <w:tc>
          <w:tcPr>
            <w:tcW w:w="698" w:type="dxa"/>
            <w:gridSpan w:val="2"/>
            <w:tcBorders>
              <w:top w:val="single" w:sz="4" w:space="0" w:color="auto"/>
              <w:left w:val="nil"/>
              <w:bottom w:val="single" w:sz="4" w:space="0" w:color="auto"/>
              <w:right w:val="single" w:sz="4" w:space="0" w:color="auto"/>
            </w:tcBorders>
          </w:tcPr>
          <w:p w14:paraId="056DECF6" w14:textId="77777777" w:rsidR="00060C22" w:rsidRPr="00931441" w:rsidRDefault="00060C22" w:rsidP="00060C22">
            <w:pPr>
              <w:jc w:val="center"/>
              <w:rPr>
                <w:rFonts w:ascii="Times New Roman" w:hAnsi="Times New Roman"/>
                <w:noProof/>
                <w:color w:val="000000" w:themeColor="text1"/>
                <w:szCs w:val="21"/>
              </w:rPr>
            </w:pPr>
          </w:p>
        </w:tc>
      </w:tr>
      <w:tr w:rsidR="00060C22" w:rsidRPr="00D04423" w14:paraId="2FA22EAC" w14:textId="77777777" w:rsidTr="00EA2FFE">
        <w:trPr>
          <w:gridAfter w:val="1"/>
          <w:wAfter w:w="17" w:type="dxa"/>
          <w:trHeight w:hRule="exact" w:val="369"/>
        </w:trPr>
        <w:tc>
          <w:tcPr>
            <w:tcW w:w="3823" w:type="dxa"/>
            <w:gridSpan w:val="4"/>
            <w:tcBorders>
              <w:top w:val="single" w:sz="4" w:space="0" w:color="auto"/>
              <w:left w:val="single" w:sz="4" w:space="0" w:color="auto"/>
              <w:bottom w:val="single" w:sz="4" w:space="0" w:color="auto"/>
              <w:right w:val="single" w:sz="4" w:space="0" w:color="auto"/>
            </w:tcBorders>
            <w:vAlign w:val="center"/>
          </w:tcPr>
          <w:p w14:paraId="5364224D" w14:textId="77777777" w:rsidR="00060C22" w:rsidRPr="00931441" w:rsidRDefault="00060C22" w:rsidP="00060C22">
            <w:pPr>
              <w:rPr>
                <w:rFonts w:ascii="Times New Roman" w:hAnsi="Times New Roman"/>
                <w:noProof/>
                <w:color w:val="000000" w:themeColor="text1"/>
                <w:szCs w:val="21"/>
              </w:rPr>
            </w:pPr>
            <w:r w:rsidRPr="00931441">
              <w:rPr>
                <w:rFonts w:ascii="Times New Roman" w:hAnsi="Times New Roman" w:hint="eastAsia"/>
                <w:noProof/>
                <w:color w:val="000000" w:themeColor="text1"/>
                <w:szCs w:val="21"/>
              </w:rPr>
              <w:t>全部课程应修学时及学分总计</w:t>
            </w:r>
          </w:p>
        </w:tc>
        <w:tc>
          <w:tcPr>
            <w:tcW w:w="989" w:type="dxa"/>
            <w:gridSpan w:val="3"/>
            <w:tcBorders>
              <w:top w:val="single" w:sz="4" w:space="0" w:color="auto"/>
              <w:left w:val="nil"/>
              <w:bottom w:val="single" w:sz="4" w:space="0" w:color="auto"/>
              <w:right w:val="single" w:sz="4" w:space="0" w:color="auto"/>
            </w:tcBorders>
            <w:vAlign w:val="center"/>
          </w:tcPr>
          <w:p w14:paraId="4384C71A" w14:textId="78C5E024" w:rsidR="00060C22" w:rsidRPr="00931441" w:rsidRDefault="00060C22" w:rsidP="00060C22">
            <w:pPr>
              <w:jc w:val="center"/>
              <w:rPr>
                <w:rFonts w:ascii="Times New Roman" w:hAnsi="Times New Roman"/>
                <w:noProof/>
                <w:color w:val="000000" w:themeColor="text1"/>
                <w:szCs w:val="21"/>
              </w:rPr>
            </w:pPr>
            <w:r>
              <w:rPr>
                <w:rFonts w:ascii="Times New Roman" w:hAnsi="Times New Roman"/>
                <w:noProof/>
                <w:color w:val="000000" w:themeColor="text1"/>
                <w:szCs w:val="21"/>
              </w:rPr>
              <w:t>2160</w:t>
            </w:r>
          </w:p>
        </w:tc>
        <w:tc>
          <w:tcPr>
            <w:tcW w:w="567" w:type="dxa"/>
            <w:tcBorders>
              <w:top w:val="single" w:sz="4" w:space="0" w:color="auto"/>
              <w:left w:val="nil"/>
              <w:bottom w:val="single" w:sz="4" w:space="0" w:color="auto"/>
              <w:right w:val="single" w:sz="4" w:space="0" w:color="auto"/>
            </w:tcBorders>
            <w:vAlign w:val="center"/>
          </w:tcPr>
          <w:p w14:paraId="57D71632" w14:textId="338D0368" w:rsidR="00060C22" w:rsidRPr="00931441" w:rsidRDefault="00060C22" w:rsidP="00060C22">
            <w:pPr>
              <w:jc w:val="center"/>
              <w:rPr>
                <w:rFonts w:ascii="Times New Roman" w:hAnsi="Times New Roman"/>
                <w:noProof/>
                <w:color w:val="000000" w:themeColor="text1"/>
                <w:szCs w:val="21"/>
              </w:rPr>
            </w:pPr>
            <w:r w:rsidRPr="00931441">
              <w:rPr>
                <w:rFonts w:ascii="Times New Roman" w:hAnsi="Times New Roman"/>
                <w:noProof/>
                <w:color w:val="000000" w:themeColor="text1"/>
                <w:szCs w:val="21"/>
              </w:rPr>
              <w:t>13</w:t>
            </w:r>
            <w:r>
              <w:rPr>
                <w:rFonts w:ascii="Times New Roman" w:hAnsi="Times New Roman"/>
                <w:noProof/>
                <w:color w:val="000000" w:themeColor="text1"/>
                <w:szCs w:val="21"/>
              </w:rPr>
              <w:t>5</w:t>
            </w:r>
          </w:p>
        </w:tc>
        <w:tc>
          <w:tcPr>
            <w:tcW w:w="397" w:type="dxa"/>
            <w:tcBorders>
              <w:top w:val="single" w:sz="4" w:space="0" w:color="auto"/>
              <w:left w:val="nil"/>
              <w:bottom w:val="single" w:sz="4" w:space="0" w:color="auto"/>
              <w:right w:val="single" w:sz="4" w:space="0" w:color="auto"/>
            </w:tcBorders>
            <w:vAlign w:val="center"/>
          </w:tcPr>
          <w:p w14:paraId="717B6FA0" w14:textId="77777777" w:rsidR="00060C22" w:rsidRPr="00931441" w:rsidRDefault="00060C22" w:rsidP="00060C22">
            <w:pPr>
              <w:jc w:val="center"/>
              <w:rPr>
                <w:rFonts w:ascii="Times New Roman" w:hAnsi="Times New Roman"/>
                <w:noProof/>
                <w:color w:val="000000" w:themeColor="text1"/>
                <w:szCs w:val="21"/>
              </w:rPr>
            </w:pPr>
          </w:p>
        </w:tc>
        <w:tc>
          <w:tcPr>
            <w:tcW w:w="406" w:type="dxa"/>
            <w:gridSpan w:val="2"/>
            <w:tcBorders>
              <w:top w:val="single" w:sz="4" w:space="0" w:color="auto"/>
              <w:left w:val="nil"/>
              <w:bottom w:val="single" w:sz="4" w:space="0" w:color="auto"/>
              <w:right w:val="single" w:sz="4" w:space="0" w:color="auto"/>
            </w:tcBorders>
            <w:vAlign w:val="center"/>
          </w:tcPr>
          <w:p w14:paraId="277649CF" w14:textId="77777777" w:rsidR="00060C22" w:rsidRPr="00931441" w:rsidRDefault="00060C22" w:rsidP="00060C22">
            <w:pPr>
              <w:jc w:val="center"/>
              <w:rPr>
                <w:rFonts w:ascii="Times New Roman" w:hAnsi="Times New Roman"/>
                <w:noProof/>
                <w:color w:val="000000" w:themeColor="text1"/>
                <w:szCs w:val="21"/>
              </w:rPr>
            </w:pPr>
          </w:p>
        </w:tc>
        <w:tc>
          <w:tcPr>
            <w:tcW w:w="469" w:type="dxa"/>
            <w:gridSpan w:val="2"/>
            <w:tcBorders>
              <w:top w:val="single" w:sz="4" w:space="0" w:color="auto"/>
              <w:left w:val="nil"/>
              <w:bottom w:val="single" w:sz="4" w:space="0" w:color="auto"/>
              <w:right w:val="single" w:sz="4" w:space="0" w:color="auto"/>
            </w:tcBorders>
            <w:vAlign w:val="center"/>
          </w:tcPr>
          <w:p w14:paraId="7FFA4743" w14:textId="77777777" w:rsidR="00060C22" w:rsidRPr="00931441" w:rsidRDefault="00060C22" w:rsidP="00060C22">
            <w:pPr>
              <w:jc w:val="center"/>
              <w:rPr>
                <w:rFonts w:ascii="Times New Roman" w:hAnsi="Times New Roman"/>
                <w:noProof/>
                <w:color w:val="000000" w:themeColor="text1"/>
                <w:szCs w:val="21"/>
              </w:rPr>
            </w:pPr>
          </w:p>
        </w:tc>
        <w:tc>
          <w:tcPr>
            <w:tcW w:w="468" w:type="dxa"/>
            <w:gridSpan w:val="2"/>
            <w:tcBorders>
              <w:top w:val="single" w:sz="4" w:space="0" w:color="auto"/>
              <w:left w:val="nil"/>
              <w:bottom w:val="single" w:sz="4" w:space="0" w:color="auto"/>
              <w:right w:val="single" w:sz="4" w:space="0" w:color="auto"/>
            </w:tcBorders>
            <w:vAlign w:val="center"/>
          </w:tcPr>
          <w:p w14:paraId="3F8CD6F7" w14:textId="77777777" w:rsidR="00060C22" w:rsidRPr="00931441" w:rsidRDefault="00060C22" w:rsidP="00060C22">
            <w:pPr>
              <w:jc w:val="center"/>
              <w:rPr>
                <w:rFonts w:ascii="Times New Roman" w:hAnsi="Times New Roman"/>
                <w:noProof/>
                <w:color w:val="000000" w:themeColor="text1"/>
                <w:szCs w:val="21"/>
              </w:rPr>
            </w:pPr>
          </w:p>
        </w:tc>
        <w:tc>
          <w:tcPr>
            <w:tcW w:w="468" w:type="dxa"/>
            <w:gridSpan w:val="2"/>
            <w:tcBorders>
              <w:top w:val="single" w:sz="4" w:space="0" w:color="auto"/>
              <w:left w:val="nil"/>
              <w:bottom w:val="single" w:sz="4" w:space="0" w:color="auto"/>
              <w:right w:val="single" w:sz="4" w:space="0" w:color="auto"/>
            </w:tcBorders>
            <w:vAlign w:val="center"/>
          </w:tcPr>
          <w:p w14:paraId="191FA4DD" w14:textId="77777777" w:rsidR="00060C22" w:rsidRPr="00931441" w:rsidRDefault="00060C22" w:rsidP="00060C22">
            <w:pPr>
              <w:jc w:val="center"/>
              <w:rPr>
                <w:rFonts w:ascii="Times New Roman" w:hAnsi="Times New Roman"/>
                <w:noProof/>
                <w:color w:val="000000" w:themeColor="text1"/>
                <w:szCs w:val="21"/>
              </w:rPr>
            </w:pPr>
          </w:p>
        </w:tc>
        <w:tc>
          <w:tcPr>
            <w:tcW w:w="473" w:type="dxa"/>
            <w:gridSpan w:val="2"/>
            <w:tcBorders>
              <w:top w:val="single" w:sz="4" w:space="0" w:color="auto"/>
              <w:left w:val="nil"/>
              <w:bottom w:val="single" w:sz="4" w:space="0" w:color="auto"/>
              <w:right w:val="single" w:sz="4" w:space="0" w:color="auto"/>
            </w:tcBorders>
            <w:vAlign w:val="center"/>
          </w:tcPr>
          <w:p w14:paraId="6E0471AC" w14:textId="77777777" w:rsidR="00060C22" w:rsidRPr="00931441" w:rsidRDefault="00060C22" w:rsidP="00060C22">
            <w:pPr>
              <w:jc w:val="center"/>
              <w:rPr>
                <w:rFonts w:ascii="Times New Roman" w:hAnsi="Times New Roman"/>
                <w:noProof/>
                <w:color w:val="000000" w:themeColor="text1"/>
                <w:szCs w:val="21"/>
              </w:rPr>
            </w:pPr>
          </w:p>
        </w:tc>
        <w:tc>
          <w:tcPr>
            <w:tcW w:w="698" w:type="dxa"/>
            <w:gridSpan w:val="2"/>
            <w:tcBorders>
              <w:top w:val="single" w:sz="4" w:space="0" w:color="auto"/>
              <w:left w:val="nil"/>
              <w:bottom w:val="single" w:sz="4" w:space="0" w:color="auto"/>
              <w:right w:val="single" w:sz="4" w:space="0" w:color="auto"/>
            </w:tcBorders>
          </w:tcPr>
          <w:p w14:paraId="3B89C6F3" w14:textId="77777777" w:rsidR="00060C22" w:rsidRPr="00931441" w:rsidRDefault="00060C22" w:rsidP="00060C22">
            <w:pPr>
              <w:jc w:val="center"/>
              <w:rPr>
                <w:rFonts w:ascii="Times New Roman" w:hAnsi="Times New Roman"/>
                <w:noProof/>
                <w:color w:val="000000" w:themeColor="text1"/>
                <w:szCs w:val="21"/>
              </w:rPr>
            </w:pPr>
          </w:p>
        </w:tc>
      </w:tr>
    </w:tbl>
    <w:p w14:paraId="7BE54084" w14:textId="77777777" w:rsidR="004416B1" w:rsidRPr="00931441" w:rsidRDefault="004416B1" w:rsidP="004416B1">
      <w:pPr>
        <w:spacing w:line="360" w:lineRule="auto"/>
        <w:ind w:firstLineChars="200" w:firstLine="482"/>
        <w:rPr>
          <w:rFonts w:ascii="Times New Roman" w:hAnsi="Times New Roman"/>
          <w:b/>
          <w:bCs/>
          <w:noProof/>
          <w:color w:val="000000" w:themeColor="text1"/>
          <w:sz w:val="24"/>
          <w:szCs w:val="24"/>
        </w:rPr>
      </w:pPr>
      <w:bookmarkStart w:id="0" w:name="_GoBack"/>
      <w:bookmarkEnd w:id="0"/>
    </w:p>
    <w:sectPr w:rsidR="004416B1" w:rsidRPr="00931441" w:rsidSect="00A370A5">
      <w:pgSz w:w="11906" w:h="16838" w:code="9"/>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4DCF00" w14:textId="77777777" w:rsidR="006F02DB" w:rsidRDefault="006F02DB" w:rsidP="00112D1C">
      <w:r>
        <w:separator/>
      </w:r>
    </w:p>
  </w:endnote>
  <w:endnote w:type="continuationSeparator" w:id="0">
    <w:p w14:paraId="47273D42" w14:textId="77777777" w:rsidR="006F02DB" w:rsidRDefault="006F02DB" w:rsidP="00112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文鼎报宋体简">
    <w:altName w:val="宋体"/>
    <w:panose1 w:val="00000000000000000000"/>
    <w:charset w:val="86"/>
    <w:family w:val="roman"/>
    <w:notTrueType/>
    <w:pitch w:val="variable"/>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B4793" w14:textId="77777777" w:rsidR="006F02DB" w:rsidRDefault="006F02DB" w:rsidP="00112D1C">
      <w:r>
        <w:separator/>
      </w:r>
    </w:p>
  </w:footnote>
  <w:footnote w:type="continuationSeparator" w:id="0">
    <w:p w14:paraId="7ACE67A3" w14:textId="77777777" w:rsidR="006F02DB" w:rsidRDefault="006F02DB" w:rsidP="00112D1C">
      <w:r>
        <w:continuationSeparator/>
      </w:r>
    </w:p>
  </w:footnote>
  <w:footnote w:id="1">
    <w:p w14:paraId="448DFB56" w14:textId="7E153C9D" w:rsidR="00A370A5" w:rsidRPr="0091555B" w:rsidRDefault="00A370A5" w:rsidP="00112D1C">
      <w:pPr>
        <w:pStyle w:val="a4"/>
        <w:rPr>
          <w:sz w:val="20"/>
          <w:szCs w:val="21"/>
        </w:rPr>
      </w:pPr>
      <w:r>
        <w:rPr>
          <w:rStyle w:val="a5"/>
        </w:rPr>
        <w:footnoteRef/>
      </w:r>
      <w:r>
        <w:rPr>
          <w:rFonts w:hint="eastAsia"/>
          <w:sz w:val="20"/>
          <w:szCs w:val="21"/>
        </w:rPr>
        <w:t>本项目是首都经济贸易大学和对外经济贸易大学的合作培养项目，学生在外</w:t>
      </w:r>
      <w:r w:rsidRPr="0091555B">
        <w:rPr>
          <w:rFonts w:hint="eastAsia"/>
          <w:sz w:val="20"/>
          <w:szCs w:val="21"/>
        </w:rPr>
        <w:t>校学习</w:t>
      </w:r>
      <w:r>
        <w:rPr>
          <w:sz w:val="20"/>
          <w:szCs w:val="21"/>
        </w:rPr>
        <w:t>2</w:t>
      </w:r>
      <w:r w:rsidRPr="0091555B">
        <w:rPr>
          <w:rFonts w:hint="eastAsia"/>
          <w:sz w:val="20"/>
          <w:szCs w:val="21"/>
        </w:rPr>
        <w:t>年后，达到相应要求，</w:t>
      </w:r>
      <w:r>
        <w:rPr>
          <w:rFonts w:hint="eastAsia"/>
          <w:sz w:val="20"/>
          <w:szCs w:val="21"/>
        </w:rPr>
        <w:t>将回到首都经济贸易大学</w:t>
      </w:r>
      <w:r w:rsidRPr="0091555B">
        <w:rPr>
          <w:rFonts w:hint="eastAsia"/>
          <w:sz w:val="20"/>
          <w:szCs w:val="21"/>
        </w:rPr>
        <w:t>继续学习</w:t>
      </w:r>
      <w:r>
        <w:rPr>
          <w:sz w:val="20"/>
          <w:szCs w:val="21"/>
        </w:rPr>
        <w:t>2</w:t>
      </w:r>
      <w:r w:rsidRPr="0091555B">
        <w:rPr>
          <w:rFonts w:hint="eastAsia"/>
          <w:sz w:val="20"/>
          <w:szCs w:val="21"/>
        </w:rPr>
        <w:t>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1C8478"/>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F7343E06"/>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8C562DFE"/>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F0DCE5CE"/>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B1744A7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CE0C3884"/>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2116BEB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695661B0"/>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01D809E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507E88E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0001"/>
    <w:multiLevelType w:val="singleLevel"/>
    <w:tmpl w:val="00000001"/>
    <w:lvl w:ilvl="0">
      <w:start w:val="2"/>
      <w:numFmt w:val="decimal"/>
      <w:suff w:val="nothing"/>
      <w:lvlText w:val="%1."/>
      <w:lvlJc w:val="left"/>
    </w:lvl>
  </w:abstractNum>
  <w:abstractNum w:abstractNumId="11" w15:restartNumberingAfterBreak="0">
    <w:nsid w:val="00000002"/>
    <w:multiLevelType w:val="singleLevel"/>
    <w:tmpl w:val="00000002"/>
    <w:lvl w:ilvl="0">
      <w:start w:val="1"/>
      <w:numFmt w:val="decimal"/>
      <w:suff w:val="nothing"/>
      <w:lvlText w:val="%1．"/>
      <w:lvlJc w:val="left"/>
      <w:pPr>
        <w:ind w:left="0" w:firstLine="400"/>
      </w:pPr>
      <w:rPr>
        <w:rFonts w:hint="default"/>
      </w:rPr>
    </w:lvl>
  </w:abstractNum>
  <w:abstractNum w:abstractNumId="12" w15:restartNumberingAfterBreak="0">
    <w:nsid w:val="00000003"/>
    <w:multiLevelType w:val="singleLevel"/>
    <w:tmpl w:val="00000003"/>
    <w:lvl w:ilvl="0">
      <w:start w:val="1"/>
      <w:numFmt w:val="decimal"/>
      <w:suff w:val="nothing"/>
      <w:lvlText w:val="%1．"/>
      <w:lvlJc w:val="left"/>
      <w:pPr>
        <w:ind w:left="0" w:firstLine="400"/>
      </w:pPr>
      <w:rPr>
        <w:rFonts w:hint="default"/>
      </w:rPr>
    </w:lvl>
  </w:abstractNum>
  <w:abstractNum w:abstractNumId="13" w15:restartNumberingAfterBreak="0">
    <w:nsid w:val="00000004"/>
    <w:multiLevelType w:val="singleLevel"/>
    <w:tmpl w:val="00000004"/>
    <w:lvl w:ilvl="0">
      <w:start w:val="1"/>
      <w:numFmt w:val="decimal"/>
      <w:suff w:val="nothing"/>
      <w:lvlText w:val="%1．"/>
      <w:lvlJc w:val="left"/>
      <w:pPr>
        <w:ind w:left="0" w:firstLine="400"/>
      </w:pPr>
      <w:rPr>
        <w:rFonts w:hint="default"/>
      </w:rPr>
    </w:lvl>
  </w:abstractNum>
  <w:abstractNum w:abstractNumId="14" w15:restartNumberingAfterBreak="0">
    <w:nsid w:val="00000005"/>
    <w:multiLevelType w:val="singleLevel"/>
    <w:tmpl w:val="00000005"/>
    <w:lvl w:ilvl="0">
      <w:start w:val="1"/>
      <w:numFmt w:val="decimal"/>
      <w:suff w:val="nothing"/>
      <w:lvlText w:val="%1．"/>
      <w:lvlJc w:val="left"/>
      <w:pPr>
        <w:ind w:left="0" w:firstLine="400"/>
      </w:pPr>
      <w:rPr>
        <w:rFonts w:hint="default"/>
      </w:rPr>
    </w:lvl>
  </w:abstractNum>
  <w:abstractNum w:abstractNumId="15" w15:restartNumberingAfterBreak="0">
    <w:nsid w:val="00000006"/>
    <w:multiLevelType w:val="singleLevel"/>
    <w:tmpl w:val="00000006"/>
    <w:lvl w:ilvl="0">
      <w:start w:val="1"/>
      <w:numFmt w:val="decimal"/>
      <w:suff w:val="nothing"/>
      <w:lvlText w:val="%1．"/>
      <w:lvlJc w:val="left"/>
      <w:pPr>
        <w:ind w:left="0" w:firstLine="400"/>
      </w:pPr>
      <w:rPr>
        <w:rFonts w:hint="default"/>
      </w:rPr>
    </w:lvl>
  </w:abstractNum>
  <w:abstractNum w:abstractNumId="16" w15:restartNumberingAfterBreak="0">
    <w:nsid w:val="0000000A"/>
    <w:multiLevelType w:val="singleLevel"/>
    <w:tmpl w:val="0000000A"/>
    <w:lvl w:ilvl="0">
      <w:start w:val="1"/>
      <w:numFmt w:val="decimal"/>
      <w:suff w:val="nothing"/>
      <w:lvlText w:val="%1．"/>
      <w:lvlJc w:val="left"/>
      <w:pPr>
        <w:ind w:left="0" w:firstLine="400"/>
      </w:pPr>
      <w:rPr>
        <w:rFonts w:hint="default"/>
      </w:rPr>
    </w:lvl>
  </w:abstractNum>
  <w:abstractNum w:abstractNumId="17" w15:restartNumberingAfterBreak="0">
    <w:nsid w:val="0000000B"/>
    <w:multiLevelType w:val="singleLevel"/>
    <w:tmpl w:val="0000000B"/>
    <w:lvl w:ilvl="0">
      <w:start w:val="1"/>
      <w:numFmt w:val="decimal"/>
      <w:suff w:val="nothing"/>
      <w:lvlText w:val="%1．"/>
      <w:lvlJc w:val="left"/>
      <w:pPr>
        <w:ind w:left="0" w:firstLine="400"/>
      </w:pPr>
      <w:rPr>
        <w:rFonts w:hint="default"/>
      </w:rPr>
    </w:lvl>
  </w:abstractNum>
  <w:abstractNum w:abstractNumId="18" w15:restartNumberingAfterBreak="0">
    <w:nsid w:val="00000013"/>
    <w:multiLevelType w:val="singleLevel"/>
    <w:tmpl w:val="00000013"/>
    <w:lvl w:ilvl="0">
      <w:start w:val="1"/>
      <w:numFmt w:val="decimal"/>
      <w:suff w:val="nothing"/>
      <w:lvlText w:val="%1．"/>
      <w:lvlJc w:val="left"/>
      <w:pPr>
        <w:ind w:left="0" w:firstLine="400"/>
      </w:pPr>
      <w:rPr>
        <w:rFonts w:hint="default"/>
      </w:rPr>
    </w:lvl>
  </w:abstractNum>
  <w:abstractNum w:abstractNumId="19" w15:restartNumberingAfterBreak="0">
    <w:nsid w:val="057F76E1"/>
    <w:multiLevelType w:val="hybridMultilevel"/>
    <w:tmpl w:val="67C454F2"/>
    <w:lvl w:ilvl="0" w:tplc="2FF2AE1A">
      <w:start w:val="1"/>
      <w:numFmt w:val="japaneseCounting"/>
      <w:lvlText w:val="%1、"/>
      <w:lvlJc w:val="left"/>
      <w:pPr>
        <w:tabs>
          <w:tab w:val="num" w:pos="420"/>
        </w:tabs>
        <w:ind w:left="420" w:hanging="420"/>
      </w:pPr>
      <w:rPr>
        <w:rFonts w:ascii="黑体" w:eastAsia="黑体"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0C595967"/>
    <w:multiLevelType w:val="hybridMultilevel"/>
    <w:tmpl w:val="17567CE8"/>
    <w:lvl w:ilvl="0" w:tplc="2F66DB62">
      <w:start w:val="1"/>
      <w:numFmt w:val="decimal"/>
      <w:lvlText w:val="%1."/>
      <w:lvlJc w:val="left"/>
      <w:pPr>
        <w:tabs>
          <w:tab w:val="num" w:pos="1259"/>
        </w:tabs>
        <w:ind w:left="1259" w:hanging="420"/>
      </w:pPr>
      <w:rPr>
        <w:rFonts w:hint="eastAsia"/>
      </w:rPr>
    </w:lvl>
    <w:lvl w:ilvl="1" w:tplc="04090019" w:tentative="1">
      <w:start w:val="1"/>
      <w:numFmt w:val="lowerLetter"/>
      <w:lvlText w:val="%2)"/>
      <w:lvlJc w:val="left"/>
      <w:pPr>
        <w:tabs>
          <w:tab w:val="num" w:pos="1199"/>
        </w:tabs>
        <w:ind w:left="1199" w:hanging="420"/>
      </w:pPr>
    </w:lvl>
    <w:lvl w:ilvl="2" w:tplc="0409001B" w:tentative="1">
      <w:start w:val="1"/>
      <w:numFmt w:val="lowerRoman"/>
      <w:lvlText w:val="%3."/>
      <w:lvlJc w:val="righ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9" w:tentative="1">
      <w:start w:val="1"/>
      <w:numFmt w:val="lowerLetter"/>
      <w:lvlText w:val="%5)"/>
      <w:lvlJc w:val="left"/>
      <w:pPr>
        <w:tabs>
          <w:tab w:val="num" w:pos="2459"/>
        </w:tabs>
        <w:ind w:left="2459" w:hanging="420"/>
      </w:pPr>
    </w:lvl>
    <w:lvl w:ilvl="5" w:tplc="0409001B" w:tentative="1">
      <w:start w:val="1"/>
      <w:numFmt w:val="lowerRoman"/>
      <w:lvlText w:val="%6."/>
      <w:lvlJc w:val="righ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9" w:tentative="1">
      <w:start w:val="1"/>
      <w:numFmt w:val="lowerLetter"/>
      <w:lvlText w:val="%8)"/>
      <w:lvlJc w:val="left"/>
      <w:pPr>
        <w:tabs>
          <w:tab w:val="num" w:pos="3719"/>
        </w:tabs>
        <w:ind w:left="3719" w:hanging="420"/>
      </w:pPr>
    </w:lvl>
    <w:lvl w:ilvl="8" w:tplc="0409001B" w:tentative="1">
      <w:start w:val="1"/>
      <w:numFmt w:val="lowerRoman"/>
      <w:lvlText w:val="%9."/>
      <w:lvlJc w:val="right"/>
      <w:pPr>
        <w:tabs>
          <w:tab w:val="num" w:pos="4139"/>
        </w:tabs>
        <w:ind w:left="4139" w:hanging="420"/>
      </w:pPr>
    </w:lvl>
  </w:abstractNum>
  <w:abstractNum w:abstractNumId="21" w15:restartNumberingAfterBreak="0">
    <w:nsid w:val="10CA3984"/>
    <w:multiLevelType w:val="hybridMultilevel"/>
    <w:tmpl w:val="E5AC8CC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13901EF4"/>
    <w:multiLevelType w:val="hybridMultilevel"/>
    <w:tmpl w:val="D9F05206"/>
    <w:lvl w:ilvl="0" w:tplc="0409000F">
      <w:start w:val="1"/>
      <w:numFmt w:val="decimal"/>
      <w:lvlText w:val="%1."/>
      <w:lvlJc w:val="left"/>
      <w:pPr>
        <w:tabs>
          <w:tab w:val="num" w:pos="420"/>
        </w:tabs>
        <w:ind w:left="420" w:hanging="420"/>
      </w:pPr>
      <w:rPr>
        <w:rFonts w:hint="eastAsia"/>
      </w:rPr>
    </w:lvl>
    <w:lvl w:ilvl="1" w:tplc="15BAFF88">
      <w:start w:val="1"/>
      <w:numFmt w:val="decimalFullWidth"/>
      <w:lvlText w:val="%2．"/>
      <w:lvlJc w:val="left"/>
      <w:pPr>
        <w:tabs>
          <w:tab w:val="num" w:pos="900"/>
        </w:tabs>
        <w:ind w:left="900" w:hanging="480"/>
      </w:pPr>
      <w:rPr>
        <w:rFonts w:ascii="Times New Roman" w:hAnsi="Times New Roman" w:hint="default"/>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rPr>
        <w:rFonts w:hint="eastAsia"/>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15:restartNumberingAfterBreak="0">
    <w:nsid w:val="1C686F89"/>
    <w:multiLevelType w:val="singleLevel"/>
    <w:tmpl w:val="00000000"/>
    <w:lvl w:ilvl="0">
      <w:start w:val="2"/>
      <w:numFmt w:val="decimal"/>
      <w:suff w:val="nothing"/>
      <w:lvlText w:val="%1."/>
      <w:lvlJc w:val="left"/>
    </w:lvl>
  </w:abstractNum>
  <w:abstractNum w:abstractNumId="24" w15:restartNumberingAfterBreak="0">
    <w:nsid w:val="1E154024"/>
    <w:multiLevelType w:val="hybridMultilevel"/>
    <w:tmpl w:val="691E35BA"/>
    <w:lvl w:ilvl="0" w:tplc="788AD824">
      <w:start w:val="5"/>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15:restartNumberingAfterBreak="0">
    <w:nsid w:val="1FEA1EA6"/>
    <w:multiLevelType w:val="multilevel"/>
    <w:tmpl w:val="340E7092"/>
    <w:lvl w:ilvl="0">
      <w:start w:val="1"/>
      <w:numFmt w:val="decimal"/>
      <w:lvlText w:val="%1、"/>
      <w:lvlJc w:val="left"/>
      <w:pPr>
        <w:tabs>
          <w:tab w:val="num" w:pos="360"/>
        </w:tabs>
        <w:ind w:left="360" w:hanging="360"/>
      </w:pPr>
      <w:rPr>
        <w:rFonts w:hint="eastAsia"/>
      </w:rPr>
    </w:lvl>
    <w:lvl w:ilvl="1">
      <w:start w:val="1"/>
      <w:numFmt w:val="decimalFullWidth"/>
      <w:lvlText w:val="%2．"/>
      <w:lvlJc w:val="left"/>
      <w:pPr>
        <w:tabs>
          <w:tab w:val="num" w:pos="900"/>
        </w:tabs>
        <w:ind w:left="900" w:hanging="480"/>
      </w:pPr>
      <w:rPr>
        <w:rFonts w:ascii="Times New Roman" w:hAnsi="Times New Roman"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6" w15:restartNumberingAfterBreak="0">
    <w:nsid w:val="2A8605F0"/>
    <w:multiLevelType w:val="hybridMultilevel"/>
    <w:tmpl w:val="EEA4BD24"/>
    <w:lvl w:ilvl="0" w:tplc="2F66DB62">
      <w:start w:val="1"/>
      <w:numFmt w:val="decimal"/>
      <w:lvlText w:val="%1."/>
      <w:lvlJc w:val="left"/>
      <w:pPr>
        <w:tabs>
          <w:tab w:val="num" w:pos="1259"/>
        </w:tabs>
        <w:ind w:left="1259" w:hanging="420"/>
      </w:pPr>
      <w:rPr>
        <w:rFonts w:hint="eastAsia"/>
      </w:rPr>
    </w:lvl>
    <w:lvl w:ilvl="1" w:tplc="04090019" w:tentative="1">
      <w:start w:val="1"/>
      <w:numFmt w:val="lowerLetter"/>
      <w:lvlText w:val="%2)"/>
      <w:lvlJc w:val="left"/>
      <w:pPr>
        <w:tabs>
          <w:tab w:val="num" w:pos="1199"/>
        </w:tabs>
        <w:ind w:left="1199" w:hanging="420"/>
      </w:pPr>
    </w:lvl>
    <w:lvl w:ilvl="2" w:tplc="0409001B" w:tentative="1">
      <w:start w:val="1"/>
      <w:numFmt w:val="lowerRoman"/>
      <w:lvlText w:val="%3."/>
      <w:lvlJc w:val="righ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9" w:tentative="1">
      <w:start w:val="1"/>
      <w:numFmt w:val="lowerLetter"/>
      <w:lvlText w:val="%5)"/>
      <w:lvlJc w:val="left"/>
      <w:pPr>
        <w:tabs>
          <w:tab w:val="num" w:pos="2459"/>
        </w:tabs>
        <w:ind w:left="2459" w:hanging="420"/>
      </w:pPr>
    </w:lvl>
    <w:lvl w:ilvl="5" w:tplc="0409001B" w:tentative="1">
      <w:start w:val="1"/>
      <w:numFmt w:val="lowerRoman"/>
      <w:lvlText w:val="%6."/>
      <w:lvlJc w:val="righ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9" w:tentative="1">
      <w:start w:val="1"/>
      <w:numFmt w:val="lowerLetter"/>
      <w:lvlText w:val="%8)"/>
      <w:lvlJc w:val="left"/>
      <w:pPr>
        <w:tabs>
          <w:tab w:val="num" w:pos="3719"/>
        </w:tabs>
        <w:ind w:left="3719" w:hanging="420"/>
      </w:pPr>
    </w:lvl>
    <w:lvl w:ilvl="8" w:tplc="0409001B" w:tentative="1">
      <w:start w:val="1"/>
      <w:numFmt w:val="lowerRoman"/>
      <w:lvlText w:val="%9."/>
      <w:lvlJc w:val="right"/>
      <w:pPr>
        <w:tabs>
          <w:tab w:val="num" w:pos="4139"/>
        </w:tabs>
        <w:ind w:left="4139" w:hanging="420"/>
      </w:pPr>
    </w:lvl>
  </w:abstractNum>
  <w:abstractNum w:abstractNumId="27" w15:restartNumberingAfterBreak="0">
    <w:nsid w:val="37614126"/>
    <w:multiLevelType w:val="hybridMultilevel"/>
    <w:tmpl w:val="FDA0788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3AC676EA"/>
    <w:multiLevelType w:val="hybridMultilevel"/>
    <w:tmpl w:val="9BD2544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3BFB3BC1"/>
    <w:multiLevelType w:val="hybridMultilevel"/>
    <w:tmpl w:val="DD92C962"/>
    <w:lvl w:ilvl="0" w:tplc="CBB68EF6">
      <w:start w:val="4"/>
      <w:numFmt w:val="decimal"/>
      <w:lvlText w:val="%1．"/>
      <w:lvlJc w:val="left"/>
      <w:pPr>
        <w:tabs>
          <w:tab w:val="num" w:pos="780"/>
        </w:tabs>
        <w:ind w:left="780" w:hanging="360"/>
      </w:pPr>
      <w:rPr>
        <w:rFonts w:hint="default"/>
      </w:rPr>
    </w:lvl>
    <w:lvl w:ilvl="1" w:tplc="04090019">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30" w15:restartNumberingAfterBreak="0">
    <w:nsid w:val="438E6ED3"/>
    <w:multiLevelType w:val="hybridMultilevel"/>
    <w:tmpl w:val="504CD82A"/>
    <w:lvl w:ilvl="0" w:tplc="2A96230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474C699F"/>
    <w:multiLevelType w:val="hybridMultilevel"/>
    <w:tmpl w:val="EFC26AB6"/>
    <w:lvl w:ilvl="0" w:tplc="90465FC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4906231C"/>
    <w:multiLevelType w:val="singleLevel"/>
    <w:tmpl w:val="00000001"/>
    <w:lvl w:ilvl="0">
      <w:start w:val="2"/>
      <w:numFmt w:val="decimal"/>
      <w:suff w:val="nothing"/>
      <w:lvlText w:val="%1."/>
      <w:lvlJc w:val="left"/>
    </w:lvl>
  </w:abstractNum>
  <w:abstractNum w:abstractNumId="33" w15:restartNumberingAfterBreak="0">
    <w:nsid w:val="4CC976E9"/>
    <w:multiLevelType w:val="hybridMultilevel"/>
    <w:tmpl w:val="708C1D1A"/>
    <w:lvl w:ilvl="0" w:tplc="C486C27C">
      <w:start w:val="1"/>
      <w:numFmt w:val="decimal"/>
      <w:lvlText w:val="%1、"/>
      <w:lvlJc w:val="left"/>
      <w:pPr>
        <w:tabs>
          <w:tab w:val="num" w:pos="360"/>
        </w:tabs>
        <w:ind w:left="360" w:hanging="360"/>
      </w:pPr>
      <w:rPr>
        <w:rFonts w:hint="eastAsia"/>
      </w:rPr>
    </w:lvl>
    <w:lvl w:ilvl="1" w:tplc="9190C9C0">
      <w:start w:val="1"/>
      <w:numFmt w:val="decimal"/>
      <w:lvlText w:val="%2．"/>
      <w:lvlJc w:val="left"/>
      <w:pPr>
        <w:tabs>
          <w:tab w:val="num" w:pos="780"/>
        </w:tabs>
        <w:ind w:left="780" w:hanging="360"/>
      </w:pPr>
      <w:rPr>
        <w:rFonts w:hint="eastAsia"/>
      </w:rPr>
    </w:lvl>
    <w:lvl w:ilvl="2" w:tplc="CF428B9A">
      <w:start w:val="1"/>
      <w:numFmt w:val="decimal"/>
      <w:lvlText w:val="%3."/>
      <w:lvlJc w:val="left"/>
      <w:pPr>
        <w:tabs>
          <w:tab w:val="num" w:pos="1200"/>
        </w:tabs>
        <w:ind w:left="1200" w:hanging="360"/>
      </w:pPr>
      <w:rPr>
        <w:rFonts w:hint="default"/>
        <w:b/>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15:restartNumberingAfterBreak="0">
    <w:nsid w:val="4F51099D"/>
    <w:multiLevelType w:val="hybridMultilevel"/>
    <w:tmpl w:val="686EB95E"/>
    <w:lvl w:ilvl="0" w:tplc="428C6D02">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15:restartNumberingAfterBreak="0">
    <w:nsid w:val="51266CFB"/>
    <w:multiLevelType w:val="hybridMultilevel"/>
    <w:tmpl w:val="A80C5DD2"/>
    <w:lvl w:ilvl="0" w:tplc="F0B01CF8">
      <w:start w:val="2"/>
      <w:numFmt w:val="decimal"/>
      <w:lvlText w:val="%1．"/>
      <w:lvlJc w:val="left"/>
      <w:pPr>
        <w:tabs>
          <w:tab w:val="num" w:pos="360"/>
        </w:tabs>
        <w:ind w:left="360" w:hanging="360"/>
      </w:pPr>
      <w:rPr>
        <w:rFonts w:eastAsia="黑体"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6" w15:restartNumberingAfterBreak="0">
    <w:nsid w:val="5A553E3B"/>
    <w:multiLevelType w:val="hybridMultilevel"/>
    <w:tmpl w:val="1A36D952"/>
    <w:lvl w:ilvl="0" w:tplc="2F66DB62">
      <w:start w:val="1"/>
      <w:numFmt w:val="decimal"/>
      <w:lvlText w:val="%1."/>
      <w:lvlJc w:val="left"/>
      <w:pPr>
        <w:tabs>
          <w:tab w:val="num" w:pos="780"/>
        </w:tabs>
        <w:ind w:left="780" w:hanging="420"/>
      </w:pPr>
      <w:rPr>
        <w:rFonts w:hint="eastAsia"/>
      </w:rPr>
    </w:lvl>
    <w:lvl w:ilvl="1" w:tplc="04090019" w:tentative="1">
      <w:start w:val="1"/>
      <w:numFmt w:val="lowerLetter"/>
      <w:lvlText w:val="%2)"/>
      <w:lvlJc w:val="left"/>
      <w:pPr>
        <w:tabs>
          <w:tab w:val="num" w:pos="1199"/>
        </w:tabs>
        <w:ind w:left="1199" w:hanging="420"/>
      </w:pPr>
    </w:lvl>
    <w:lvl w:ilvl="2" w:tplc="0409001B" w:tentative="1">
      <w:start w:val="1"/>
      <w:numFmt w:val="lowerRoman"/>
      <w:lvlText w:val="%3."/>
      <w:lvlJc w:val="righ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9" w:tentative="1">
      <w:start w:val="1"/>
      <w:numFmt w:val="lowerLetter"/>
      <w:lvlText w:val="%5)"/>
      <w:lvlJc w:val="left"/>
      <w:pPr>
        <w:tabs>
          <w:tab w:val="num" w:pos="2459"/>
        </w:tabs>
        <w:ind w:left="2459" w:hanging="420"/>
      </w:pPr>
    </w:lvl>
    <w:lvl w:ilvl="5" w:tplc="0409001B" w:tentative="1">
      <w:start w:val="1"/>
      <w:numFmt w:val="lowerRoman"/>
      <w:lvlText w:val="%6."/>
      <w:lvlJc w:val="righ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9" w:tentative="1">
      <w:start w:val="1"/>
      <w:numFmt w:val="lowerLetter"/>
      <w:lvlText w:val="%8)"/>
      <w:lvlJc w:val="left"/>
      <w:pPr>
        <w:tabs>
          <w:tab w:val="num" w:pos="3719"/>
        </w:tabs>
        <w:ind w:left="3719" w:hanging="420"/>
      </w:pPr>
    </w:lvl>
    <w:lvl w:ilvl="8" w:tplc="0409001B" w:tentative="1">
      <w:start w:val="1"/>
      <w:numFmt w:val="lowerRoman"/>
      <w:lvlText w:val="%9."/>
      <w:lvlJc w:val="right"/>
      <w:pPr>
        <w:tabs>
          <w:tab w:val="num" w:pos="4139"/>
        </w:tabs>
        <w:ind w:left="4139" w:hanging="420"/>
      </w:pPr>
    </w:lvl>
  </w:abstractNum>
  <w:abstractNum w:abstractNumId="37" w15:restartNumberingAfterBreak="0">
    <w:nsid w:val="5ED902A3"/>
    <w:multiLevelType w:val="hybridMultilevel"/>
    <w:tmpl w:val="8578B8D4"/>
    <w:lvl w:ilvl="0" w:tplc="2894FB12">
      <w:start w:val="1"/>
      <w:numFmt w:val="decimal"/>
      <w:lvlText w:val="%1."/>
      <w:lvlJc w:val="left"/>
      <w:pPr>
        <w:tabs>
          <w:tab w:val="num" w:pos="570"/>
        </w:tabs>
        <w:ind w:left="570" w:hanging="360"/>
      </w:pPr>
      <w:rPr>
        <w:rFonts w:hint="default"/>
      </w:rPr>
    </w:lvl>
    <w:lvl w:ilvl="1" w:tplc="3F3E7BCC">
      <w:start w:val="1"/>
      <w:numFmt w:val="japaneseCounting"/>
      <w:lvlText w:val="第%2节"/>
      <w:lvlJc w:val="left"/>
      <w:pPr>
        <w:tabs>
          <w:tab w:val="num" w:pos="1590"/>
        </w:tabs>
        <w:ind w:left="1590" w:hanging="960"/>
      </w:pPr>
      <w:rPr>
        <w:rFonts w:hint="default"/>
      </w:rPr>
    </w:lvl>
    <w:lvl w:ilvl="2" w:tplc="0409001B" w:tentative="1">
      <w:start w:val="1"/>
      <w:numFmt w:val="lowerRoman"/>
      <w:lvlText w:val="%3."/>
      <w:lvlJc w:val="righ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9" w:tentative="1">
      <w:start w:val="1"/>
      <w:numFmt w:val="lowerLetter"/>
      <w:lvlText w:val="%5)"/>
      <w:lvlJc w:val="left"/>
      <w:pPr>
        <w:tabs>
          <w:tab w:val="num" w:pos="2310"/>
        </w:tabs>
        <w:ind w:left="2310" w:hanging="420"/>
      </w:pPr>
    </w:lvl>
    <w:lvl w:ilvl="5" w:tplc="0409001B" w:tentative="1">
      <w:start w:val="1"/>
      <w:numFmt w:val="lowerRoman"/>
      <w:lvlText w:val="%6."/>
      <w:lvlJc w:val="righ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9" w:tentative="1">
      <w:start w:val="1"/>
      <w:numFmt w:val="lowerLetter"/>
      <w:lvlText w:val="%8)"/>
      <w:lvlJc w:val="left"/>
      <w:pPr>
        <w:tabs>
          <w:tab w:val="num" w:pos="3570"/>
        </w:tabs>
        <w:ind w:left="3570" w:hanging="420"/>
      </w:pPr>
    </w:lvl>
    <w:lvl w:ilvl="8" w:tplc="0409001B" w:tentative="1">
      <w:start w:val="1"/>
      <w:numFmt w:val="lowerRoman"/>
      <w:lvlText w:val="%9."/>
      <w:lvlJc w:val="right"/>
      <w:pPr>
        <w:tabs>
          <w:tab w:val="num" w:pos="3990"/>
        </w:tabs>
        <w:ind w:left="3990" w:hanging="420"/>
      </w:pPr>
    </w:lvl>
  </w:abstractNum>
  <w:abstractNum w:abstractNumId="38" w15:restartNumberingAfterBreak="0">
    <w:nsid w:val="6BEC1B38"/>
    <w:multiLevelType w:val="hybridMultilevel"/>
    <w:tmpl w:val="E5AC8CC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9" w15:restartNumberingAfterBreak="0">
    <w:nsid w:val="77F36737"/>
    <w:multiLevelType w:val="hybridMultilevel"/>
    <w:tmpl w:val="B5922838"/>
    <w:lvl w:ilvl="0" w:tplc="A0BCFB92">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0" w15:restartNumberingAfterBreak="0">
    <w:nsid w:val="7C895CF2"/>
    <w:multiLevelType w:val="singleLevel"/>
    <w:tmpl w:val="00000000"/>
    <w:lvl w:ilvl="0">
      <w:start w:val="2"/>
      <w:numFmt w:val="decimal"/>
      <w:suff w:val="nothing"/>
      <w:lvlText w:val="%1."/>
      <w:lvlJc w:val="left"/>
    </w:lvl>
  </w:abstractNum>
  <w:num w:numId="1">
    <w:abstractNumId w:val="29"/>
  </w:num>
  <w:num w:numId="2">
    <w:abstractNumId w:val="19"/>
  </w:num>
  <w:num w:numId="3">
    <w:abstractNumId w:val="20"/>
  </w:num>
  <w:num w:numId="4">
    <w:abstractNumId w:val="26"/>
  </w:num>
  <w:num w:numId="5">
    <w:abstractNumId w:val="36"/>
  </w:num>
  <w:num w:numId="6">
    <w:abstractNumId w:val="24"/>
  </w:num>
  <w:num w:numId="7">
    <w:abstractNumId w:val="31"/>
  </w:num>
  <w:num w:numId="8">
    <w:abstractNumId w:val="35"/>
  </w:num>
  <w:num w:numId="9">
    <w:abstractNumId w:val="22"/>
  </w:num>
  <w:num w:numId="10">
    <w:abstractNumId w:val="34"/>
  </w:num>
  <w:num w:numId="11">
    <w:abstractNumId w:val="33"/>
  </w:num>
  <w:num w:numId="12">
    <w:abstractNumId w:val="30"/>
  </w:num>
  <w:num w:numId="13">
    <w:abstractNumId w:val="25"/>
  </w:num>
  <w:num w:numId="14">
    <w:abstractNumId w:val="39"/>
  </w:num>
  <w:num w:numId="15">
    <w:abstractNumId w:val="37"/>
  </w:num>
  <w:num w:numId="16">
    <w:abstractNumId w:val="40"/>
  </w:num>
  <w:num w:numId="17">
    <w:abstractNumId w:val="10"/>
  </w:num>
  <w:num w:numId="18">
    <w:abstractNumId w:val="32"/>
  </w:num>
  <w:num w:numId="19">
    <w:abstractNumId w:val="15"/>
  </w:num>
  <w:num w:numId="20">
    <w:abstractNumId w:val="14"/>
  </w:num>
  <w:num w:numId="21">
    <w:abstractNumId w:val="13"/>
  </w:num>
  <w:num w:numId="22">
    <w:abstractNumId w:val="12"/>
  </w:num>
  <w:num w:numId="23">
    <w:abstractNumId w:val="11"/>
  </w:num>
  <w:num w:numId="24">
    <w:abstractNumId w:val="18"/>
  </w:num>
  <w:num w:numId="25">
    <w:abstractNumId w:val="17"/>
  </w:num>
  <w:num w:numId="26">
    <w:abstractNumId w:val="16"/>
  </w:num>
  <w:num w:numId="27">
    <w:abstractNumId w:val="8"/>
  </w:num>
  <w:num w:numId="28">
    <w:abstractNumId w:val="3"/>
  </w:num>
  <w:num w:numId="29">
    <w:abstractNumId w:val="2"/>
  </w:num>
  <w:num w:numId="30">
    <w:abstractNumId w:val="1"/>
  </w:num>
  <w:num w:numId="31">
    <w:abstractNumId w:val="0"/>
  </w:num>
  <w:num w:numId="32">
    <w:abstractNumId w:val="9"/>
  </w:num>
  <w:num w:numId="33">
    <w:abstractNumId w:val="7"/>
  </w:num>
  <w:num w:numId="34">
    <w:abstractNumId w:val="6"/>
  </w:num>
  <w:num w:numId="35">
    <w:abstractNumId w:val="5"/>
  </w:num>
  <w:num w:numId="36">
    <w:abstractNumId w:val="4"/>
  </w:num>
  <w:num w:numId="37">
    <w:abstractNumId w:val="38"/>
  </w:num>
  <w:num w:numId="38">
    <w:abstractNumId w:val="21"/>
  </w:num>
  <w:num w:numId="39">
    <w:abstractNumId w:val="27"/>
  </w:num>
  <w:num w:numId="40">
    <w:abstractNumId w:val="23"/>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D1C"/>
    <w:rsid w:val="000104A4"/>
    <w:rsid w:val="00016DBE"/>
    <w:rsid w:val="000226A7"/>
    <w:rsid w:val="0002452E"/>
    <w:rsid w:val="00025A9F"/>
    <w:rsid w:val="00027D93"/>
    <w:rsid w:val="00030A71"/>
    <w:rsid w:val="00034FA1"/>
    <w:rsid w:val="00037B89"/>
    <w:rsid w:val="00045B89"/>
    <w:rsid w:val="00051794"/>
    <w:rsid w:val="00054B0B"/>
    <w:rsid w:val="00060C22"/>
    <w:rsid w:val="00084E29"/>
    <w:rsid w:val="000B1D45"/>
    <w:rsid w:val="000D4FF9"/>
    <w:rsid w:val="000E50D6"/>
    <w:rsid w:val="000F3FFE"/>
    <w:rsid w:val="000F4E9B"/>
    <w:rsid w:val="000F555C"/>
    <w:rsid w:val="00112D1C"/>
    <w:rsid w:val="001157C7"/>
    <w:rsid w:val="00123E6E"/>
    <w:rsid w:val="00125C13"/>
    <w:rsid w:val="001529AD"/>
    <w:rsid w:val="001644EE"/>
    <w:rsid w:val="00172419"/>
    <w:rsid w:val="001730BC"/>
    <w:rsid w:val="001748B0"/>
    <w:rsid w:val="00184F3B"/>
    <w:rsid w:val="0019735A"/>
    <w:rsid w:val="001A0148"/>
    <w:rsid w:val="001B6DE1"/>
    <w:rsid w:val="001D2843"/>
    <w:rsid w:val="001D4673"/>
    <w:rsid w:val="001E3768"/>
    <w:rsid w:val="001F422D"/>
    <w:rsid w:val="00210D80"/>
    <w:rsid w:val="00211B7E"/>
    <w:rsid w:val="00217AA7"/>
    <w:rsid w:val="002221E3"/>
    <w:rsid w:val="0022759F"/>
    <w:rsid w:val="002349DF"/>
    <w:rsid w:val="00234E4C"/>
    <w:rsid w:val="00253407"/>
    <w:rsid w:val="00264BE6"/>
    <w:rsid w:val="0027319C"/>
    <w:rsid w:val="00275B89"/>
    <w:rsid w:val="00284E2F"/>
    <w:rsid w:val="002859D1"/>
    <w:rsid w:val="0028688E"/>
    <w:rsid w:val="00295143"/>
    <w:rsid w:val="00295CE9"/>
    <w:rsid w:val="002B03D1"/>
    <w:rsid w:val="002B6C00"/>
    <w:rsid w:val="002B6CA2"/>
    <w:rsid w:val="002B7E65"/>
    <w:rsid w:val="002C3A93"/>
    <w:rsid w:val="002D766F"/>
    <w:rsid w:val="002E0BE0"/>
    <w:rsid w:val="002E775A"/>
    <w:rsid w:val="002F7EA5"/>
    <w:rsid w:val="00325E32"/>
    <w:rsid w:val="00337A19"/>
    <w:rsid w:val="00337DAA"/>
    <w:rsid w:val="00341914"/>
    <w:rsid w:val="003554CB"/>
    <w:rsid w:val="00363C48"/>
    <w:rsid w:val="00373A7E"/>
    <w:rsid w:val="003822D4"/>
    <w:rsid w:val="003911FF"/>
    <w:rsid w:val="003919C3"/>
    <w:rsid w:val="00394D05"/>
    <w:rsid w:val="003A3D99"/>
    <w:rsid w:val="003A4C25"/>
    <w:rsid w:val="003C4C1C"/>
    <w:rsid w:val="003C5B2F"/>
    <w:rsid w:val="003D0E4B"/>
    <w:rsid w:val="003E4B9D"/>
    <w:rsid w:val="003F2CD1"/>
    <w:rsid w:val="003F35A1"/>
    <w:rsid w:val="003F718C"/>
    <w:rsid w:val="00403D98"/>
    <w:rsid w:val="00404E3C"/>
    <w:rsid w:val="004138CC"/>
    <w:rsid w:val="00415EB1"/>
    <w:rsid w:val="00416CB2"/>
    <w:rsid w:val="00422997"/>
    <w:rsid w:val="004269C1"/>
    <w:rsid w:val="004416B1"/>
    <w:rsid w:val="00443A93"/>
    <w:rsid w:val="00447A37"/>
    <w:rsid w:val="00452408"/>
    <w:rsid w:val="004648F9"/>
    <w:rsid w:val="00465D68"/>
    <w:rsid w:val="00474366"/>
    <w:rsid w:val="004865E1"/>
    <w:rsid w:val="004A18B7"/>
    <w:rsid w:val="004C12AD"/>
    <w:rsid w:val="004C50FC"/>
    <w:rsid w:val="004E407F"/>
    <w:rsid w:val="00524019"/>
    <w:rsid w:val="00524517"/>
    <w:rsid w:val="005269AB"/>
    <w:rsid w:val="00526C57"/>
    <w:rsid w:val="0056756B"/>
    <w:rsid w:val="0057288F"/>
    <w:rsid w:val="00582C0F"/>
    <w:rsid w:val="00583D03"/>
    <w:rsid w:val="0059751B"/>
    <w:rsid w:val="005A04A0"/>
    <w:rsid w:val="005A35DA"/>
    <w:rsid w:val="005A622F"/>
    <w:rsid w:val="005C1894"/>
    <w:rsid w:val="005D1ED9"/>
    <w:rsid w:val="005E38F2"/>
    <w:rsid w:val="005F262A"/>
    <w:rsid w:val="005F33ED"/>
    <w:rsid w:val="005F4E88"/>
    <w:rsid w:val="006163AE"/>
    <w:rsid w:val="00625B49"/>
    <w:rsid w:val="00631F3E"/>
    <w:rsid w:val="00635A5E"/>
    <w:rsid w:val="00644DD5"/>
    <w:rsid w:val="006504AC"/>
    <w:rsid w:val="006659CF"/>
    <w:rsid w:val="00675B8B"/>
    <w:rsid w:val="00680B59"/>
    <w:rsid w:val="006926CB"/>
    <w:rsid w:val="00693E7F"/>
    <w:rsid w:val="006C5C7A"/>
    <w:rsid w:val="006C786A"/>
    <w:rsid w:val="006D141D"/>
    <w:rsid w:val="006D3066"/>
    <w:rsid w:val="006E0CB4"/>
    <w:rsid w:val="006E33D2"/>
    <w:rsid w:val="006E37DA"/>
    <w:rsid w:val="006E42F3"/>
    <w:rsid w:val="006F02DB"/>
    <w:rsid w:val="00706635"/>
    <w:rsid w:val="0072112E"/>
    <w:rsid w:val="0073277E"/>
    <w:rsid w:val="00746EE4"/>
    <w:rsid w:val="0075407B"/>
    <w:rsid w:val="007556E1"/>
    <w:rsid w:val="00763689"/>
    <w:rsid w:val="007755D9"/>
    <w:rsid w:val="0077735E"/>
    <w:rsid w:val="00781233"/>
    <w:rsid w:val="00796C96"/>
    <w:rsid w:val="007A0D85"/>
    <w:rsid w:val="007B75D3"/>
    <w:rsid w:val="007D1AB2"/>
    <w:rsid w:val="007D3B18"/>
    <w:rsid w:val="007D7F30"/>
    <w:rsid w:val="007E55DD"/>
    <w:rsid w:val="007F1F76"/>
    <w:rsid w:val="00805087"/>
    <w:rsid w:val="0080663F"/>
    <w:rsid w:val="00814ED2"/>
    <w:rsid w:val="00826485"/>
    <w:rsid w:val="00827EC4"/>
    <w:rsid w:val="00836211"/>
    <w:rsid w:val="00840A1F"/>
    <w:rsid w:val="008625DC"/>
    <w:rsid w:val="0087698B"/>
    <w:rsid w:val="008A29B2"/>
    <w:rsid w:val="008C380E"/>
    <w:rsid w:val="008C419D"/>
    <w:rsid w:val="008D0901"/>
    <w:rsid w:val="008D53AC"/>
    <w:rsid w:val="008D715F"/>
    <w:rsid w:val="008E004A"/>
    <w:rsid w:val="008E77D2"/>
    <w:rsid w:val="008E7E65"/>
    <w:rsid w:val="008F11ED"/>
    <w:rsid w:val="0091555B"/>
    <w:rsid w:val="0092114E"/>
    <w:rsid w:val="00931441"/>
    <w:rsid w:val="00937FBF"/>
    <w:rsid w:val="0096671D"/>
    <w:rsid w:val="00967FA6"/>
    <w:rsid w:val="00976919"/>
    <w:rsid w:val="00976D30"/>
    <w:rsid w:val="00977C6F"/>
    <w:rsid w:val="00977CF8"/>
    <w:rsid w:val="00985792"/>
    <w:rsid w:val="0099128F"/>
    <w:rsid w:val="009C61A3"/>
    <w:rsid w:val="009D160F"/>
    <w:rsid w:val="009E7904"/>
    <w:rsid w:val="009F0507"/>
    <w:rsid w:val="00A15004"/>
    <w:rsid w:val="00A155A4"/>
    <w:rsid w:val="00A163CB"/>
    <w:rsid w:val="00A228A0"/>
    <w:rsid w:val="00A360DF"/>
    <w:rsid w:val="00A370A5"/>
    <w:rsid w:val="00A53A60"/>
    <w:rsid w:val="00A54A37"/>
    <w:rsid w:val="00A5574E"/>
    <w:rsid w:val="00A626F4"/>
    <w:rsid w:val="00A91CC4"/>
    <w:rsid w:val="00A9530B"/>
    <w:rsid w:val="00AA661C"/>
    <w:rsid w:val="00AA76B8"/>
    <w:rsid w:val="00AB0641"/>
    <w:rsid w:val="00AC4434"/>
    <w:rsid w:val="00AE1462"/>
    <w:rsid w:val="00AE6BFF"/>
    <w:rsid w:val="00AF4E85"/>
    <w:rsid w:val="00B00C85"/>
    <w:rsid w:val="00B01747"/>
    <w:rsid w:val="00B0316E"/>
    <w:rsid w:val="00B10DC1"/>
    <w:rsid w:val="00B14EC3"/>
    <w:rsid w:val="00B17B72"/>
    <w:rsid w:val="00B23508"/>
    <w:rsid w:val="00B44697"/>
    <w:rsid w:val="00B44BA9"/>
    <w:rsid w:val="00B57509"/>
    <w:rsid w:val="00B6599F"/>
    <w:rsid w:val="00B7196E"/>
    <w:rsid w:val="00B71B1E"/>
    <w:rsid w:val="00B77FF7"/>
    <w:rsid w:val="00B813B5"/>
    <w:rsid w:val="00B84771"/>
    <w:rsid w:val="00B951B4"/>
    <w:rsid w:val="00B9552F"/>
    <w:rsid w:val="00BB13FE"/>
    <w:rsid w:val="00BB6313"/>
    <w:rsid w:val="00BD2112"/>
    <w:rsid w:val="00BE6869"/>
    <w:rsid w:val="00BF1C0B"/>
    <w:rsid w:val="00C1272F"/>
    <w:rsid w:val="00C15A1E"/>
    <w:rsid w:val="00C32384"/>
    <w:rsid w:val="00C34457"/>
    <w:rsid w:val="00C3581C"/>
    <w:rsid w:val="00C36C51"/>
    <w:rsid w:val="00C45DF0"/>
    <w:rsid w:val="00C638AC"/>
    <w:rsid w:val="00C6750E"/>
    <w:rsid w:val="00C7191D"/>
    <w:rsid w:val="00C81529"/>
    <w:rsid w:val="00C831AD"/>
    <w:rsid w:val="00C86091"/>
    <w:rsid w:val="00CA17BD"/>
    <w:rsid w:val="00CB7547"/>
    <w:rsid w:val="00CF3FD3"/>
    <w:rsid w:val="00D04423"/>
    <w:rsid w:val="00D249DA"/>
    <w:rsid w:val="00D25FF9"/>
    <w:rsid w:val="00D30AC5"/>
    <w:rsid w:val="00D33CED"/>
    <w:rsid w:val="00D672D0"/>
    <w:rsid w:val="00D856D0"/>
    <w:rsid w:val="00DA4513"/>
    <w:rsid w:val="00DB5C27"/>
    <w:rsid w:val="00DE56CA"/>
    <w:rsid w:val="00DF211E"/>
    <w:rsid w:val="00DF2D6A"/>
    <w:rsid w:val="00E105AE"/>
    <w:rsid w:val="00E16217"/>
    <w:rsid w:val="00E24D3E"/>
    <w:rsid w:val="00E3212D"/>
    <w:rsid w:val="00E36342"/>
    <w:rsid w:val="00E37FB9"/>
    <w:rsid w:val="00E50470"/>
    <w:rsid w:val="00E71F60"/>
    <w:rsid w:val="00E95959"/>
    <w:rsid w:val="00EA2FFE"/>
    <w:rsid w:val="00EA5030"/>
    <w:rsid w:val="00EC7A39"/>
    <w:rsid w:val="00ED3036"/>
    <w:rsid w:val="00F11D74"/>
    <w:rsid w:val="00F157B2"/>
    <w:rsid w:val="00F300E2"/>
    <w:rsid w:val="00F341E9"/>
    <w:rsid w:val="00F35E54"/>
    <w:rsid w:val="00F43D4E"/>
    <w:rsid w:val="00F479C6"/>
    <w:rsid w:val="00F53508"/>
    <w:rsid w:val="00F53760"/>
    <w:rsid w:val="00F6403A"/>
    <w:rsid w:val="00F64AE8"/>
    <w:rsid w:val="00F727F3"/>
    <w:rsid w:val="00FA15AA"/>
    <w:rsid w:val="00FC09FD"/>
    <w:rsid w:val="00FC1140"/>
    <w:rsid w:val="00FE1D06"/>
    <w:rsid w:val="00FF032A"/>
    <w:rsid w:val="00FF4E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7CC2EB"/>
  <w15:docId w15:val="{0F17ED77-E877-422D-A3BB-8E138A8A2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57B2"/>
    <w:pPr>
      <w:widowControl w:val="0"/>
      <w:jc w:val="both"/>
    </w:pPr>
    <w:rPr>
      <w:kern w:val="2"/>
      <w:sz w:val="21"/>
      <w:szCs w:val="22"/>
    </w:rPr>
  </w:style>
  <w:style w:type="paragraph" w:styleId="1">
    <w:name w:val="heading 1"/>
    <w:basedOn w:val="a"/>
    <w:next w:val="a"/>
    <w:link w:val="10"/>
    <w:uiPriority w:val="99"/>
    <w:qFormat/>
    <w:rsid w:val="00AC4434"/>
    <w:pPr>
      <w:keepNext/>
      <w:keepLines/>
      <w:spacing w:before="340" w:after="330" w:line="578" w:lineRule="auto"/>
      <w:outlineLvl w:val="0"/>
    </w:pPr>
    <w:rPr>
      <w:rFonts w:ascii="Times New Roman" w:hAnsi="Times New Roman"/>
      <w:b/>
      <w:bCs/>
      <w:kern w:val="44"/>
      <w:sz w:val="44"/>
      <w:szCs w:val="44"/>
    </w:rPr>
  </w:style>
  <w:style w:type="paragraph" w:styleId="2">
    <w:name w:val="heading 2"/>
    <w:basedOn w:val="a"/>
    <w:next w:val="a"/>
    <w:link w:val="20"/>
    <w:uiPriority w:val="99"/>
    <w:unhideWhenUsed/>
    <w:qFormat/>
    <w:rsid w:val="00112D1C"/>
    <w:pPr>
      <w:keepNext/>
      <w:keepLines/>
      <w:spacing w:before="260" w:after="260" w:line="416" w:lineRule="auto"/>
      <w:outlineLvl w:val="1"/>
    </w:pPr>
    <w:rPr>
      <w:rFonts w:ascii="Cambria" w:hAnsi="Cambria"/>
      <w:b/>
      <w:bCs/>
      <w:sz w:val="32"/>
      <w:szCs w:val="32"/>
    </w:rPr>
  </w:style>
  <w:style w:type="paragraph" w:styleId="3">
    <w:name w:val="heading 3"/>
    <w:basedOn w:val="a"/>
    <w:next w:val="a"/>
    <w:link w:val="30"/>
    <w:uiPriority w:val="99"/>
    <w:qFormat/>
    <w:rsid w:val="00AC4434"/>
    <w:pPr>
      <w:keepNext/>
      <w:keepLines/>
      <w:spacing w:before="260" w:after="260" w:line="416" w:lineRule="auto"/>
      <w:outlineLvl w:val="2"/>
    </w:pPr>
    <w:rPr>
      <w:rFonts w:ascii="Times New Roman" w:hAnsi="Times New Roman"/>
      <w:b/>
      <w:bCs/>
      <w:kern w:val="0"/>
      <w:sz w:val="32"/>
      <w:szCs w:val="32"/>
    </w:rPr>
  </w:style>
  <w:style w:type="paragraph" w:styleId="4">
    <w:name w:val="heading 4"/>
    <w:basedOn w:val="a"/>
    <w:next w:val="a"/>
    <w:link w:val="40"/>
    <w:uiPriority w:val="99"/>
    <w:qFormat/>
    <w:rsid w:val="00AC4434"/>
    <w:pPr>
      <w:keepNext/>
      <w:outlineLvl w:val="3"/>
    </w:pPr>
    <w:rPr>
      <w:rFonts w:ascii="宋体" w:hAnsi="宋体"/>
      <w:color w:val="000000"/>
      <w:kern w:val="0"/>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文本 字符"/>
    <w:link w:val="a4"/>
    <w:uiPriority w:val="99"/>
    <w:rsid w:val="00112D1C"/>
    <w:rPr>
      <w:rFonts w:eastAsia="宋体"/>
      <w:sz w:val="18"/>
      <w:szCs w:val="18"/>
    </w:rPr>
  </w:style>
  <w:style w:type="character" w:styleId="a5">
    <w:name w:val="footnote reference"/>
    <w:uiPriority w:val="99"/>
    <w:rsid w:val="00112D1C"/>
    <w:rPr>
      <w:vertAlign w:val="superscript"/>
    </w:rPr>
  </w:style>
  <w:style w:type="paragraph" w:styleId="a4">
    <w:name w:val="footnote text"/>
    <w:basedOn w:val="a"/>
    <w:link w:val="a3"/>
    <w:uiPriority w:val="99"/>
    <w:rsid w:val="00112D1C"/>
    <w:pPr>
      <w:widowControl/>
      <w:snapToGrid w:val="0"/>
      <w:jc w:val="left"/>
    </w:pPr>
    <w:rPr>
      <w:kern w:val="0"/>
      <w:sz w:val="18"/>
      <w:szCs w:val="18"/>
    </w:rPr>
  </w:style>
  <w:style w:type="character" w:customStyle="1" w:styleId="Char1">
    <w:name w:val="脚注文本 Char1"/>
    <w:basedOn w:val="a0"/>
    <w:uiPriority w:val="99"/>
    <w:semiHidden/>
    <w:rsid w:val="00112D1C"/>
    <w:rPr>
      <w:sz w:val="18"/>
      <w:szCs w:val="18"/>
    </w:rPr>
  </w:style>
  <w:style w:type="paragraph" w:styleId="a6">
    <w:name w:val="Normal Indent"/>
    <w:basedOn w:val="a"/>
    <w:rsid w:val="00112D1C"/>
    <w:pPr>
      <w:widowControl/>
      <w:ind w:firstLineChars="200" w:firstLine="420"/>
      <w:jc w:val="left"/>
    </w:pPr>
    <w:rPr>
      <w:rFonts w:ascii="Times New Roman" w:hAnsi="Times New Roman"/>
      <w:szCs w:val="24"/>
    </w:rPr>
  </w:style>
  <w:style w:type="paragraph" w:customStyle="1" w:styleId="21">
    <w:name w:val="培养方案标题2"/>
    <w:basedOn w:val="2"/>
    <w:uiPriority w:val="99"/>
    <w:rsid w:val="00112D1C"/>
    <w:pPr>
      <w:keepNext w:val="0"/>
      <w:keepLines w:val="0"/>
      <w:widowControl/>
      <w:suppressLineNumbers/>
      <w:suppressAutoHyphens/>
      <w:spacing w:before="0" w:after="0" w:line="240" w:lineRule="atLeast"/>
      <w:ind w:hanging="1"/>
      <w:jc w:val="center"/>
    </w:pPr>
    <w:rPr>
      <w:rFonts w:ascii="黑体" w:eastAsia="黑体" w:hAnsi="Arial Black"/>
      <w:bCs w:val="0"/>
      <w:sz w:val="24"/>
      <w:szCs w:val="20"/>
    </w:rPr>
  </w:style>
  <w:style w:type="character" w:customStyle="1" w:styleId="20">
    <w:name w:val="标题 2 字符"/>
    <w:basedOn w:val="a0"/>
    <w:link w:val="2"/>
    <w:uiPriority w:val="99"/>
    <w:rsid w:val="00112D1C"/>
    <w:rPr>
      <w:rFonts w:ascii="Cambria" w:eastAsia="宋体" w:hAnsi="Cambria" w:cs="Times New Roman"/>
      <w:b/>
      <w:bCs/>
      <w:sz w:val="32"/>
      <w:szCs w:val="32"/>
    </w:rPr>
  </w:style>
  <w:style w:type="character" w:styleId="a7">
    <w:name w:val="Emphasis"/>
    <w:basedOn w:val="a0"/>
    <w:qFormat/>
    <w:rsid w:val="00112D1C"/>
    <w:rPr>
      <w:i/>
      <w:iCs/>
    </w:rPr>
  </w:style>
  <w:style w:type="paragraph" w:styleId="a8">
    <w:name w:val="header"/>
    <w:basedOn w:val="a"/>
    <w:link w:val="a9"/>
    <w:uiPriority w:val="99"/>
    <w:unhideWhenUsed/>
    <w:rsid w:val="006E37DA"/>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6E37DA"/>
    <w:rPr>
      <w:sz w:val="18"/>
      <w:szCs w:val="18"/>
    </w:rPr>
  </w:style>
  <w:style w:type="paragraph" w:styleId="aa">
    <w:name w:val="footer"/>
    <w:basedOn w:val="a"/>
    <w:link w:val="ab"/>
    <w:uiPriority w:val="99"/>
    <w:unhideWhenUsed/>
    <w:rsid w:val="006E37DA"/>
    <w:pPr>
      <w:tabs>
        <w:tab w:val="center" w:pos="4153"/>
        <w:tab w:val="right" w:pos="8306"/>
      </w:tabs>
      <w:snapToGrid w:val="0"/>
      <w:jc w:val="left"/>
    </w:pPr>
    <w:rPr>
      <w:sz w:val="18"/>
      <w:szCs w:val="18"/>
    </w:rPr>
  </w:style>
  <w:style w:type="character" w:customStyle="1" w:styleId="ab">
    <w:name w:val="页脚 字符"/>
    <w:basedOn w:val="a0"/>
    <w:link w:val="aa"/>
    <w:uiPriority w:val="99"/>
    <w:rsid w:val="006E37DA"/>
    <w:rPr>
      <w:sz w:val="18"/>
      <w:szCs w:val="18"/>
    </w:rPr>
  </w:style>
  <w:style w:type="table" w:customStyle="1" w:styleId="210">
    <w:name w:val="中等深浅底纹 21"/>
    <w:basedOn w:val="a1"/>
    <w:uiPriority w:val="64"/>
    <w:rsid w:val="00AE6BF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ac">
    <w:name w:val="annotation reference"/>
    <w:basedOn w:val="a0"/>
    <w:uiPriority w:val="99"/>
    <w:semiHidden/>
    <w:unhideWhenUsed/>
    <w:rsid w:val="00706635"/>
    <w:rPr>
      <w:sz w:val="21"/>
      <w:szCs w:val="21"/>
    </w:rPr>
  </w:style>
  <w:style w:type="paragraph" w:styleId="ad">
    <w:name w:val="annotation text"/>
    <w:basedOn w:val="a"/>
    <w:link w:val="ae"/>
    <w:uiPriority w:val="99"/>
    <w:unhideWhenUsed/>
    <w:rsid w:val="00706635"/>
    <w:pPr>
      <w:jc w:val="left"/>
    </w:pPr>
  </w:style>
  <w:style w:type="character" w:customStyle="1" w:styleId="ae">
    <w:name w:val="批注文字 字符"/>
    <w:basedOn w:val="a0"/>
    <w:link w:val="ad"/>
    <w:uiPriority w:val="99"/>
    <w:rsid w:val="00706635"/>
  </w:style>
  <w:style w:type="paragraph" w:styleId="af">
    <w:name w:val="annotation subject"/>
    <w:basedOn w:val="ad"/>
    <w:next w:val="ad"/>
    <w:link w:val="af0"/>
    <w:uiPriority w:val="99"/>
    <w:semiHidden/>
    <w:unhideWhenUsed/>
    <w:rsid w:val="00706635"/>
    <w:rPr>
      <w:b/>
      <w:bCs/>
    </w:rPr>
  </w:style>
  <w:style w:type="character" w:customStyle="1" w:styleId="af0">
    <w:name w:val="批注主题 字符"/>
    <w:basedOn w:val="ae"/>
    <w:link w:val="af"/>
    <w:semiHidden/>
    <w:rsid w:val="00706635"/>
    <w:rPr>
      <w:b/>
      <w:bCs/>
    </w:rPr>
  </w:style>
  <w:style w:type="paragraph" w:styleId="af1">
    <w:name w:val="Balloon Text"/>
    <w:basedOn w:val="a"/>
    <w:link w:val="af2"/>
    <w:semiHidden/>
    <w:unhideWhenUsed/>
    <w:rsid w:val="00706635"/>
    <w:rPr>
      <w:sz w:val="18"/>
      <w:szCs w:val="18"/>
    </w:rPr>
  </w:style>
  <w:style w:type="character" w:customStyle="1" w:styleId="af2">
    <w:name w:val="批注框文本 字符"/>
    <w:basedOn w:val="a0"/>
    <w:link w:val="af1"/>
    <w:semiHidden/>
    <w:rsid w:val="00706635"/>
    <w:rPr>
      <w:sz w:val="18"/>
      <w:szCs w:val="18"/>
    </w:rPr>
  </w:style>
  <w:style w:type="paragraph" w:customStyle="1" w:styleId="zwbt1">
    <w:name w:val="zwbt1"/>
    <w:basedOn w:val="a"/>
    <w:autoRedefine/>
    <w:rsid w:val="0022759F"/>
    <w:pPr>
      <w:tabs>
        <w:tab w:val="left" w:pos="945"/>
      </w:tabs>
      <w:adjustRightInd w:val="0"/>
      <w:snapToGrid w:val="0"/>
      <w:spacing w:beforeLines="50"/>
      <w:ind w:firstLineChars="270" w:firstLine="567"/>
      <w:jc w:val="left"/>
    </w:pPr>
    <w:rPr>
      <w:rFonts w:ascii="黑体" w:eastAsia="黑体" w:hAnsi="Times New Roman"/>
      <w:szCs w:val="21"/>
    </w:rPr>
  </w:style>
  <w:style w:type="character" w:customStyle="1" w:styleId="10">
    <w:name w:val="标题 1 字符"/>
    <w:basedOn w:val="a0"/>
    <w:link w:val="1"/>
    <w:uiPriority w:val="99"/>
    <w:rsid w:val="00AC4434"/>
    <w:rPr>
      <w:rFonts w:ascii="Times New Roman" w:eastAsia="宋体" w:hAnsi="Times New Roman" w:cs="Times New Roman"/>
      <w:b/>
      <w:bCs/>
      <w:kern w:val="44"/>
      <w:sz w:val="44"/>
      <w:szCs w:val="44"/>
    </w:rPr>
  </w:style>
  <w:style w:type="character" w:customStyle="1" w:styleId="3Char">
    <w:name w:val="标题 3 Char"/>
    <w:basedOn w:val="a0"/>
    <w:uiPriority w:val="99"/>
    <w:rsid w:val="00AC4434"/>
    <w:rPr>
      <w:b/>
      <w:bCs/>
      <w:sz w:val="32"/>
      <w:szCs w:val="32"/>
    </w:rPr>
  </w:style>
  <w:style w:type="character" w:customStyle="1" w:styleId="40">
    <w:name w:val="标题 4 字符"/>
    <w:basedOn w:val="a0"/>
    <w:link w:val="4"/>
    <w:uiPriority w:val="99"/>
    <w:rsid w:val="00AC4434"/>
    <w:rPr>
      <w:rFonts w:ascii="宋体" w:eastAsia="宋体" w:hAnsi="宋体" w:cs="Times New Roman"/>
      <w:color w:val="000000"/>
      <w:kern w:val="0"/>
      <w:sz w:val="18"/>
      <w:szCs w:val="20"/>
    </w:rPr>
  </w:style>
  <w:style w:type="character" w:customStyle="1" w:styleId="2Char1">
    <w:name w:val="标题 2 Char1"/>
    <w:uiPriority w:val="99"/>
    <w:rsid w:val="00AC4434"/>
    <w:rPr>
      <w:rFonts w:ascii="黑体" w:eastAsia="黑体" w:hAnsi="Arial Black" w:cs="Times New Roman"/>
      <w:bCs/>
      <w:kern w:val="0"/>
      <w:sz w:val="36"/>
      <w:szCs w:val="21"/>
    </w:rPr>
  </w:style>
  <w:style w:type="character" w:customStyle="1" w:styleId="30">
    <w:name w:val="标题 3 字符"/>
    <w:link w:val="3"/>
    <w:uiPriority w:val="99"/>
    <w:rsid w:val="00AC4434"/>
    <w:rPr>
      <w:rFonts w:ascii="Times New Roman" w:eastAsia="宋体" w:hAnsi="Times New Roman" w:cs="Times New Roman"/>
      <w:b/>
      <w:bCs/>
      <w:kern w:val="0"/>
      <w:sz w:val="32"/>
      <w:szCs w:val="32"/>
    </w:rPr>
  </w:style>
  <w:style w:type="character" w:customStyle="1" w:styleId="HTML">
    <w:name w:val="HTML 预设格式 字符"/>
    <w:link w:val="HTML0"/>
    <w:uiPriority w:val="99"/>
    <w:rsid w:val="00AC4434"/>
    <w:rPr>
      <w:rFonts w:ascii="黑体" w:eastAsia="黑体" w:hAnsi="Courier New" w:cs="Times New Roman"/>
      <w:kern w:val="0"/>
      <w:sz w:val="20"/>
      <w:szCs w:val="20"/>
    </w:rPr>
  </w:style>
  <w:style w:type="paragraph" w:styleId="HTML0">
    <w:name w:val="HTML Preformatted"/>
    <w:basedOn w:val="a"/>
    <w:link w:val="HTML"/>
    <w:uiPriority w:val="99"/>
    <w:rsid w:val="00AC443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kern w:val="0"/>
      <w:sz w:val="20"/>
      <w:szCs w:val="20"/>
    </w:rPr>
  </w:style>
  <w:style w:type="character" w:customStyle="1" w:styleId="HTMLChar1">
    <w:name w:val="HTML 预设格式 Char1"/>
    <w:basedOn w:val="a0"/>
    <w:uiPriority w:val="99"/>
    <w:semiHidden/>
    <w:rsid w:val="00AC4434"/>
    <w:rPr>
      <w:rFonts w:ascii="Courier New" w:hAnsi="Courier New" w:cs="Courier New"/>
      <w:sz w:val="20"/>
      <w:szCs w:val="20"/>
    </w:rPr>
  </w:style>
  <w:style w:type="character" w:customStyle="1" w:styleId="af3">
    <w:name w:val="正文文本缩进 字符"/>
    <w:link w:val="af4"/>
    <w:rsid w:val="00AC4434"/>
    <w:rPr>
      <w:rFonts w:ascii="宋体" w:eastAsia="宋体" w:hAnsi="Times New Roman" w:cs="Times New Roman"/>
      <w:kern w:val="0"/>
      <w:sz w:val="28"/>
      <w:szCs w:val="20"/>
    </w:rPr>
  </w:style>
  <w:style w:type="paragraph" w:styleId="af4">
    <w:name w:val="Body Text Indent"/>
    <w:basedOn w:val="a"/>
    <w:link w:val="af3"/>
    <w:rsid w:val="00AC4434"/>
    <w:pPr>
      <w:tabs>
        <w:tab w:val="left" w:pos="1488"/>
        <w:tab w:val="left" w:pos="2676"/>
        <w:tab w:val="left" w:pos="3789"/>
        <w:tab w:val="left" w:pos="5277"/>
        <w:tab w:val="left" w:pos="6465"/>
      </w:tabs>
      <w:autoSpaceDE w:val="0"/>
      <w:autoSpaceDN w:val="0"/>
      <w:adjustRightInd w:val="0"/>
      <w:ind w:firstLine="570"/>
    </w:pPr>
    <w:rPr>
      <w:rFonts w:ascii="宋体" w:hAnsi="Times New Roman"/>
      <w:kern w:val="0"/>
      <w:sz w:val="28"/>
      <w:szCs w:val="20"/>
    </w:rPr>
  </w:style>
  <w:style w:type="character" w:customStyle="1" w:styleId="Char10">
    <w:name w:val="正文文本缩进 Char1"/>
    <w:basedOn w:val="a0"/>
    <w:uiPriority w:val="99"/>
    <w:semiHidden/>
    <w:rsid w:val="00AC4434"/>
  </w:style>
  <w:style w:type="paragraph" w:customStyle="1" w:styleId="xl42">
    <w:name w:val="xl42"/>
    <w:basedOn w:val="a"/>
    <w:rsid w:val="00AC4434"/>
    <w:pPr>
      <w:widowControl/>
      <w:pBdr>
        <w:bottom w:val="single" w:sz="4" w:space="0" w:color="auto"/>
        <w:right w:val="single" w:sz="4" w:space="0" w:color="auto"/>
      </w:pBdr>
      <w:spacing w:before="100" w:beforeAutospacing="1" w:after="100" w:afterAutospacing="1"/>
    </w:pPr>
    <w:rPr>
      <w:rFonts w:ascii="Arial Unicode MS" w:eastAsia="Arial Unicode MS" w:hAnsi="Arial Unicode MS" w:cs="Arial Unicode MS"/>
      <w:kern w:val="0"/>
      <w:szCs w:val="21"/>
    </w:rPr>
  </w:style>
  <w:style w:type="paragraph" w:styleId="31">
    <w:name w:val="Body Text Indent 3"/>
    <w:basedOn w:val="a"/>
    <w:link w:val="32"/>
    <w:uiPriority w:val="99"/>
    <w:rsid w:val="00AC4434"/>
    <w:pPr>
      <w:spacing w:after="120"/>
      <w:ind w:leftChars="200" w:left="420"/>
    </w:pPr>
    <w:rPr>
      <w:rFonts w:ascii="Times New Roman" w:hAnsi="Times New Roman"/>
      <w:kern w:val="0"/>
      <w:sz w:val="16"/>
      <w:szCs w:val="16"/>
    </w:rPr>
  </w:style>
  <w:style w:type="character" w:customStyle="1" w:styleId="32">
    <w:name w:val="正文文本缩进 3 字符"/>
    <w:basedOn w:val="a0"/>
    <w:link w:val="31"/>
    <w:uiPriority w:val="99"/>
    <w:rsid w:val="00AC4434"/>
    <w:rPr>
      <w:rFonts w:ascii="Times New Roman" w:eastAsia="宋体" w:hAnsi="Times New Roman" w:cs="Times New Roman"/>
      <w:kern w:val="0"/>
      <w:sz w:val="16"/>
      <w:szCs w:val="16"/>
    </w:rPr>
  </w:style>
  <w:style w:type="character" w:customStyle="1" w:styleId="22">
    <w:name w:val="正文文本缩进 2 字符"/>
    <w:link w:val="23"/>
    <w:uiPriority w:val="99"/>
    <w:rsid w:val="00AC4434"/>
    <w:rPr>
      <w:rFonts w:ascii="Times New Roman" w:eastAsia="宋体" w:hAnsi="Times New Roman" w:cs="Times New Roman"/>
      <w:szCs w:val="24"/>
    </w:rPr>
  </w:style>
  <w:style w:type="paragraph" w:styleId="23">
    <w:name w:val="Body Text Indent 2"/>
    <w:basedOn w:val="a"/>
    <w:link w:val="22"/>
    <w:uiPriority w:val="99"/>
    <w:rsid w:val="00AC4434"/>
    <w:pPr>
      <w:spacing w:after="120" w:line="480" w:lineRule="auto"/>
      <w:ind w:leftChars="200" w:left="420"/>
    </w:pPr>
    <w:rPr>
      <w:rFonts w:ascii="Times New Roman" w:hAnsi="Times New Roman"/>
      <w:kern w:val="0"/>
      <w:sz w:val="20"/>
      <w:szCs w:val="24"/>
    </w:rPr>
  </w:style>
  <w:style w:type="character" w:customStyle="1" w:styleId="2Char10">
    <w:name w:val="正文文本缩进 2 Char1"/>
    <w:basedOn w:val="a0"/>
    <w:uiPriority w:val="99"/>
    <w:semiHidden/>
    <w:rsid w:val="00AC4434"/>
  </w:style>
  <w:style w:type="character" w:customStyle="1" w:styleId="af5">
    <w:name w:val="正文文本 字符"/>
    <w:link w:val="af6"/>
    <w:uiPriority w:val="99"/>
    <w:rsid w:val="00AC4434"/>
    <w:rPr>
      <w:rFonts w:ascii="Times New Roman" w:eastAsia="宋体" w:hAnsi="Times New Roman" w:cs="Times New Roman"/>
      <w:szCs w:val="24"/>
    </w:rPr>
  </w:style>
  <w:style w:type="paragraph" w:styleId="af6">
    <w:name w:val="Body Text"/>
    <w:basedOn w:val="a"/>
    <w:link w:val="af5"/>
    <w:uiPriority w:val="99"/>
    <w:rsid w:val="00AC4434"/>
    <w:pPr>
      <w:spacing w:after="120"/>
    </w:pPr>
    <w:rPr>
      <w:rFonts w:ascii="Times New Roman" w:hAnsi="Times New Roman"/>
      <w:kern w:val="0"/>
      <w:sz w:val="20"/>
      <w:szCs w:val="24"/>
    </w:rPr>
  </w:style>
  <w:style w:type="character" w:customStyle="1" w:styleId="Char11">
    <w:name w:val="正文文本 Char1"/>
    <w:basedOn w:val="a0"/>
    <w:uiPriority w:val="99"/>
    <w:semiHidden/>
    <w:rsid w:val="00AC4434"/>
  </w:style>
  <w:style w:type="character" w:customStyle="1" w:styleId="Char12">
    <w:name w:val="批注框文本 Char1"/>
    <w:uiPriority w:val="99"/>
    <w:semiHidden/>
    <w:rsid w:val="00AC4434"/>
    <w:rPr>
      <w:rFonts w:ascii="Calibri" w:eastAsia="宋体" w:hAnsi="Calibri" w:cs="Times New Roman"/>
      <w:sz w:val="18"/>
      <w:szCs w:val="18"/>
    </w:rPr>
  </w:style>
  <w:style w:type="character" w:customStyle="1" w:styleId="af7">
    <w:name w:val="纯文本 字符"/>
    <w:link w:val="af8"/>
    <w:uiPriority w:val="99"/>
    <w:rsid w:val="00AC4434"/>
    <w:rPr>
      <w:rFonts w:ascii="宋体" w:eastAsia="宋体" w:hAnsi="Times New Roman" w:cs="Times New Roman"/>
      <w:szCs w:val="20"/>
    </w:rPr>
  </w:style>
  <w:style w:type="paragraph" w:styleId="af8">
    <w:name w:val="Plain Text"/>
    <w:basedOn w:val="a"/>
    <w:link w:val="af7"/>
    <w:uiPriority w:val="99"/>
    <w:rsid w:val="00AC4434"/>
    <w:pPr>
      <w:autoSpaceDE w:val="0"/>
      <w:autoSpaceDN w:val="0"/>
      <w:adjustRightInd w:val="0"/>
      <w:textAlignment w:val="baseline"/>
    </w:pPr>
    <w:rPr>
      <w:rFonts w:ascii="宋体" w:hAnsi="Times New Roman"/>
      <w:kern w:val="0"/>
      <w:sz w:val="20"/>
      <w:szCs w:val="20"/>
    </w:rPr>
  </w:style>
  <w:style w:type="character" w:customStyle="1" w:styleId="Char13">
    <w:name w:val="纯文本 Char1"/>
    <w:basedOn w:val="a0"/>
    <w:uiPriority w:val="99"/>
    <w:semiHidden/>
    <w:rsid w:val="00AC4434"/>
    <w:rPr>
      <w:rFonts w:ascii="宋体" w:eastAsia="宋体" w:hAnsi="Courier New" w:cs="Courier New"/>
      <w:szCs w:val="21"/>
    </w:rPr>
  </w:style>
  <w:style w:type="character" w:customStyle="1" w:styleId="24">
    <w:name w:val="正文文本 2 字符"/>
    <w:link w:val="25"/>
    <w:uiPriority w:val="99"/>
    <w:rsid w:val="00AC4434"/>
    <w:rPr>
      <w:rFonts w:ascii="Times New Roman" w:eastAsia="宋体" w:hAnsi="Times New Roman" w:cs="Times New Roman"/>
      <w:szCs w:val="20"/>
    </w:rPr>
  </w:style>
  <w:style w:type="paragraph" w:styleId="25">
    <w:name w:val="Body Text 2"/>
    <w:basedOn w:val="a"/>
    <w:link w:val="24"/>
    <w:uiPriority w:val="99"/>
    <w:rsid w:val="00AC4434"/>
    <w:pPr>
      <w:autoSpaceDE w:val="0"/>
      <w:autoSpaceDN w:val="0"/>
      <w:adjustRightInd w:val="0"/>
      <w:snapToGrid w:val="0"/>
      <w:spacing w:line="240" w:lineRule="atLeast"/>
      <w:ind w:right="-25"/>
      <w:textAlignment w:val="baseline"/>
    </w:pPr>
    <w:rPr>
      <w:rFonts w:ascii="Times New Roman" w:hAnsi="Times New Roman"/>
      <w:kern w:val="0"/>
      <w:sz w:val="20"/>
      <w:szCs w:val="20"/>
    </w:rPr>
  </w:style>
  <w:style w:type="character" w:customStyle="1" w:styleId="2Char11">
    <w:name w:val="正文文本 2 Char1"/>
    <w:basedOn w:val="a0"/>
    <w:uiPriority w:val="99"/>
    <w:semiHidden/>
    <w:rsid w:val="00AC4434"/>
  </w:style>
  <w:style w:type="character" w:customStyle="1" w:styleId="af9">
    <w:name w:val="正文首行缩进 字符"/>
    <w:basedOn w:val="af5"/>
    <w:link w:val="afa"/>
    <w:uiPriority w:val="99"/>
    <w:rsid w:val="00AC4434"/>
    <w:rPr>
      <w:rFonts w:ascii="Times New Roman" w:eastAsia="宋体" w:hAnsi="Times New Roman" w:cs="Times New Roman"/>
      <w:szCs w:val="24"/>
    </w:rPr>
  </w:style>
  <w:style w:type="paragraph" w:styleId="afa">
    <w:name w:val="Body Text First Indent"/>
    <w:basedOn w:val="af6"/>
    <w:link w:val="af9"/>
    <w:uiPriority w:val="99"/>
    <w:rsid w:val="00AC4434"/>
    <w:pPr>
      <w:spacing w:after="0"/>
      <w:ind w:firstLineChars="200" w:firstLine="200"/>
    </w:pPr>
  </w:style>
  <w:style w:type="character" w:customStyle="1" w:styleId="Char14">
    <w:name w:val="正文首行缩进 Char1"/>
    <w:basedOn w:val="Char11"/>
    <w:uiPriority w:val="99"/>
    <w:semiHidden/>
    <w:rsid w:val="00AC4434"/>
  </w:style>
  <w:style w:type="character" w:customStyle="1" w:styleId="Char15">
    <w:name w:val="批注主题 Char1"/>
    <w:uiPriority w:val="99"/>
    <w:semiHidden/>
    <w:rsid w:val="00AC4434"/>
    <w:rPr>
      <w:rFonts w:ascii="Calibri" w:eastAsia="宋体" w:hAnsi="Calibri" w:cs="Times New Roman"/>
      <w:b/>
      <w:bCs/>
    </w:rPr>
  </w:style>
  <w:style w:type="character" w:customStyle="1" w:styleId="Char">
    <w:name w:val="课程名 黑体五号 Char"/>
    <w:uiPriority w:val="99"/>
    <w:rsid w:val="00AC4434"/>
    <w:rPr>
      <w:rFonts w:ascii="黑体" w:eastAsia="黑体" w:hAnsi="Arial Black"/>
      <w:kern w:val="2"/>
      <w:sz w:val="21"/>
      <w:lang w:val="en-US" w:eastAsia="zh-CN" w:bidi="ar-SA"/>
    </w:rPr>
  </w:style>
  <w:style w:type="character" w:customStyle="1" w:styleId="20052Char">
    <w:name w:val="2005年制度汇编目录2 Char"/>
    <w:uiPriority w:val="99"/>
    <w:rsid w:val="00AC4434"/>
    <w:rPr>
      <w:rFonts w:ascii="黑体" w:eastAsia="黑体" w:hAnsi="宋体"/>
      <w:sz w:val="32"/>
      <w:szCs w:val="32"/>
      <w:lang w:val="en-US" w:eastAsia="zh-CN" w:bidi="ar-SA"/>
    </w:rPr>
  </w:style>
  <w:style w:type="character" w:styleId="afb">
    <w:name w:val="Hyperlink"/>
    <w:uiPriority w:val="99"/>
    <w:rsid w:val="00AC4434"/>
    <w:rPr>
      <w:strike w:val="0"/>
      <w:dstrike w:val="0"/>
      <w:color w:val="1A66B3"/>
      <w:u w:val="none"/>
      <w:effect w:val="none"/>
    </w:rPr>
  </w:style>
  <w:style w:type="paragraph" w:customStyle="1" w:styleId="11">
    <w:name w:val="培养方案标题1"/>
    <w:basedOn w:val="a"/>
    <w:rsid w:val="00AC4434"/>
    <w:pPr>
      <w:adjustRightInd w:val="0"/>
      <w:snapToGrid w:val="0"/>
      <w:spacing w:line="240" w:lineRule="atLeast"/>
      <w:jc w:val="center"/>
      <w:outlineLvl w:val="0"/>
    </w:pPr>
    <w:rPr>
      <w:rFonts w:ascii="黑体" w:eastAsia="黑体" w:hAnsi="Times New Roman"/>
      <w:sz w:val="30"/>
      <w:szCs w:val="30"/>
    </w:rPr>
  </w:style>
  <w:style w:type="character" w:customStyle="1" w:styleId="1Char">
    <w:name w:val="培养方案标题1 Char"/>
    <w:uiPriority w:val="99"/>
    <w:rsid w:val="00AC4434"/>
    <w:rPr>
      <w:rFonts w:ascii="黑体" w:eastAsia="黑体"/>
      <w:kern w:val="2"/>
      <w:sz w:val="30"/>
      <w:szCs w:val="30"/>
      <w:lang w:val="en-US" w:eastAsia="zh-CN" w:bidi="ar-SA"/>
    </w:rPr>
  </w:style>
  <w:style w:type="character" w:customStyle="1" w:styleId="2Char">
    <w:name w:val="样式2 Char"/>
    <w:uiPriority w:val="99"/>
    <w:rsid w:val="00AC4434"/>
    <w:rPr>
      <w:rFonts w:ascii="宋体" w:eastAsia="宋体" w:hAnsi="宋体" w:cs="宋体"/>
      <w:kern w:val="2"/>
      <w:sz w:val="21"/>
      <w:szCs w:val="21"/>
      <w:lang w:val="en-US" w:eastAsia="zh-CN" w:bidi="ar-SA"/>
    </w:rPr>
  </w:style>
  <w:style w:type="paragraph" w:customStyle="1" w:styleId="bt2">
    <w:name w:val="bt2"/>
    <w:basedOn w:val="a"/>
    <w:rsid w:val="00AC4434"/>
    <w:pPr>
      <w:adjustRightInd w:val="0"/>
      <w:snapToGrid w:val="0"/>
      <w:spacing w:afterLines="50"/>
      <w:jc w:val="center"/>
    </w:pPr>
    <w:rPr>
      <w:rFonts w:ascii="Times New Roman" w:eastAsia="黑体" w:hAnsi="Times New Roman"/>
      <w:bCs/>
      <w:sz w:val="24"/>
      <w:szCs w:val="24"/>
    </w:rPr>
  </w:style>
  <w:style w:type="paragraph" w:customStyle="1" w:styleId="xl27">
    <w:name w:val="xl27"/>
    <w:basedOn w:val="a"/>
    <w:rsid w:val="00AC4434"/>
    <w:pPr>
      <w:widowControl/>
      <w:pBdr>
        <w:bottom w:val="single" w:sz="4" w:space="0" w:color="auto"/>
        <w:right w:val="single" w:sz="4" w:space="0" w:color="auto"/>
      </w:pBdr>
      <w:spacing w:before="100" w:beforeAutospacing="1" w:after="100" w:afterAutospacing="1"/>
      <w:jc w:val="center"/>
    </w:pPr>
    <w:rPr>
      <w:rFonts w:ascii="Times New Roman" w:eastAsia="Arial Unicode MS" w:hAnsi="Times New Roman"/>
      <w:kern w:val="0"/>
      <w:szCs w:val="21"/>
    </w:rPr>
  </w:style>
  <w:style w:type="character" w:customStyle="1" w:styleId="33">
    <w:name w:val="正文文本 3 字符"/>
    <w:link w:val="34"/>
    <w:uiPriority w:val="99"/>
    <w:rsid w:val="00AC4434"/>
    <w:rPr>
      <w:rFonts w:ascii="宋体" w:eastAsia="宋体" w:hAnsi="Times New Roman" w:cs="Times New Roman"/>
      <w:kern w:val="0"/>
      <w:szCs w:val="20"/>
      <w:lang w:val="fr-FR"/>
    </w:rPr>
  </w:style>
  <w:style w:type="paragraph" w:styleId="34">
    <w:name w:val="Body Text 3"/>
    <w:basedOn w:val="a"/>
    <w:link w:val="33"/>
    <w:uiPriority w:val="99"/>
    <w:rsid w:val="00AC4434"/>
    <w:pPr>
      <w:autoSpaceDE w:val="0"/>
      <w:autoSpaceDN w:val="0"/>
      <w:adjustRightInd w:val="0"/>
      <w:ind w:right="913"/>
      <w:jc w:val="left"/>
      <w:textAlignment w:val="baseline"/>
    </w:pPr>
    <w:rPr>
      <w:rFonts w:ascii="宋体" w:hAnsi="Times New Roman"/>
      <w:kern w:val="0"/>
      <w:sz w:val="20"/>
      <w:szCs w:val="20"/>
      <w:lang w:val="fr-FR"/>
    </w:rPr>
  </w:style>
  <w:style w:type="character" w:customStyle="1" w:styleId="3Char1">
    <w:name w:val="正文文本 3 Char1"/>
    <w:basedOn w:val="a0"/>
    <w:uiPriority w:val="99"/>
    <w:semiHidden/>
    <w:rsid w:val="00AC4434"/>
    <w:rPr>
      <w:sz w:val="16"/>
      <w:szCs w:val="16"/>
    </w:rPr>
  </w:style>
  <w:style w:type="paragraph" w:styleId="afc">
    <w:name w:val="Title"/>
    <w:basedOn w:val="a"/>
    <w:link w:val="afd"/>
    <w:uiPriority w:val="99"/>
    <w:qFormat/>
    <w:rsid w:val="00AC4434"/>
    <w:pPr>
      <w:jc w:val="center"/>
    </w:pPr>
    <w:rPr>
      <w:rFonts w:ascii="Times New Roman" w:hAnsi="Times New Roman"/>
      <w:b/>
      <w:bCs/>
      <w:kern w:val="0"/>
      <w:sz w:val="28"/>
      <w:szCs w:val="24"/>
    </w:rPr>
  </w:style>
  <w:style w:type="character" w:customStyle="1" w:styleId="afd">
    <w:name w:val="标题 字符"/>
    <w:basedOn w:val="a0"/>
    <w:link w:val="afc"/>
    <w:uiPriority w:val="99"/>
    <w:rsid w:val="00AC4434"/>
    <w:rPr>
      <w:rFonts w:ascii="Times New Roman" w:eastAsia="宋体" w:hAnsi="Times New Roman" w:cs="Times New Roman"/>
      <w:b/>
      <w:bCs/>
      <w:kern w:val="0"/>
      <w:sz w:val="28"/>
      <w:szCs w:val="24"/>
    </w:rPr>
  </w:style>
  <w:style w:type="character" w:customStyle="1" w:styleId="afe">
    <w:name w:val="日期 字符"/>
    <w:link w:val="aff"/>
    <w:uiPriority w:val="99"/>
    <w:rsid w:val="00AC4434"/>
    <w:rPr>
      <w:rFonts w:ascii="宋体" w:eastAsia="宋体" w:hAnsi="宋体" w:cs="Times New Roman"/>
      <w:bCs/>
      <w:szCs w:val="20"/>
    </w:rPr>
  </w:style>
  <w:style w:type="paragraph" w:styleId="aff">
    <w:name w:val="Date"/>
    <w:basedOn w:val="a"/>
    <w:next w:val="a"/>
    <w:link w:val="afe"/>
    <w:uiPriority w:val="99"/>
    <w:rsid w:val="00AC4434"/>
    <w:pPr>
      <w:ind w:leftChars="2500" w:left="100"/>
    </w:pPr>
    <w:rPr>
      <w:rFonts w:ascii="宋体" w:hAnsi="宋体"/>
      <w:bCs/>
      <w:kern w:val="0"/>
      <w:sz w:val="20"/>
      <w:szCs w:val="20"/>
    </w:rPr>
  </w:style>
  <w:style w:type="character" w:customStyle="1" w:styleId="Char16">
    <w:name w:val="日期 Char1"/>
    <w:basedOn w:val="a0"/>
    <w:uiPriority w:val="99"/>
    <w:semiHidden/>
    <w:rsid w:val="00AC4434"/>
  </w:style>
  <w:style w:type="paragraph" w:styleId="aff0">
    <w:name w:val="Subtitle"/>
    <w:basedOn w:val="a"/>
    <w:next w:val="a"/>
    <w:link w:val="aff1"/>
    <w:uiPriority w:val="99"/>
    <w:qFormat/>
    <w:rsid w:val="00AC4434"/>
    <w:pPr>
      <w:autoSpaceDE w:val="0"/>
      <w:autoSpaceDN w:val="0"/>
      <w:adjustRightInd w:val="0"/>
      <w:jc w:val="left"/>
    </w:pPr>
    <w:rPr>
      <w:rFonts w:ascii="Times New Roman" w:hAnsi="Times New Roman"/>
      <w:kern w:val="0"/>
      <w:sz w:val="20"/>
      <w:szCs w:val="24"/>
    </w:rPr>
  </w:style>
  <w:style w:type="character" w:customStyle="1" w:styleId="aff1">
    <w:name w:val="副标题 字符"/>
    <w:basedOn w:val="a0"/>
    <w:link w:val="aff0"/>
    <w:uiPriority w:val="99"/>
    <w:rsid w:val="00AC4434"/>
    <w:rPr>
      <w:rFonts w:ascii="Times New Roman" w:eastAsia="宋体" w:hAnsi="Times New Roman" w:cs="Times New Roman"/>
      <w:kern w:val="0"/>
      <w:sz w:val="20"/>
      <w:szCs w:val="24"/>
    </w:rPr>
  </w:style>
  <w:style w:type="paragraph" w:customStyle="1" w:styleId="12">
    <w:name w:val="批注框文本1"/>
    <w:basedOn w:val="a"/>
    <w:rsid w:val="00AC4434"/>
    <w:rPr>
      <w:rFonts w:ascii="Times New Roman" w:hAnsi="Times New Roman"/>
      <w:sz w:val="18"/>
      <w:szCs w:val="18"/>
    </w:rPr>
  </w:style>
  <w:style w:type="character" w:styleId="HTML1">
    <w:name w:val="HTML Typewriter"/>
    <w:uiPriority w:val="99"/>
    <w:rsid w:val="00AC4434"/>
    <w:rPr>
      <w:rFonts w:ascii="黑体" w:eastAsia="黑体" w:hAnsi="Courier New" w:cs="Courier New"/>
      <w:spacing w:val="312"/>
      <w:sz w:val="18"/>
      <w:szCs w:val="18"/>
    </w:rPr>
  </w:style>
  <w:style w:type="character" w:styleId="aff2">
    <w:name w:val="Strong"/>
    <w:uiPriority w:val="99"/>
    <w:qFormat/>
    <w:rsid w:val="00AC4434"/>
    <w:rPr>
      <w:b/>
      <w:bCs/>
    </w:rPr>
  </w:style>
  <w:style w:type="character" w:customStyle="1" w:styleId="bodycopy1">
    <w:name w:val="bodycopy1"/>
    <w:uiPriority w:val="99"/>
    <w:rsid w:val="00AC4434"/>
    <w:rPr>
      <w:rFonts w:ascii="Verdana" w:hAnsi="Verdana" w:hint="default"/>
      <w:b w:val="0"/>
      <w:bCs w:val="0"/>
      <w:color w:val="000000"/>
      <w:sz w:val="14"/>
      <w:szCs w:val="14"/>
    </w:rPr>
  </w:style>
  <w:style w:type="character" w:customStyle="1" w:styleId="zhang1">
    <w:name w:val="zhang1"/>
    <w:uiPriority w:val="99"/>
    <w:rsid w:val="00AC4434"/>
    <w:rPr>
      <w:color w:val="FF6600"/>
      <w:sz w:val="24"/>
      <w:szCs w:val="24"/>
    </w:rPr>
  </w:style>
  <w:style w:type="paragraph" w:styleId="aff3">
    <w:name w:val="List Paragraph"/>
    <w:basedOn w:val="a"/>
    <w:uiPriority w:val="99"/>
    <w:qFormat/>
    <w:rsid w:val="00AC4434"/>
    <w:pPr>
      <w:ind w:firstLineChars="200" w:firstLine="420"/>
    </w:pPr>
  </w:style>
  <w:style w:type="character" w:customStyle="1" w:styleId="CharChar22">
    <w:name w:val="Char Char22"/>
    <w:rsid w:val="00AC4434"/>
    <w:rPr>
      <w:rFonts w:ascii="Times New Roman" w:eastAsia="宋体" w:hAnsi="Times New Roman" w:cs="Times New Roman"/>
      <w:b/>
      <w:bCs/>
      <w:kern w:val="44"/>
      <w:sz w:val="44"/>
      <w:szCs w:val="44"/>
    </w:rPr>
  </w:style>
  <w:style w:type="character" w:customStyle="1" w:styleId="CharChar21">
    <w:name w:val="Char Char21"/>
    <w:rsid w:val="00AC4434"/>
    <w:rPr>
      <w:rFonts w:ascii="黑体" w:eastAsia="黑体" w:hAnsi="Arial Black" w:cs="Times New Roman"/>
      <w:bCs/>
      <w:sz w:val="36"/>
      <w:szCs w:val="21"/>
    </w:rPr>
  </w:style>
  <w:style w:type="character" w:customStyle="1" w:styleId="aff4">
    <w:name w:val="文档结构图 字符"/>
    <w:link w:val="aff5"/>
    <w:uiPriority w:val="99"/>
    <w:rsid w:val="00AC4434"/>
    <w:rPr>
      <w:rFonts w:ascii="Times New Roman" w:eastAsia="宋体" w:hAnsi="Times New Roman" w:cs="Times New Roman"/>
      <w:szCs w:val="20"/>
      <w:shd w:val="clear" w:color="auto" w:fill="000080"/>
    </w:rPr>
  </w:style>
  <w:style w:type="paragraph" w:styleId="aff5">
    <w:name w:val="Document Map"/>
    <w:basedOn w:val="a"/>
    <w:link w:val="aff4"/>
    <w:uiPriority w:val="99"/>
    <w:rsid w:val="00AC4434"/>
    <w:pPr>
      <w:shd w:val="clear" w:color="auto" w:fill="000080"/>
    </w:pPr>
    <w:rPr>
      <w:rFonts w:ascii="Times New Roman" w:hAnsi="Times New Roman"/>
      <w:kern w:val="0"/>
      <w:sz w:val="20"/>
      <w:szCs w:val="20"/>
    </w:rPr>
  </w:style>
  <w:style w:type="character" w:customStyle="1" w:styleId="Char17">
    <w:name w:val="文档结构图 Char1"/>
    <w:basedOn w:val="a0"/>
    <w:uiPriority w:val="99"/>
    <w:semiHidden/>
    <w:rsid w:val="00AC4434"/>
    <w:rPr>
      <w:rFonts w:ascii="宋体" w:eastAsia="宋体"/>
      <w:sz w:val="18"/>
      <w:szCs w:val="18"/>
    </w:rPr>
  </w:style>
  <w:style w:type="character" w:customStyle="1" w:styleId="red1">
    <w:name w:val="red1"/>
    <w:rsid w:val="00AC4434"/>
    <w:rPr>
      <w:color w:val="E30202"/>
    </w:rPr>
  </w:style>
  <w:style w:type="character" w:customStyle="1" w:styleId="colorbread1">
    <w:name w:val="color_bread1"/>
    <w:rsid w:val="00AC4434"/>
    <w:rPr>
      <w:strike w:val="0"/>
      <w:dstrike w:val="0"/>
      <w:color w:val="2F80BB"/>
      <w:u w:val="none"/>
      <w:effect w:val="none"/>
    </w:rPr>
  </w:style>
  <w:style w:type="character" w:customStyle="1" w:styleId="apple-converted-space">
    <w:name w:val="apple-converted-space"/>
    <w:rsid w:val="00AC4434"/>
  </w:style>
  <w:style w:type="character" w:customStyle="1" w:styleId="CharChar24">
    <w:name w:val="Char Char24"/>
    <w:rsid w:val="00AC4434"/>
    <w:rPr>
      <w:rFonts w:ascii="Times New Roman" w:eastAsia="宋体" w:hAnsi="Times New Roman" w:cs="Times New Roman"/>
      <w:b/>
      <w:bCs/>
      <w:kern w:val="44"/>
      <w:sz w:val="44"/>
      <w:szCs w:val="44"/>
    </w:rPr>
  </w:style>
  <w:style w:type="character" w:customStyle="1" w:styleId="CharChar23">
    <w:name w:val="Char Char23"/>
    <w:rsid w:val="00AC4434"/>
    <w:rPr>
      <w:rFonts w:ascii="黑体" w:eastAsia="黑体" w:hAnsi="Arial Black" w:cs="Times New Roman"/>
      <w:bCs/>
      <w:sz w:val="36"/>
      <w:szCs w:val="21"/>
    </w:rPr>
  </w:style>
  <w:style w:type="paragraph" w:customStyle="1" w:styleId="zwbt2">
    <w:name w:val="zwbt2"/>
    <w:basedOn w:val="a6"/>
    <w:uiPriority w:val="99"/>
    <w:rsid w:val="00AC4434"/>
    <w:pPr>
      <w:widowControl w:val="0"/>
      <w:tabs>
        <w:tab w:val="left" w:pos="735"/>
      </w:tabs>
      <w:ind w:firstLineChars="0" w:firstLine="0"/>
      <w:jc w:val="both"/>
    </w:pPr>
  </w:style>
  <w:style w:type="paragraph" w:customStyle="1" w:styleId="200">
    <w:name w:val="样式 培养方案标题2 + 左侧:  0 厘米"/>
    <w:basedOn w:val="21"/>
    <w:rsid w:val="00AC4434"/>
    <w:pPr>
      <w:ind w:firstLine="0"/>
    </w:pPr>
    <w:rPr>
      <w:rFonts w:ascii="Arial" w:hAnsi="Arial" w:cs="宋体"/>
      <w:b w:val="0"/>
      <w:kern w:val="0"/>
    </w:rPr>
  </w:style>
  <w:style w:type="paragraph" w:customStyle="1" w:styleId="aAA">
    <w:name w:val="aAA"/>
    <w:basedOn w:val="a"/>
    <w:rsid w:val="00AC4434"/>
    <w:pPr>
      <w:widowControl/>
    </w:pPr>
    <w:rPr>
      <w:rFonts w:ascii="宋体" w:hAnsi="宋体"/>
      <w:szCs w:val="21"/>
    </w:rPr>
  </w:style>
  <w:style w:type="paragraph" w:customStyle="1" w:styleId="100">
    <w:name w:val="样式10"/>
    <w:basedOn w:val="2"/>
    <w:uiPriority w:val="99"/>
    <w:rsid w:val="00AC4434"/>
    <w:pPr>
      <w:spacing w:after="0" w:line="415" w:lineRule="auto"/>
      <w:ind w:hanging="1"/>
      <w:jc w:val="left"/>
    </w:pPr>
    <w:rPr>
      <w:rFonts w:ascii="黑体" w:eastAsia="黑体" w:hAnsi="Arial Black"/>
      <w:b w:val="0"/>
      <w:kern w:val="0"/>
      <w:sz w:val="18"/>
      <w:szCs w:val="21"/>
    </w:rPr>
  </w:style>
  <w:style w:type="paragraph" w:customStyle="1" w:styleId="xl25">
    <w:name w:val="xl25"/>
    <w:basedOn w:val="a"/>
    <w:rsid w:val="00AC4434"/>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2"/>
    </w:rPr>
  </w:style>
  <w:style w:type="paragraph" w:customStyle="1" w:styleId="xl30">
    <w:name w:val="xl30"/>
    <w:basedOn w:val="a"/>
    <w:rsid w:val="00AC4434"/>
    <w:pPr>
      <w:widowControl/>
      <w:pBdr>
        <w:bottom w:val="single" w:sz="4" w:space="0" w:color="auto"/>
        <w:right w:val="single" w:sz="4" w:space="0" w:color="auto"/>
      </w:pBdr>
      <w:spacing w:before="100" w:beforeAutospacing="1" w:after="100" w:afterAutospacing="1"/>
    </w:pPr>
    <w:rPr>
      <w:rFonts w:ascii="Arial Unicode MS" w:eastAsia="Arial Unicode MS" w:hAnsi="Arial Unicode MS" w:cs="Arial Unicode MS"/>
      <w:kern w:val="0"/>
      <w:sz w:val="22"/>
    </w:rPr>
  </w:style>
  <w:style w:type="paragraph" w:customStyle="1" w:styleId="xl32">
    <w:name w:val="xl32"/>
    <w:basedOn w:val="a"/>
    <w:rsid w:val="00AC4434"/>
    <w:pPr>
      <w:widowControl/>
      <w:pBdr>
        <w:bottom w:val="single" w:sz="4" w:space="0" w:color="auto"/>
        <w:right w:val="single" w:sz="4" w:space="0" w:color="auto"/>
      </w:pBdr>
      <w:spacing w:before="100" w:beforeAutospacing="1" w:after="100" w:afterAutospacing="1"/>
      <w:jc w:val="center"/>
    </w:pPr>
    <w:rPr>
      <w:rFonts w:ascii="Times New Roman" w:eastAsia="Arial Unicode MS" w:hAnsi="Times New Roman"/>
      <w:color w:val="0000FF"/>
      <w:kern w:val="0"/>
      <w:sz w:val="22"/>
    </w:rPr>
  </w:style>
  <w:style w:type="paragraph" w:customStyle="1" w:styleId="zw">
    <w:name w:val="zw"/>
    <w:basedOn w:val="a"/>
    <w:rsid w:val="00AC4434"/>
    <w:pPr>
      <w:jc w:val="center"/>
    </w:pPr>
    <w:rPr>
      <w:rFonts w:ascii="宋体" w:hAnsi="Times New Roman"/>
      <w:bCs/>
      <w:sz w:val="32"/>
      <w:szCs w:val="24"/>
    </w:rPr>
  </w:style>
  <w:style w:type="paragraph" w:customStyle="1" w:styleId="CharCharCharCharCharChar1Char">
    <w:name w:val="Char Char Char Char Char Char1 Char"/>
    <w:basedOn w:val="a"/>
    <w:rsid w:val="00AC4434"/>
    <w:pPr>
      <w:widowControl/>
      <w:spacing w:after="160" w:line="240" w:lineRule="exact"/>
      <w:jc w:val="left"/>
    </w:pPr>
    <w:rPr>
      <w:rFonts w:ascii="Arial" w:eastAsia="Times New Roman" w:hAnsi="Arial" w:cs="Verdana"/>
      <w:b/>
      <w:kern w:val="0"/>
      <w:sz w:val="24"/>
      <w:szCs w:val="24"/>
      <w:lang w:eastAsia="en-US"/>
    </w:rPr>
  </w:style>
  <w:style w:type="paragraph" w:styleId="aff6">
    <w:name w:val="Block Text"/>
    <w:basedOn w:val="a"/>
    <w:uiPriority w:val="99"/>
    <w:rsid w:val="00AC4434"/>
    <w:pPr>
      <w:ind w:left="540" w:right="972"/>
    </w:pPr>
    <w:rPr>
      <w:rFonts w:ascii="文鼎报宋体简" w:eastAsia="文鼎报宋体简" w:hAnsi="Times New Roman"/>
      <w:sz w:val="28"/>
      <w:szCs w:val="20"/>
    </w:rPr>
  </w:style>
  <w:style w:type="paragraph" w:styleId="aff7">
    <w:name w:val="Normal (Web)"/>
    <w:basedOn w:val="a"/>
    <w:rsid w:val="00AC4434"/>
    <w:pPr>
      <w:widowControl/>
      <w:spacing w:before="100" w:beforeAutospacing="1" w:after="100" w:afterAutospacing="1"/>
      <w:jc w:val="left"/>
    </w:pPr>
    <w:rPr>
      <w:rFonts w:ascii="宋体" w:hAnsi="宋体" w:hint="eastAsia"/>
      <w:kern w:val="0"/>
      <w:sz w:val="24"/>
      <w:szCs w:val="24"/>
    </w:rPr>
  </w:style>
  <w:style w:type="paragraph" w:customStyle="1" w:styleId="13">
    <w:name w:val="样式1"/>
    <w:basedOn w:val="HTML0"/>
    <w:uiPriority w:val="99"/>
    <w:rsid w:val="00AC4434"/>
    <w:pPr>
      <w:tabs>
        <w:tab w:val="clear" w:pos="916"/>
        <w:tab w:val="left" w:pos="435"/>
      </w:tabs>
      <w:jc w:val="both"/>
    </w:pPr>
    <w:rPr>
      <w:sz w:val="21"/>
    </w:rPr>
  </w:style>
  <w:style w:type="paragraph" w:customStyle="1" w:styleId="26">
    <w:name w:val="样式2"/>
    <w:basedOn w:val="a"/>
    <w:autoRedefine/>
    <w:uiPriority w:val="99"/>
    <w:rsid w:val="00AC4434"/>
    <w:pPr>
      <w:ind w:firstLineChars="200" w:firstLine="420"/>
    </w:pPr>
    <w:rPr>
      <w:rFonts w:ascii="宋体" w:hAnsi="宋体" w:cs="宋体"/>
      <w:szCs w:val="21"/>
    </w:rPr>
  </w:style>
  <w:style w:type="character" w:styleId="aff8">
    <w:name w:val="page number"/>
    <w:basedOn w:val="a0"/>
    <w:rsid w:val="00AC4434"/>
  </w:style>
  <w:style w:type="paragraph" w:customStyle="1" w:styleId="bt1">
    <w:name w:val="bt1"/>
    <w:basedOn w:val="a"/>
    <w:uiPriority w:val="99"/>
    <w:rsid w:val="00AC4434"/>
    <w:pPr>
      <w:pageBreakBefore/>
      <w:spacing w:beforeLines="50"/>
      <w:jc w:val="center"/>
    </w:pPr>
    <w:rPr>
      <w:rFonts w:ascii="Times New Roman" w:eastAsia="黑体" w:hAnsi="Times New Roman"/>
      <w:b/>
      <w:bCs/>
      <w:sz w:val="28"/>
      <w:szCs w:val="28"/>
    </w:rPr>
  </w:style>
  <w:style w:type="paragraph" w:customStyle="1" w:styleId="StyleLeft0cmHanging49chLinespacingMultiple125l">
    <w:name w:val="Style Left:  0 cm Hanging:  4.9 ch Line spacing:  Multiple 1.25 l..."/>
    <w:basedOn w:val="a"/>
    <w:uiPriority w:val="99"/>
    <w:rsid w:val="00AC4434"/>
    <w:pPr>
      <w:spacing w:line="300" w:lineRule="auto"/>
      <w:ind w:left="1033" w:hangingChars="490" w:hanging="1033"/>
    </w:pPr>
    <w:rPr>
      <w:rFonts w:ascii="Times New Roman" w:hAnsi="Times New Roman" w:cs="宋体"/>
      <w:sz w:val="24"/>
      <w:szCs w:val="20"/>
    </w:rPr>
  </w:style>
  <w:style w:type="paragraph" w:customStyle="1" w:styleId="Web11">
    <w:name w:val="普通(Web)11"/>
    <w:basedOn w:val="a"/>
    <w:uiPriority w:val="99"/>
    <w:rsid w:val="00AC4434"/>
    <w:pPr>
      <w:widowControl/>
      <w:jc w:val="left"/>
    </w:pPr>
    <w:rPr>
      <w:rFonts w:ascii="宋体" w:hAnsi="宋体" w:cs="宋体"/>
      <w:color w:val="EB5D07"/>
      <w:kern w:val="0"/>
      <w:sz w:val="24"/>
      <w:szCs w:val="24"/>
    </w:rPr>
  </w:style>
  <w:style w:type="paragraph" w:customStyle="1" w:styleId="14">
    <w:name w:val="样式 正文首行缩进 + 首行缩进:  1 字符"/>
    <w:basedOn w:val="afa"/>
    <w:uiPriority w:val="99"/>
    <w:rsid w:val="00AC4434"/>
    <w:rPr>
      <w:rFonts w:cs="宋体"/>
      <w:szCs w:val="20"/>
    </w:rPr>
  </w:style>
  <w:style w:type="paragraph" w:styleId="15">
    <w:name w:val="toc 1"/>
    <w:basedOn w:val="a"/>
    <w:next w:val="a"/>
    <w:autoRedefine/>
    <w:uiPriority w:val="39"/>
    <w:rsid w:val="00AC4434"/>
    <w:pPr>
      <w:tabs>
        <w:tab w:val="right" w:leader="dot" w:pos="8303"/>
      </w:tabs>
      <w:spacing w:before="120" w:after="120"/>
      <w:jc w:val="center"/>
    </w:pPr>
    <w:rPr>
      <w:rFonts w:cs="Calibri"/>
      <w:b/>
      <w:bCs/>
      <w:caps/>
      <w:sz w:val="20"/>
      <w:szCs w:val="20"/>
    </w:rPr>
  </w:style>
  <w:style w:type="character" w:customStyle="1" w:styleId="tcsub">
    <w:name w:val="tc_sub"/>
    <w:basedOn w:val="a0"/>
    <w:uiPriority w:val="99"/>
    <w:rsid w:val="00AC4434"/>
  </w:style>
  <w:style w:type="paragraph" w:customStyle="1" w:styleId="Web">
    <w:name w:val="普通 (Web)"/>
    <w:basedOn w:val="a"/>
    <w:rsid w:val="00AC4434"/>
    <w:rPr>
      <w:rFonts w:ascii="Times New Roman" w:hAnsi="Times New Roman"/>
      <w:sz w:val="24"/>
      <w:szCs w:val="20"/>
    </w:rPr>
  </w:style>
  <w:style w:type="character" w:customStyle="1" w:styleId="black000">
    <w:name w:val="black000"/>
    <w:basedOn w:val="a0"/>
    <w:uiPriority w:val="99"/>
    <w:rsid w:val="00AC4434"/>
  </w:style>
  <w:style w:type="character" w:customStyle="1" w:styleId="f14b2">
    <w:name w:val="f14_b2"/>
    <w:basedOn w:val="a0"/>
    <w:uiPriority w:val="99"/>
    <w:rsid w:val="00AC4434"/>
  </w:style>
  <w:style w:type="character" w:customStyle="1" w:styleId="floatleft">
    <w:name w:val="floatleft"/>
    <w:basedOn w:val="a0"/>
    <w:uiPriority w:val="99"/>
    <w:rsid w:val="00AC4434"/>
  </w:style>
  <w:style w:type="paragraph" w:styleId="27">
    <w:name w:val="toc 2"/>
    <w:basedOn w:val="a"/>
    <w:next w:val="a"/>
    <w:autoRedefine/>
    <w:uiPriority w:val="39"/>
    <w:rsid w:val="00AC4434"/>
    <w:pPr>
      <w:ind w:left="210"/>
      <w:jc w:val="left"/>
    </w:pPr>
    <w:rPr>
      <w:rFonts w:cs="Calibri"/>
      <w:smallCaps/>
      <w:sz w:val="20"/>
      <w:szCs w:val="20"/>
    </w:rPr>
  </w:style>
  <w:style w:type="character" w:customStyle="1" w:styleId="ptbrand3">
    <w:name w:val="ptbrand3"/>
    <w:basedOn w:val="a0"/>
    <w:rsid w:val="00AC4434"/>
  </w:style>
  <w:style w:type="character" w:customStyle="1" w:styleId="bindingandrelease">
    <w:name w:val="bindingandrelease"/>
    <w:basedOn w:val="a0"/>
    <w:rsid w:val="00AC4434"/>
  </w:style>
  <w:style w:type="paragraph" w:customStyle="1" w:styleId="16">
    <w:name w:val="列出段落1"/>
    <w:basedOn w:val="a"/>
    <w:rsid w:val="00AC4434"/>
    <w:pPr>
      <w:spacing w:line="360" w:lineRule="auto"/>
      <w:ind w:firstLineChars="200" w:firstLine="420"/>
    </w:pPr>
  </w:style>
  <w:style w:type="character" w:customStyle="1" w:styleId="apple-style-span">
    <w:name w:val="apple-style-span"/>
    <w:basedOn w:val="a0"/>
    <w:rsid w:val="00AC4434"/>
  </w:style>
  <w:style w:type="paragraph" w:customStyle="1" w:styleId="Char0">
    <w:name w:val="Char"/>
    <w:basedOn w:val="a"/>
    <w:rsid w:val="00AC4434"/>
    <w:pPr>
      <w:widowControl/>
      <w:spacing w:after="160" w:line="240" w:lineRule="exact"/>
      <w:jc w:val="left"/>
    </w:pPr>
    <w:rPr>
      <w:rFonts w:ascii="Arial" w:eastAsia="Times New Roman" w:hAnsi="Arial" w:cs="Verdana"/>
      <w:b/>
      <w:kern w:val="0"/>
      <w:sz w:val="24"/>
      <w:szCs w:val="24"/>
      <w:lang w:eastAsia="en-US"/>
    </w:rPr>
  </w:style>
  <w:style w:type="paragraph" w:customStyle="1" w:styleId="ParaChar">
    <w:name w:val="默认段落字体 Para Char"/>
    <w:basedOn w:val="a"/>
    <w:rsid w:val="00AC4434"/>
    <w:rPr>
      <w:rFonts w:ascii="Times New Roman" w:hAnsi="Times New Roman"/>
      <w:szCs w:val="24"/>
    </w:rPr>
  </w:style>
  <w:style w:type="character" w:styleId="aff9">
    <w:name w:val="line number"/>
    <w:basedOn w:val="a0"/>
    <w:rsid w:val="00AC4434"/>
  </w:style>
  <w:style w:type="character" w:customStyle="1" w:styleId="st1">
    <w:name w:val="st1"/>
    <w:basedOn w:val="a0"/>
    <w:rsid w:val="00AC4434"/>
  </w:style>
  <w:style w:type="character" w:customStyle="1" w:styleId="affa">
    <w:name w:val="尾注文本 字符"/>
    <w:link w:val="affb"/>
    <w:uiPriority w:val="99"/>
    <w:semiHidden/>
    <w:rsid w:val="00AC4434"/>
    <w:rPr>
      <w:rFonts w:ascii="Times New Roman" w:eastAsia="宋体" w:hAnsi="Times New Roman" w:cs="Times New Roman"/>
      <w:szCs w:val="20"/>
    </w:rPr>
  </w:style>
  <w:style w:type="paragraph" w:styleId="affb">
    <w:name w:val="endnote text"/>
    <w:basedOn w:val="a"/>
    <w:link w:val="affa"/>
    <w:uiPriority w:val="99"/>
    <w:semiHidden/>
    <w:unhideWhenUsed/>
    <w:rsid w:val="00AC4434"/>
    <w:pPr>
      <w:snapToGrid w:val="0"/>
      <w:jc w:val="left"/>
    </w:pPr>
    <w:rPr>
      <w:rFonts w:ascii="Times New Roman" w:hAnsi="Times New Roman"/>
      <w:kern w:val="0"/>
      <w:sz w:val="20"/>
      <w:szCs w:val="20"/>
    </w:rPr>
  </w:style>
  <w:style w:type="character" w:customStyle="1" w:styleId="Char18">
    <w:name w:val="尾注文本 Char1"/>
    <w:basedOn w:val="a0"/>
    <w:uiPriority w:val="99"/>
    <w:semiHidden/>
    <w:rsid w:val="00AC4434"/>
  </w:style>
  <w:style w:type="paragraph" w:customStyle="1" w:styleId="affc">
    <w:name w:val="一级标题"/>
    <w:basedOn w:val="1"/>
    <w:next w:val="af6"/>
    <w:link w:val="Char2"/>
    <w:autoRedefine/>
    <w:qFormat/>
    <w:rsid w:val="00AC4434"/>
    <w:pPr>
      <w:spacing w:beforeLines="150" w:after="0" w:line="240" w:lineRule="auto"/>
      <w:jc w:val="left"/>
    </w:pPr>
    <w:rPr>
      <w:rFonts w:ascii="黑体" w:eastAsia="黑体" w:hAnsi="黑体"/>
      <w:noProof/>
      <w:sz w:val="28"/>
      <w:szCs w:val="28"/>
    </w:rPr>
  </w:style>
  <w:style w:type="character" w:customStyle="1" w:styleId="Char2">
    <w:name w:val="一级标题 Char"/>
    <w:link w:val="affc"/>
    <w:rsid w:val="00AC4434"/>
    <w:rPr>
      <w:rFonts w:ascii="黑体" w:eastAsia="黑体" w:hAnsi="黑体" w:cs="Times New Roman"/>
      <w:b/>
      <w:bCs/>
      <w:noProof/>
      <w:kern w:val="44"/>
      <w:sz w:val="28"/>
      <w:szCs w:val="28"/>
    </w:rPr>
  </w:style>
  <w:style w:type="paragraph" w:customStyle="1" w:styleId="affd">
    <w:name w:val="二级标题"/>
    <w:basedOn w:val="2"/>
    <w:link w:val="Char3"/>
    <w:qFormat/>
    <w:rsid w:val="00AC4434"/>
    <w:pPr>
      <w:spacing w:beforeLines="50" w:afterLines="100" w:line="240" w:lineRule="auto"/>
      <w:jc w:val="center"/>
    </w:pPr>
    <w:rPr>
      <w:rFonts w:ascii="黑体" w:eastAsia="黑体" w:hAnsi="黑体"/>
      <w:b w:val="0"/>
      <w:noProof/>
      <w:kern w:val="0"/>
      <w:sz w:val="24"/>
      <w:szCs w:val="24"/>
    </w:rPr>
  </w:style>
  <w:style w:type="character" w:customStyle="1" w:styleId="Char3">
    <w:name w:val="二级标题 Char"/>
    <w:link w:val="affd"/>
    <w:rsid w:val="00AC4434"/>
    <w:rPr>
      <w:rFonts w:ascii="黑体" w:eastAsia="黑体" w:hAnsi="黑体" w:cs="Times New Roman"/>
      <w:bCs/>
      <w:noProof/>
      <w:kern w:val="0"/>
      <w:sz w:val="24"/>
      <w:szCs w:val="24"/>
    </w:rPr>
  </w:style>
  <w:style w:type="paragraph" w:styleId="TOC">
    <w:name w:val="TOC Heading"/>
    <w:basedOn w:val="1"/>
    <w:next w:val="a"/>
    <w:uiPriority w:val="39"/>
    <w:qFormat/>
    <w:rsid w:val="00AC4434"/>
    <w:pPr>
      <w:widowControl/>
      <w:spacing w:before="480" w:after="0" w:line="276" w:lineRule="auto"/>
      <w:jc w:val="left"/>
      <w:outlineLvl w:val="9"/>
    </w:pPr>
    <w:rPr>
      <w:rFonts w:ascii="Cambria" w:hAnsi="Cambria"/>
      <w:color w:val="365F91"/>
      <w:kern w:val="0"/>
      <w:sz w:val="28"/>
      <w:szCs w:val="28"/>
    </w:rPr>
  </w:style>
  <w:style w:type="paragraph" w:styleId="35">
    <w:name w:val="toc 3"/>
    <w:basedOn w:val="a"/>
    <w:next w:val="a"/>
    <w:autoRedefine/>
    <w:uiPriority w:val="39"/>
    <w:unhideWhenUsed/>
    <w:rsid w:val="00AC4434"/>
    <w:pPr>
      <w:ind w:left="420"/>
      <w:jc w:val="left"/>
    </w:pPr>
    <w:rPr>
      <w:rFonts w:cs="Calibri"/>
      <w:i/>
      <w:iCs/>
      <w:sz w:val="20"/>
      <w:szCs w:val="20"/>
    </w:rPr>
  </w:style>
  <w:style w:type="paragraph" w:styleId="41">
    <w:name w:val="toc 4"/>
    <w:basedOn w:val="a"/>
    <w:next w:val="a"/>
    <w:autoRedefine/>
    <w:uiPriority w:val="39"/>
    <w:unhideWhenUsed/>
    <w:rsid w:val="00AC4434"/>
    <w:pPr>
      <w:ind w:left="630"/>
      <w:jc w:val="left"/>
    </w:pPr>
    <w:rPr>
      <w:rFonts w:cs="Calibri"/>
      <w:sz w:val="18"/>
      <w:szCs w:val="18"/>
    </w:rPr>
  </w:style>
  <w:style w:type="paragraph" w:styleId="5">
    <w:name w:val="toc 5"/>
    <w:basedOn w:val="a"/>
    <w:next w:val="a"/>
    <w:autoRedefine/>
    <w:uiPriority w:val="39"/>
    <w:unhideWhenUsed/>
    <w:rsid w:val="00AC4434"/>
    <w:pPr>
      <w:ind w:left="840"/>
      <w:jc w:val="left"/>
    </w:pPr>
    <w:rPr>
      <w:rFonts w:cs="Calibri"/>
      <w:sz w:val="18"/>
      <w:szCs w:val="18"/>
    </w:rPr>
  </w:style>
  <w:style w:type="paragraph" w:styleId="6">
    <w:name w:val="toc 6"/>
    <w:basedOn w:val="a"/>
    <w:next w:val="a"/>
    <w:autoRedefine/>
    <w:uiPriority w:val="39"/>
    <w:unhideWhenUsed/>
    <w:rsid w:val="00AC4434"/>
    <w:pPr>
      <w:ind w:left="1050"/>
      <w:jc w:val="left"/>
    </w:pPr>
    <w:rPr>
      <w:rFonts w:cs="Calibri"/>
      <w:sz w:val="18"/>
      <w:szCs w:val="18"/>
    </w:rPr>
  </w:style>
  <w:style w:type="paragraph" w:styleId="7">
    <w:name w:val="toc 7"/>
    <w:basedOn w:val="a"/>
    <w:next w:val="a"/>
    <w:autoRedefine/>
    <w:uiPriority w:val="39"/>
    <w:unhideWhenUsed/>
    <w:rsid w:val="00AC4434"/>
    <w:pPr>
      <w:ind w:left="1260"/>
      <w:jc w:val="left"/>
    </w:pPr>
    <w:rPr>
      <w:rFonts w:cs="Calibri"/>
      <w:sz w:val="18"/>
      <w:szCs w:val="18"/>
    </w:rPr>
  </w:style>
  <w:style w:type="paragraph" w:styleId="8">
    <w:name w:val="toc 8"/>
    <w:basedOn w:val="a"/>
    <w:next w:val="a"/>
    <w:autoRedefine/>
    <w:uiPriority w:val="39"/>
    <w:unhideWhenUsed/>
    <w:rsid w:val="00AC4434"/>
    <w:pPr>
      <w:ind w:left="1470"/>
      <w:jc w:val="left"/>
    </w:pPr>
    <w:rPr>
      <w:rFonts w:cs="Calibri"/>
      <w:sz w:val="18"/>
      <w:szCs w:val="18"/>
    </w:rPr>
  </w:style>
  <w:style w:type="paragraph" w:styleId="9">
    <w:name w:val="toc 9"/>
    <w:basedOn w:val="a"/>
    <w:next w:val="a"/>
    <w:autoRedefine/>
    <w:uiPriority w:val="39"/>
    <w:unhideWhenUsed/>
    <w:rsid w:val="00AC4434"/>
    <w:pPr>
      <w:ind w:left="1680"/>
      <w:jc w:val="left"/>
    </w:pPr>
    <w:rPr>
      <w:rFonts w:cs="Calibri"/>
      <w:sz w:val="18"/>
      <w:szCs w:val="18"/>
    </w:rPr>
  </w:style>
  <w:style w:type="paragraph" w:customStyle="1" w:styleId="affe">
    <w:name w:val="英文名称"/>
    <w:basedOn w:val="a"/>
    <w:link w:val="Char4"/>
    <w:autoRedefine/>
    <w:qFormat/>
    <w:rsid w:val="00AC4434"/>
    <w:pPr>
      <w:tabs>
        <w:tab w:val="left" w:pos="5880"/>
        <w:tab w:val="left" w:pos="7350"/>
      </w:tabs>
    </w:pPr>
    <w:rPr>
      <w:rFonts w:ascii="黑体" w:eastAsia="黑体" w:hAnsi="黑体"/>
      <w:kern w:val="0"/>
      <w:sz w:val="20"/>
      <w:szCs w:val="20"/>
    </w:rPr>
  </w:style>
  <w:style w:type="character" w:customStyle="1" w:styleId="Char4">
    <w:name w:val="英文名称 Char"/>
    <w:link w:val="affe"/>
    <w:rsid w:val="00AC4434"/>
    <w:rPr>
      <w:rFonts w:ascii="黑体" w:eastAsia="黑体" w:hAnsi="黑体" w:cs="Times New Roman"/>
      <w:kern w:val="0"/>
      <w:sz w:val="20"/>
      <w:szCs w:val="20"/>
    </w:rPr>
  </w:style>
  <w:style w:type="table" w:customStyle="1" w:styleId="TableNormal">
    <w:name w:val="Table Normal"/>
    <w:uiPriority w:val="2"/>
    <w:semiHidden/>
    <w:unhideWhenUsed/>
    <w:qFormat/>
    <w:rsid w:val="00284E2F"/>
    <w:pPr>
      <w:widowControl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84E2F"/>
    <w:pPr>
      <w:jc w:val="left"/>
    </w:pPr>
    <w:rPr>
      <w:rFonts w:asciiTheme="minorHAnsi" w:eastAsiaTheme="minorEastAsia" w:hAnsiTheme="minorHAnsi" w:cstheme="minorBidi"/>
      <w:kern w:val="0"/>
      <w:sz w:val="22"/>
      <w:lang w:eastAsia="en-US"/>
    </w:rPr>
  </w:style>
  <w:style w:type="paragraph" w:styleId="afff">
    <w:name w:val="Revision"/>
    <w:hidden/>
    <w:uiPriority w:val="99"/>
    <w:semiHidden/>
    <w:rsid w:val="00447A3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F38170-153F-4588-989D-44F7ACAFE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525</Words>
  <Characters>2996</Characters>
  <Application>Microsoft Office Word</Application>
  <DocSecurity>0</DocSecurity>
  <Lines>24</Lines>
  <Paragraphs>7</Paragraphs>
  <ScaleCrop>false</ScaleCrop>
  <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Xie</dc:creator>
  <cp:keywords/>
  <dc:description/>
  <cp:lastModifiedBy>HM</cp:lastModifiedBy>
  <cp:revision>3</cp:revision>
  <cp:lastPrinted>2015-05-27T01:33:00Z</cp:lastPrinted>
  <dcterms:created xsi:type="dcterms:W3CDTF">2018-04-19T05:55:00Z</dcterms:created>
  <dcterms:modified xsi:type="dcterms:W3CDTF">2018-04-19T05:55:00Z</dcterms:modified>
</cp:coreProperties>
</file>