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DF9" w:rsidRPr="008C7184" w:rsidRDefault="00F17EA5" w:rsidP="002B6DF9">
      <w:pPr>
        <w:spacing w:line="560" w:lineRule="exact"/>
        <w:jc w:val="center"/>
        <w:rPr>
          <w:rFonts w:ascii="方正小标宋简体" w:eastAsia="方正小标宋简体"/>
          <w:sz w:val="36"/>
          <w:szCs w:val="44"/>
        </w:rPr>
      </w:pPr>
      <w:r w:rsidRPr="00E70C9B">
        <w:rPr>
          <w:rFonts w:ascii="方正小标宋简体" w:eastAsia="方正小标宋简体" w:hint="eastAsia"/>
          <w:bCs/>
          <w:sz w:val="36"/>
          <w:szCs w:val="44"/>
        </w:rPr>
        <w:t>物流管理</w:t>
      </w:r>
      <w:r w:rsidR="002B6DF9" w:rsidRPr="008C7184">
        <w:rPr>
          <w:rFonts w:ascii="方正小标宋简体" w:eastAsia="方正小标宋简体" w:hint="eastAsia"/>
          <w:sz w:val="36"/>
          <w:szCs w:val="44"/>
        </w:rPr>
        <w:t>专业本科人才培养方案</w:t>
      </w:r>
    </w:p>
    <w:p w:rsidR="002B6DF9" w:rsidRPr="008C7184" w:rsidRDefault="002B6DF9" w:rsidP="002B6DF9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sz w:val="36"/>
          <w:szCs w:val="44"/>
        </w:rPr>
      </w:pPr>
      <w:r w:rsidRPr="008C7184">
        <w:rPr>
          <w:rFonts w:ascii="方正小标宋简体" w:eastAsia="方正小标宋简体" w:hint="eastAsia"/>
          <w:bCs/>
          <w:sz w:val="36"/>
          <w:szCs w:val="44"/>
        </w:rPr>
        <w:t>（专业代码</w:t>
      </w:r>
      <w:r w:rsidR="00F17EA5" w:rsidRPr="00F17EA5">
        <w:rPr>
          <w:b/>
          <w:sz w:val="28"/>
          <w:szCs w:val="28"/>
        </w:rPr>
        <w:t>120601</w:t>
      </w:r>
      <w:r w:rsidRPr="008C7184">
        <w:rPr>
          <w:rFonts w:ascii="方正小标宋简体" w:eastAsia="方正小标宋简体" w:hint="eastAsia"/>
          <w:bCs/>
          <w:sz w:val="36"/>
          <w:szCs w:val="44"/>
        </w:rPr>
        <w:t>）</w:t>
      </w:r>
    </w:p>
    <w:p w:rsidR="002B6DF9" w:rsidRPr="002B6DF9" w:rsidRDefault="002B6DF9" w:rsidP="00F17EA5">
      <w:pPr>
        <w:pStyle w:val="af2"/>
        <w:widowControl/>
        <w:spacing w:line="360" w:lineRule="auto"/>
        <w:ind w:leftChars="200" w:left="420" w:firstLineChars="49" w:firstLine="118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一、培养目标</w:t>
      </w:r>
    </w:p>
    <w:p w:rsidR="00991648" w:rsidRPr="00991648" w:rsidRDefault="00991648" w:rsidP="00991648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color w:val="FF0000"/>
          <w:kern w:val="0"/>
          <w:sz w:val="24"/>
        </w:rPr>
      </w:pPr>
      <w:r w:rsidRPr="00991648">
        <w:rPr>
          <w:rFonts w:hAnsi="宋体"/>
          <w:sz w:val="24"/>
        </w:rPr>
        <w:t>本专业</w:t>
      </w:r>
      <w:r w:rsidRPr="00991648">
        <w:rPr>
          <w:rFonts w:hAnsi="宋体" w:hint="eastAsia"/>
          <w:sz w:val="24"/>
        </w:rPr>
        <w:t>秉承“厚德精业，守正出新”的价值观，肩负“植根管理实践</w:t>
      </w:r>
      <w:r w:rsidRPr="00991648">
        <w:rPr>
          <w:rFonts w:hAnsi="宋体" w:hint="eastAsia"/>
          <w:sz w:val="24"/>
        </w:rPr>
        <w:t>,</w:t>
      </w:r>
      <w:r w:rsidRPr="00991648">
        <w:rPr>
          <w:rFonts w:hAnsi="宋体" w:hint="eastAsia"/>
          <w:sz w:val="24"/>
        </w:rPr>
        <w:t>探索商学前沿，培养卓越商才，服务社会发展”的使命，</w:t>
      </w:r>
      <w:r w:rsidRPr="00991648">
        <w:rPr>
          <w:rFonts w:hAnsi="宋体"/>
          <w:sz w:val="24"/>
        </w:rPr>
        <w:t>培</w:t>
      </w:r>
      <w:r w:rsidRPr="00991648">
        <w:rPr>
          <w:rFonts w:hAnsi="宋体" w:hint="eastAsia"/>
          <w:sz w:val="24"/>
        </w:rPr>
        <w:t>养</w:t>
      </w:r>
      <w:r w:rsidR="00DE489C">
        <w:rPr>
          <w:rFonts w:hAnsi="宋体" w:hint="eastAsia"/>
          <w:sz w:val="24"/>
        </w:rPr>
        <w:t>具有</w:t>
      </w:r>
      <w:bookmarkStart w:id="0" w:name="_GoBack"/>
      <w:bookmarkEnd w:id="0"/>
      <w:r w:rsidR="00DE489C">
        <w:rPr>
          <w:rFonts w:hAnsi="宋体" w:hint="eastAsia"/>
          <w:sz w:val="24"/>
        </w:rPr>
        <w:t>社会主义核心价值观</w:t>
      </w:r>
      <w:r w:rsidR="00A34ECE" w:rsidRPr="00A34ECE">
        <w:rPr>
          <w:rFonts w:hAnsi="宋体" w:hint="eastAsia"/>
          <w:color w:val="FF0000"/>
          <w:sz w:val="24"/>
        </w:rPr>
        <w:t>以及规范使用语言文字意识和应用能力</w:t>
      </w:r>
      <w:r w:rsidR="00DE489C">
        <w:rPr>
          <w:rFonts w:hAnsi="宋体" w:hint="eastAsia"/>
          <w:sz w:val="24"/>
        </w:rPr>
        <w:t>，</w:t>
      </w:r>
      <w:r w:rsidR="004B5795">
        <w:rPr>
          <w:rFonts w:hAnsi="宋体" w:hint="eastAsia"/>
          <w:sz w:val="24"/>
        </w:rPr>
        <w:t>熟悉</w:t>
      </w:r>
      <w:r w:rsidR="00ED10D0" w:rsidRPr="00991648">
        <w:rPr>
          <w:rFonts w:hAnsi="宋体" w:hint="eastAsia"/>
          <w:sz w:val="24"/>
        </w:rPr>
        <w:t>现代管理理论与管理方法</w:t>
      </w:r>
      <w:r w:rsidR="00ED10D0">
        <w:rPr>
          <w:rFonts w:hAnsi="宋体" w:hint="eastAsia"/>
          <w:sz w:val="24"/>
        </w:rPr>
        <w:t>、</w:t>
      </w:r>
      <w:r w:rsidR="004B5795" w:rsidRPr="00D64784">
        <w:rPr>
          <w:rFonts w:hint="eastAsia"/>
          <w:bCs/>
          <w:sz w:val="24"/>
        </w:rPr>
        <w:t>掌握现代物流</w:t>
      </w:r>
      <w:r w:rsidR="004B5795">
        <w:rPr>
          <w:rFonts w:hint="eastAsia"/>
          <w:bCs/>
          <w:sz w:val="24"/>
        </w:rPr>
        <w:t>与供应链</w:t>
      </w:r>
      <w:r w:rsidR="004B5795" w:rsidRPr="00D64784">
        <w:rPr>
          <w:rFonts w:hint="eastAsia"/>
          <w:bCs/>
          <w:sz w:val="24"/>
        </w:rPr>
        <w:t>管理理论与方法</w:t>
      </w:r>
      <w:r w:rsidR="004B5795">
        <w:rPr>
          <w:rFonts w:hint="eastAsia"/>
          <w:bCs/>
          <w:sz w:val="24"/>
        </w:rPr>
        <w:t>、</w:t>
      </w:r>
      <w:r w:rsidR="00ED10D0" w:rsidRPr="00991648">
        <w:rPr>
          <w:rFonts w:hAnsi="宋体" w:hint="eastAsia"/>
          <w:sz w:val="24"/>
        </w:rPr>
        <w:t>基础扎实</w:t>
      </w:r>
      <w:r w:rsidR="00ED10D0">
        <w:rPr>
          <w:rFonts w:hAnsi="宋体" w:hint="eastAsia"/>
          <w:sz w:val="24"/>
        </w:rPr>
        <w:t>、</w:t>
      </w:r>
      <w:r w:rsidR="00ED10D0" w:rsidRPr="00991648">
        <w:rPr>
          <w:rFonts w:hAnsi="宋体" w:hint="eastAsia"/>
          <w:sz w:val="24"/>
        </w:rPr>
        <w:t>知识面宽</w:t>
      </w:r>
      <w:r w:rsidR="00ED10D0">
        <w:rPr>
          <w:rFonts w:hAnsi="宋体" w:hint="eastAsia"/>
          <w:sz w:val="24"/>
        </w:rPr>
        <w:t>、</w:t>
      </w:r>
      <w:r w:rsidR="004B5795">
        <w:rPr>
          <w:rFonts w:hAnsi="宋体" w:hint="eastAsia"/>
          <w:sz w:val="24"/>
        </w:rPr>
        <w:t>人文</w:t>
      </w:r>
      <w:r w:rsidR="00ED10D0">
        <w:rPr>
          <w:rFonts w:hAnsi="宋体" w:hint="eastAsia"/>
          <w:sz w:val="24"/>
        </w:rPr>
        <w:t>素养高</w:t>
      </w:r>
      <w:r w:rsidR="00ED10D0" w:rsidRPr="00991648">
        <w:rPr>
          <w:rFonts w:hAnsi="宋体" w:hint="eastAsia"/>
          <w:sz w:val="24"/>
        </w:rPr>
        <w:t>，具有较强的实践能力</w:t>
      </w:r>
      <w:r w:rsidR="004B5795">
        <w:rPr>
          <w:rFonts w:hAnsi="宋体" w:hint="eastAsia"/>
          <w:sz w:val="24"/>
        </w:rPr>
        <w:t>和</w:t>
      </w:r>
      <w:r w:rsidR="008C4294" w:rsidRPr="00991648">
        <w:rPr>
          <w:rFonts w:hAnsi="宋体" w:hint="eastAsia"/>
          <w:sz w:val="24"/>
        </w:rPr>
        <w:t>创新创业能力</w:t>
      </w:r>
      <w:r w:rsidR="008C4294">
        <w:rPr>
          <w:rFonts w:hAnsi="宋体" w:hint="eastAsia"/>
          <w:sz w:val="24"/>
        </w:rPr>
        <w:t>，</w:t>
      </w:r>
      <w:r w:rsidR="00BE68C8">
        <w:rPr>
          <w:rFonts w:hAnsi="宋体" w:hint="eastAsia"/>
          <w:sz w:val="24"/>
        </w:rPr>
        <w:t>具备</w:t>
      </w:r>
      <w:r w:rsidR="008C4294" w:rsidRPr="00D64784">
        <w:rPr>
          <w:rFonts w:hint="eastAsia"/>
          <w:bCs/>
          <w:sz w:val="24"/>
        </w:rPr>
        <w:t>物流实务运作能力</w:t>
      </w:r>
      <w:r w:rsidR="008C4294">
        <w:rPr>
          <w:rFonts w:hint="eastAsia"/>
          <w:bCs/>
          <w:sz w:val="24"/>
        </w:rPr>
        <w:t>和跨组织的供应</w:t>
      </w:r>
      <w:proofErr w:type="gramStart"/>
      <w:r w:rsidR="008C4294">
        <w:rPr>
          <w:rFonts w:hint="eastAsia"/>
          <w:bCs/>
          <w:sz w:val="24"/>
        </w:rPr>
        <w:t>链协调</w:t>
      </w:r>
      <w:proofErr w:type="gramEnd"/>
      <w:r w:rsidR="008C4294">
        <w:rPr>
          <w:rFonts w:hint="eastAsia"/>
          <w:bCs/>
          <w:sz w:val="24"/>
        </w:rPr>
        <w:t>能力，在物流及供应链相关领域有较大发展潜力的</w:t>
      </w:r>
      <w:r w:rsidRPr="00D64784">
        <w:rPr>
          <w:rFonts w:hint="eastAsia"/>
          <w:bCs/>
          <w:sz w:val="24"/>
        </w:rPr>
        <w:t>高级应用型</w:t>
      </w:r>
      <w:r w:rsidR="008C4294">
        <w:rPr>
          <w:rFonts w:hint="eastAsia"/>
          <w:bCs/>
          <w:sz w:val="24"/>
        </w:rPr>
        <w:t>和</w:t>
      </w:r>
      <w:r w:rsidRPr="00D64784">
        <w:rPr>
          <w:rFonts w:hint="eastAsia"/>
          <w:bCs/>
          <w:sz w:val="24"/>
        </w:rPr>
        <w:t>复合型</w:t>
      </w:r>
      <w:r w:rsidRPr="00991648">
        <w:rPr>
          <w:rFonts w:hAnsi="宋体"/>
          <w:sz w:val="24"/>
        </w:rPr>
        <w:t>人才。</w:t>
      </w:r>
    </w:p>
    <w:p w:rsidR="00991648" w:rsidRPr="00991648" w:rsidRDefault="00991648" w:rsidP="00F17EA5">
      <w:pPr>
        <w:spacing w:line="360" w:lineRule="auto"/>
        <w:ind w:firstLineChars="200" w:firstLine="480"/>
        <w:rPr>
          <w:bCs/>
          <w:sz w:val="24"/>
        </w:rPr>
      </w:pPr>
    </w:p>
    <w:p w:rsidR="002B6DF9" w:rsidRPr="002B6DF9" w:rsidRDefault="002B6DF9" w:rsidP="00E70C9B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二、毕业要求</w:t>
      </w:r>
    </w:p>
    <w:p w:rsidR="00662144" w:rsidRDefault="00662144" w:rsidP="00662144">
      <w:pPr>
        <w:pStyle w:val="af2"/>
        <w:numPr>
          <w:ilvl w:val="0"/>
          <w:numId w:val="15"/>
        </w:numPr>
        <w:spacing w:line="360" w:lineRule="auto"/>
        <w:ind w:left="0" w:firstLine="440"/>
        <w:rPr>
          <w:rFonts w:hAnsi="宋体"/>
          <w:sz w:val="24"/>
          <w:szCs w:val="24"/>
        </w:rPr>
      </w:pPr>
      <w:r w:rsidRPr="0082420E">
        <w:rPr>
          <w:rFonts w:ascii="宋体" w:hAnsi="宋体" w:hint="eastAsia"/>
          <w:sz w:val="22"/>
          <w:szCs w:val="22"/>
        </w:rPr>
        <w:t>掌握马克思主义、毛泽东思想和中国特色社会主义理论体系</w:t>
      </w:r>
      <w:r>
        <w:rPr>
          <w:rFonts w:ascii="宋体" w:hAnsi="宋体" w:hint="eastAsia"/>
          <w:sz w:val="22"/>
          <w:szCs w:val="22"/>
        </w:rPr>
        <w:t>，具有人文素养、科学精神和社会责任感</w:t>
      </w:r>
      <w:r w:rsidR="00C91812">
        <w:rPr>
          <w:rFonts w:ascii="宋体" w:hAnsi="宋体" w:hint="eastAsia"/>
          <w:sz w:val="22"/>
          <w:szCs w:val="22"/>
        </w:rPr>
        <w:t>，</w:t>
      </w:r>
      <w:r w:rsidR="00C91812" w:rsidRPr="00955902">
        <w:rPr>
          <w:rFonts w:hAnsi="宋体" w:hint="eastAsia"/>
          <w:sz w:val="24"/>
          <w:szCs w:val="24"/>
        </w:rPr>
        <w:t>具有良好的职业道德素养、健康的心理和体魄</w:t>
      </w:r>
      <w:r w:rsidR="00C91812">
        <w:rPr>
          <w:rFonts w:hAnsi="宋体" w:hint="eastAsia"/>
          <w:sz w:val="24"/>
          <w:szCs w:val="24"/>
        </w:rPr>
        <w:t>。</w:t>
      </w:r>
    </w:p>
    <w:p w:rsidR="00662144" w:rsidRPr="00662144" w:rsidRDefault="00662144" w:rsidP="00662144">
      <w:pPr>
        <w:pStyle w:val="af2"/>
        <w:numPr>
          <w:ilvl w:val="0"/>
          <w:numId w:val="15"/>
        </w:numPr>
        <w:spacing w:line="360" w:lineRule="auto"/>
        <w:ind w:left="0" w:firstLine="440"/>
        <w:rPr>
          <w:rFonts w:ascii="宋体" w:hAnsi="宋体"/>
          <w:sz w:val="22"/>
          <w:szCs w:val="22"/>
        </w:rPr>
      </w:pPr>
      <w:r w:rsidRPr="00662144">
        <w:rPr>
          <w:rFonts w:ascii="宋体" w:hAnsi="宋体" w:hint="eastAsia"/>
          <w:sz w:val="22"/>
          <w:szCs w:val="22"/>
        </w:rPr>
        <w:t>掌握</w:t>
      </w:r>
      <w:r w:rsidR="00FE5B00">
        <w:rPr>
          <w:rFonts w:ascii="宋体" w:hAnsi="宋体" w:hint="eastAsia"/>
          <w:sz w:val="22"/>
          <w:szCs w:val="22"/>
        </w:rPr>
        <w:t>经济、管理学科基础知识，掌握物流、供应链管理理论</w:t>
      </w:r>
      <w:r w:rsidRPr="00662144">
        <w:rPr>
          <w:rFonts w:ascii="宋体" w:hAnsi="宋体" w:hint="eastAsia"/>
          <w:sz w:val="22"/>
          <w:szCs w:val="22"/>
        </w:rPr>
        <w:t>，了解</w:t>
      </w:r>
      <w:r w:rsidR="00FE5B00">
        <w:rPr>
          <w:rFonts w:ascii="宋体" w:hAnsi="宋体" w:hint="eastAsia"/>
          <w:sz w:val="22"/>
          <w:szCs w:val="22"/>
        </w:rPr>
        <w:t>物流、供应链</w:t>
      </w:r>
      <w:r w:rsidRPr="00662144">
        <w:rPr>
          <w:rFonts w:ascii="宋体" w:hAnsi="宋体" w:hint="eastAsia"/>
          <w:sz w:val="22"/>
          <w:szCs w:val="22"/>
        </w:rPr>
        <w:t>学科发展前沿，</w:t>
      </w:r>
      <w:r w:rsidR="00DA4DA3" w:rsidRPr="00955902">
        <w:rPr>
          <w:rFonts w:hAnsi="宋体" w:hint="eastAsia"/>
          <w:sz w:val="24"/>
          <w:szCs w:val="24"/>
        </w:rPr>
        <w:t>具有宽广的国际视野，熟悉国际惯例</w:t>
      </w:r>
      <w:r w:rsidRPr="00662144">
        <w:rPr>
          <w:rFonts w:ascii="宋体" w:hAnsi="宋体" w:hint="eastAsia"/>
          <w:sz w:val="22"/>
          <w:szCs w:val="22"/>
        </w:rPr>
        <w:t>。</w:t>
      </w:r>
    </w:p>
    <w:p w:rsidR="004D60BF" w:rsidRPr="00C22358" w:rsidRDefault="004D60BF" w:rsidP="00955902">
      <w:pPr>
        <w:pStyle w:val="af2"/>
        <w:numPr>
          <w:ilvl w:val="0"/>
          <w:numId w:val="15"/>
        </w:numPr>
        <w:spacing w:line="360" w:lineRule="auto"/>
        <w:ind w:left="0" w:firstLine="480"/>
        <w:rPr>
          <w:rFonts w:hAnsi="宋体"/>
          <w:sz w:val="24"/>
          <w:szCs w:val="24"/>
        </w:rPr>
      </w:pPr>
      <w:r w:rsidRPr="00955902">
        <w:rPr>
          <w:rFonts w:hAnsi="宋体"/>
          <w:sz w:val="24"/>
          <w:szCs w:val="24"/>
        </w:rPr>
        <w:t>具有较</w:t>
      </w:r>
      <w:r w:rsidRPr="00955902">
        <w:rPr>
          <w:rFonts w:hAnsi="宋体" w:hint="eastAsia"/>
          <w:sz w:val="24"/>
          <w:szCs w:val="24"/>
        </w:rPr>
        <w:t>好</w:t>
      </w:r>
      <w:r w:rsidRPr="00955902">
        <w:rPr>
          <w:rFonts w:hAnsi="宋体"/>
          <w:sz w:val="24"/>
          <w:szCs w:val="24"/>
        </w:rPr>
        <w:t>的语言与文字表达</w:t>
      </w:r>
      <w:r w:rsidRPr="00955902">
        <w:rPr>
          <w:rFonts w:hAnsi="宋体" w:hint="eastAsia"/>
          <w:sz w:val="24"/>
          <w:szCs w:val="24"/>
        </w:rPr>
        <w:t>能力，</w:t>
      </w:r>
      <w:r w:rsidRPr="00955902">
        <w:rPr>
          <w:rFonts w:hAnsi="宋体"/>
          <w:sz w:val="24"/>
          <w:szCs w:val="24"/>
        </w:rPr>
        <w:t>熟练应用一门外国语</w:t>
      </w:r>
      <w:r w:rsidRPr="00955902">
        <w:rPr>
          <w:rFonts w:hAnsi="宋体" w:hint="eastAsia"/>
          <w:sz w:val="24"/>
          <w:szCs w:val="24"/>
        </w:rPr>
        <w:t>，</w:t>
      </w:r>
      <w:r w:rsidRPr="00C22358">
        <w:rPr>
          <w:rFonts w:hAnsi="宋体" w:hint="eastAsia"/>
          <w:sz w:val="24"/>
          <w:szCs w:val="24"/>
        </w:rPr>
        <w:t>能够使用书面和口头表达方式与国内外业界同行、社会公众就本专业领域现象和问题进行有效沟通与交流；</w:t>
      </w:r>
    </w:p>
    <w:p w:rsidR="004D60BF" w:rsidRPr="00955902" w:rsidRDefault="004D60BF" w:rsidP="00955902">
      <w:pPr>
        <w:pStyle w:val="af2"/>
        <w:numPr>
          <w:ilvl w:val="0"/>
          <w:numId w:val="15"/>
        </w:numPr>
        <w:spacing w:line="360" w:lineRule="auto"/>
        <w:ind w:left="0" w:firstLine="480"/>
        <w:rPr>
          <w:rFonts w:hAnsi="宋体"/>
          <w:sz w:val="24"/>
          <w:szCs w:val="24"/>
        </w:rPr>
      </w:pPr>
      <w:r w:rsidRPr="00955902">
        <w:rPr>
          <w:rFonts w:hAnsi="宋体" w:hint="eastAsia"/>
          <w:sz w:val="24"/>
          <w:szCs w:val="24"/>
        </w:rPr>
        <w:t>能够熟练运用计算机和管理实务方面的应用软件，对本专业领域数据信息进行收集和分析处理，能够迅速适应实际工作岗位的要求；</w:t>
      </w:r>
    </w:p>
    <w:p w:rsidR="004D60BF" w:rsidRPr="00955902" w:rsidRDefault="004D60BF" w:rsidP="00955902">
      <w:pPr>
        <w:pStyle w:val="af2"/>
        <w:numPr>
          <w:ilvl w:val="0"/>
          <w:numId w:val="15"/>
        </w:numPr>
        <w:spacing w:line="360" w:lineRule="auto"/>
        <w:ind w:left="0" w:firstLine="480"/>
        <w:rPr>
          <w:rFonts w:hAnsi="宋体"/>
          <w:sz w:val="24"/>
          <w:szCs w:val="24"/>
        </w:rPr>
      </w:pPr>
      <w:r w:rsidRPr="00955902">
        <w:rPr>
          <w:rFonts w:hAnsi="宋体" w:hint="eastAsia"/>
          <w:sz w:val="24"/>
          <w:szCs w:val="24"/>
        </w:rPr>
        <w:t>具有物流</w:t>
      </w:r>
      <w:r w:rsidR="00C91812">
        <w:rPr>
          <w:rFonts w:hAnsi="宋体" w:hint="eastAsia"/>
          <w:sz w:val="24"/>
          <w:szCs w:val="24"/>
        </w:rPr>
        <w:t>与供应链</w:t>
      </w:r>
      <w:r w:rsidRPr="00955902">
        <w:rPr>
          <w:rFonts w:hAnsi="宋体" w:hint="eastAsia"/>
          <w:sz w:val="24"/>
          <w:szCs w:val="24"/>
        </w:rPr>
        <w:t>系统分析能力、观察问题和解决问题的能力；具有较强的物流</w:t>
      </w:r>
      <w:r w:rsidR="00C91812">
        <w:rPr>
          <w:rFonts w:hAnsi="宋体" w:hint="eastAsia"/>
          <w:sz w:val="24"/>
          <w:szCs w:val="24"/>
        </w:rPr>
        <w:t>和供应</w:t>
      </w:r>
      <w:proofErr w:type="gramStart"/>
      <w:r w:rsidR="00C91812">
        <w:rPr>
          <w:rFonts w:hAnsi="宋体" w:hint="eastAsia"/>
          <w:sz w:val="24"/>
          <w:szCs w:val="24"/>
        </w:rPr>
        <w:t>链</w:t>
      </w:r>
      <w:r w:rsidRPr="00955902">
        <w:rPr>
          <w:rFonts w:hAnsi="宋体" w:hint="eastAsia"/>
          <w:sz w:val="24"/>
          <w:szCs w:val="24"/>
        </w:rPr>
        <w:t>业务</w:t>
      </w:r>
      <w:proofErr w:type="gramEnd"/>
      <w:r w:rsidRPr="00955902">
        <w:rPr>
          <w:rFonts w:hAnsi="宋体" w:hint="eastAsia"/>
          <w:sz w:val="24"/>
          <w:szCs w:val="24"/>
        </w:rPr>
        <w:t>操作能力</w:t>
      </w:r>
      <w:r w:rsidR="00A57C14" w:rsidRPr="00955902">
        <w:rPr>
          <w:rFonts w:hAnsi="宋体" w:hint="eastAsia"/>
          <w:sz w:val="24"/>
          <w:szCs w:val="24"/>
        </w:rPr>
        <w:t>。</w:t>
      </w:r>
    </w:p>
    <w:p w:rsidR="00987ED9" w:rsidRPr="004D60BF" w:rsidRDefault="00987ED9" w:rsidP="00987ED9">
      <w:pPr>
        <w:widowControl/>
        <w:spacing w:line="360" w:lineRule="auto"/>
        <w:jc w:val="left"/>
        <w:rPr>
          <w:rFonts w:ascii="宋体" w:hAnsi="宋体"/>
          <w:bCs/>
          <w:kern w:val="0"/>
          <w:sz w:val="24"/>
        </w:rPr>
      </w:pPr>
    </w:p>
    <w:p w:rsidR="002B6DF9" w:rsidRPr="002B6DF9" w:rsidRDefault="002B6DF9" w:rsidP="00E70C9B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三、</w:t>
      </w:r>
      <w:r w:rsidR="00E10DEE">
        <w:rPr>
          <w:rFonts w:ascii="宋体" w:hAnsi="宋体" w:hint="eastAsia"/>
          <w:b/>
          <w:bCs/>
          <w:kern w:val="0"/>
          <w:sz w:val="24"/>
          <w:szCs w:val="32"/>
        </w:rPr>
        <w:t>培养特色</w:t>
      </w:r>
    </w:p>
    <w:p w:rsidR="00B53035" w:rsidRPr="00B53035" w:rsidRDefault="00B53035" w:rsidP="00B53035">
      <w:pPr>
        <w:pStyle w:val="af2"/>
        <w:numPr>
          <w:ilvl w:val="0"/>
          <w:numId w:val="21"/>
        </w:numPr>
        <w:spacing w:line="360" w:lineRule="auto"/>
        <w:ind w:left="0" w:firstLine="482"/>
        <w:rPr>
          <w:rFonts w:hAnsi="宋体"/>
          <w:sz w:val="24"/>
          <w:szCs w:val="24"/>
        </w:rPr>
      </w:pPr>
      <w:r w:rsidRPr="006B3BA1">
        <w:rPr>
          <w:rFonts w:hAnsi="宋体" w:hint="eastAsia"/>
          <w:b/>
          <w:sz w:val="24"/>
          <w:szCs w:val="24"/>
        </w:rPr>
        <w:t>需求导向的</w:t>
      </w:r>
      <w:r w:rsidR="00AF2262">
        <w:rPr>
          <w:rFonts w:hAnsi="宋体" w:hint="eastAsia"/>
          <w:b/>
          <w:sz w:val="24"/>
          <w:szCs w:val="24"/>
        </w:rPr>
        <w:t>应用型、</w:t>
      </w:r>
      <w:r w:rsidRPr="006B3BA1">
        <w:rPr>
          <w:rFonts w:hAnsi="宋体" w:hint="eastAsia"/>
          <w:b/>
          <w:sz w:val="24"/>
          <w:szCs w:val="24"/>
        </w:rPr>
        <w:t>复合型</w:t>
      </w:r>
      <w:r w:rsidR="00483E2B">
        <w:rPr>
          <w:rFonts w:hAnsi="宋体" w:hint="eastAsia"/>
          <w:b/>
          <w:sz w:val="24"/>
          <w:szCs w:val="24"/>
        </w:rPr>
        <w:t>人才</w:t>
      </w:r>
      <w:r w:rsidRPr="006B3BA1">
        <w:rPr>
          <w:rFonts w:hAnsi="宋体" w:hint="eastAsia"/>
          <w:b/>
          <w:sz w:val="24"/>
          <w:szCs w:val="24"/>
        </w:rPr>
        <w:t>培养定位。</w:t>
      </w:r>
      <w:r w:rsidRPr="00B53035">
        <w:rPr>
          <w:rFonts w:hAnsi="宋体" w:hint="eastAsia"/>
          <w:sz w:val="24"/>
          <w:szCs w:val="24"/>
        </w:rPr>
        <w:t>依托学校在经济、管理学科覆盖面广、基础好的优势，根据行业人才市场需求，注重职业能力培养，突出</w:t>
      </w:r>
      <w:r w:rsidR="000B5EEF">
        <w:rPr>
          <w:rFonts w:hAnsi="宋体" w:hint="eastAsia"/>
          <w:sz w:val="24"/>
          <w:szCs w:val="24"/>
        </w:rPr>
        <w:t>相关财经专业</w:t>
      </w:r>
      <w:r w:rsidRPr="00B53035">
        <w:rPr>
          <w:rFonts w:hAnsi="宋体" w:hint="eastAsia"/>
          <w:sz w:val="24"/>
          <w:szCs w:val="24"/>
        </w:rPr>
        <w:t>宽口径，构建一体化的知识结构，培养学生综合运用物流与供应链的基本知识分析</w:t>
      </w:r>
      <w:r w:rsidRPr="00B53035">
        <w:rPr>
          <w:rFonts w:hAnsi="宋体" w:hint="eastAsia"/>
          <w:sz w:val="24"/>
          <w:szCs w:val="24"/>
        </w:rPr>
        <w:lastRenderedPageBreak/>
        <w:t>和解决问题的能力。</w:t>
      </w:r>
    </w:p>
    <w:p w:rsidR="00E10DEE" w:rsidRPr="00B53035" w:rsidRDefault="002E13D4" w:rsidP="00A22EAE">
      <w:pPr>
        <w:pStyle w:val="af2"/>
        <w:numPr>
          <w:ilvl w:val="0"/>
          <w:numId w:val="21"/>
        </w:numPr>
        <w:spacing w:line="360" w:lineRule="auto"/>
        <w:ind w:left="0" w:firstLine="482"/>
        <w:rPr>
          <w:rFonts w:hAnsi="宋体"/>
          <w:sz w:val="24"/>
          <w:szCs w:val="24"/>
        </w:rPr>
      </w:pPr>
      <w:r w:rsidRPr="00A22EAE">
        <w:rPr>
          <w:rFonts w:hAnsi="宋体" w:hint="eastAsia"/>
          <w:b/>
          <w:sz w:val="24"/>
          <w:szCs w:val="24"/>
        </w:rPr>
        <w:t>学科导向与能力导</w:t>
      </w:r>
      <w:r w:rsidR="00F97186">
        <w:rPr>
          <w:rFonts w:hAnsi="宋体" w:hint="eastAsia"/>
          <w:b/>
          <w:sz w:val="24"/>
          <w:szCs w:val="24"/>
        </w:rPr>
        <w:t>相</w:t>
      </w:r>
      <w:r w:rsidRPr="00A22EAE">
        <w:rPr>
          <w:rFonts w:hAnsi="宋体" w:hint="eastAsia"/>
          <w:b/>
          <w:sz w:val="24"/>
          <w:szCs w:val="24"/>
        </w:rPr>
        <w:t>相结合</w:t>
      </w:r>
      <w:r w:rsidR="007C5A74">
        <w:rPr>
          <w:rFonts w:hAnsi="宋体" w:hint="eastAsia"/>
          <w:b/>
          <w:sz w:val="24"/>
          <w:szCs w:val="24"/>
        </w:rPr>
        <w:t>的</w:t>
      </w:r>
      <w:r w:rsidRPr="00A22EAE">
        <w:rPr>
          <w:rFonts w:hAnsi="宋体" w:hint="eastAsia"/>
          <w:b/>
          <w:sz w:val="24"/>
          <w:szCs w:val="24"/>
        </w:rPr>
        <w:t>课程体系设置。</w:t>
      </w:r>
      <w:r>
        <w:rPr>
          <w:rFonts w:hAnsi="宋体" w:hint="eastAsia"/>
          <w:sz w:val="24"/>
          <w:szCs w:val="24"/>
        </w:rPr>
        <w:t>在系统学习经济学、管理学基本理论的基础上，加大实训和实验在人才培养方案中的比重，增加行业比较，兼顾国际化教育与本科教育，学历教育与职业教育</w:t>
      </w:r>
      <w:r w:rsidR="00A22EAE">
        <w:rPr>
          <w:rFonts w:hAnsi="宋体" w:hint="eastAsia"/>
          <w:sz w:val="24"/>
          <w:szCs w:val="24"/>
        </w:rPr>
        <w:t>，</w:t>
      </w:r>
      <w:r w:rsidR="00A22EAE" w:rsidRPr="00A22EAE">
        <w:rPr>
          <w:rFonts w:hAnsi="宋体" w:hint="eastAsia"/>
          <w:sz w:val="24"/>
          <w:szCs w:val="24"/>
        </w:rPr>
        <w:t>平衡通识教育与专业教育，使学生具有较强的学习能力和适应能力。</w:t>
      </w:r>
    </w:p>
    <w:p w:rsidR="00987ED9" w:rsidRPr="008A3AAE" w:rsidRDefault="002E13D4" w:rsidP="00987ED9">
      <w:pPr>
        <w:pStyle w:val="af2"/>
        <w:numPr>
          <w:ilvl w:val="0"/>
          <w:numId w:val="21"/>
        </w:numPr>
        <w:spacing w:line="360" w:lineRule="auto"/>
        <w:ind w:left="0" w:firstLine="482"/>
        <w:rPr>
          <w:rFonts w:hAnsi="宋体"/>
          <w:sz w:val="24"/>
          <w:szCs w:val="24"/>
        </w:rPr>
      </w:pPr>
      <w:r w:rsidRPr="008A3AAE">
        <w:rPr>
          <w:rFonts w:hAnsi="宋体" w:hint="eastAsia"/>
          <w:b/>
          <w:sz w:val="24"/>
          <w:szCs w:val="24"/>
        </w:rPr>
        <w:t>注重学生实践创新能力的培养。</w:t>
      </w:r>
      <w:r w:rsidR="00987ED9" w:rsidRPr="008A3AAE">
        <w:rPr>
          <w:rFonts w:hAnsi="宋体" w:hint="eastAsia"/>
          <w:sz w:val="24"/>
          <w:szCs w:val="24"/>
        </w:rPr>
        <w:t>充分利用社会资源，与物流管理优势高校、物流企业合作培养学生，组织学生参加全国和北京市大学生物流设计大赛、第二课堂与创新学习，指导学生参与大学生科研与创新训练项目，培养学生实践能力、研究能力、创新能力、团队合作精神和竞争意识。</w:t>
      </w:r>
    </w:p>
    <w:p w:rsidR="00987ED9" w:rsidRDefault="00A22EAE" w:rsidP="00987ED9">
      <w:pPr>
        <w:spacing w:line="360" w:lineRule="auto"/>
        <w:ind w:firstLineChars="200" w:firstLine="480"/>
        <w:rPr>
          <w:sz w:val="24"/>
        </w:rPr>
      </w:pPr>
      <w:r w:rsidRPr="008A3AAE">
        <w:rPr>
          <w:rFonts w:hint="eastAsia"/>
          <w:sz w:val="24"/>
        </w:rPr>
        <w:t>4</w:t>
      </w:r>
      <w:r w:rsidR="00987ED9" w:rsidRPr="008A3AAE">
        <w:rPr>
          <w:rFonts w:hint="eastAsia"/>
          <w:sz w:val="24"/>
        </w:rPr>
        <w:t>．</w:t>
      </w:r>
      <w:r w:rsidR="00987ED9" w:rsidRPr="008A3AAE">
        <w:rPr>
          <w:rFonts w:hint="eastAsia"/>
          <w:b/>
          <w:sz w:val="24"/>
        </w:rPr>
        <w:t>立足</w:t>
      </w:r>
      <w:r w:rsidR="000B5EEF" w:rsidRPr="008A3AAE">
        <w:rPr>
          <w:rFonts w:hint="eastAsia"/>
          <w:b/>
          <w:sz w:val="24"/>
        </w:rPr>
        <w:t>实际需求</w:t>
      </w:r>
      <w:r w:rsidR="00925B9C" w:rsidRPr="008A3AAE">
        <w:rPr>
          <w:rFonts w:hint="eastAsia"/>
          <w:b/>
          <w:sz w:val="24"/>
        </w:rPr>
        <w:t>培养</w:t>
      </w:r>
      <w:r w:rsidR="00864176" w:rsidRPr="008A3AAE">
        <w:rPr>
          <w:rFonts w:hint="eastAsia"/>
          <w:b/>
          <w:sz w:val="24"/>
        </w:rPr>
        <w:t>管理</w:t>
      </w:r>
      <w:r w:rsidR="00925B9C" w:rsidRPr="008A3AAE">
        <w:rPr>
          <w:rFonts w:hint="eastAsia"/>
          <w:b/>
          <w:sz w:val="24"/>
        </w:rPr>
        <w:t>人才</w:t>
      </w:r>
      <w:r w:rsidR="00987ED9" w:rsidRPr="008A3AAE">
        <w:rPr>
          <w:rFonts w:hint="eastAsia"/>
          <w:b/>
          <w:sz w:val="24"/>
        </w:rPr>
        <w:t>。</w:t>
      </w:r>
      <w:r w:rsidR="00D564E5" w:rsidRPr="008A3AAE">
        <w:rPr>
          <w:rFonts w:hint="eastAsia"/>
          <w:sz w:val="24"/>
        </w:rPr>
        <w:t>突出</w:t>
      </w:r>
      <w:r w:rsidR="00F97186" w:rsidRPr="008A3AAE">
        <w:rPr>
          <w:rFonts w:hint="eastAsia"/>
          <w:sz w:val="24"/>
        </w:rPr>
        <w:t>电子商务物流、零售物流</w:t>
      </w:r>
      <w:r w:rsidR="00F97186">
        <w:rPr>
          <w:rFonts w:hint="eastAsia"/>
          <w:sz w:val="24"/>
        </w:rPr>
        <w:t>、智慧物流、</w:t>
      </w:r>
      <w:r w:rsidR="00D564E5" w:rsidRPr="008A3AAE">
        <w:rPr>
          <w:rFonts w:hint="eastAsia"/>
          <w:sz w:val="24"/>
        </w:rPr>
        <w:t>国际物流、城市物流、</w:t>
      </w:r>
      <w:r w:rsidR="00B96FB6">
        <w:rPr>
          <w:rFonts w:hint="eastAsia"/>
          <w:sz w:val="24"/>
        </w:rPr>
        <w:t>供应链金融、物流大</w:t>
      </w:r>
      <w:r w:rsidR="009A465F">
        <w:rPr>
          <w:rFonts w:hint="eastAsia"/>
          <w:sz w:val="24"/>
        </w:rPr>
        <w:t>产业</w:t>
      </w:r>
      <w:r w:rsidR="00B96FB6">
        <w:rPr>
          <w:rFonts w:hint="eastAsia"/>
          <w:sz w:val="24"/>
        </w:rPr>
        <w:t>数据</w:t>
      </w:r>
      <w:r w:rsidR="00D564E5" w:rsidRPr="008A3AAE">
        <w:rPr>
          <w:rFonts w:hint="eastAsia"/>
          <w:sz w:val="24"/>
        </w:rPr>
        <w:t>等</w:t>
      </w:r>
      <w:r w:rsidR="00987ED9" w:rsidRPr="008A3AAE">
        <w:rPr>
          <w:rFonts w:hint="eastAsia"/>
          <w:sz w:val="24"/>
        </w:rPr>
        <w:t>特色，</w:t>
      </w:r>
      <w:r w:rsidRPr="008A3AAE">
        <w:rPr>
          <w:rFonts w:hint="eastAsia"/>
          <w:sz w:val="24"/>
        </w:rPr>
        <w:t>培养</w:t>
      </w:r>
      <w:r w:rsidR="00B96FB6">
        <w:rPr>
          <w:rFonts w:hint="eastAsia"/>
          <w:sz w:val="24"/>
        </w:rPr>
        <w:t>相关专业</w:t>
      </w:r>
      <w:r w:rsidRPr="008A3AAE">
        <w:rPr>
          <w:rFonts w:hint="eastAsia"/>
          <w:sz w:val="24"/>
        </w:rPr>
        <w:t>物流运作与管理人才</w:t>
      </w:r>
      <w:r w:rsidR="00987ED9" w:rsidRPr="008A3AAE">
        <w:rPr>
          <w:rFonts w:hint="eastAsia"/>
          <w:sz w:val="24"/>
        </w:rPr>
        <w:t>。</w:t>
      </w:r>
    </w:p>
    <w:p w:rsidR="00A22EAE" w:rsidRPr="00B96FB6" w:rsidRDefault="00A22EAE" w:rsidP="00987ED9">
      <w:pPr>
        <w:spacing w:line="360" w:lineRule="auto"/>
        <w:ind w:firstLineChars="200" w:firstLine="480"/>
        <w:rPr>
          <w:sz w:val="24"/>
        </w:rPr>
      </w:pPr>
    </w:p>
    <w:p w:rsidR="00E10DEE" w:rsidRPr="002B6DF9" w:rsidRDefault="004C3B5C" w:rsidP="00E10DEE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四</w:t>
      </w:r>
      <w:r w:rsidR="00E10DEE" w:rsidRPr="002B6DF9">
        <w:rPr>
          <w:rFonts w:ascii="宋体" w:hAnsi="宋体" w:hint="eastAsia"/>
          <w:b/>
          <w:bCs/>
          <w:kern w:val="0"/>
          <w:sz w:val="24"/>
          <w:szCs w:val="32"/>
        </w:rPr>
        <w:t>、核心课程</w:t>
      </w:r>
    </w:p>
    <w:p w:rsidR="00E10DEE" w:rsidRDefault="00E10DEE" w:rsidP="00E10DE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运营管理、</w:t>
      </w:r>
      <w:r w:rsidRPr="0002717A">
        <w:rPr>
          <w:rFonts w:hint="eastAsia"/>
          <w:sz w:val="24"/>
        </w:rPr>
        <w:t>运筹学、物流</w:t>
      </w:r>
      <w:r w:rsidR="00195CCD">
        <w:rPr>
          <w:rFonts w:hint="eastAsia"/>
          <w:sz w:val="24"/>
        </w:rPr>
        <w:t>管理</w:t>
      </w:r>
      <w:r w:rsidR="00835981">
        <w:rPr>
          <w:rFonts w:hint="eastAsia"/>
          <w:sz w:val="24"/>
        </w:rPr>
        <w:t>、物流运作管理、</w:t>
      </w:r>
      <w:r w:rsidR="007F5379">
        <w:rPr>
          <w:rFonts w:hint="eastAsia"/>
          <w:sz w:val="24"/>
        </w:rPr>
        <w:t>采购管理</w:t>
      </w:r>
      <w:r w:rsidR="007F5379" w:rsidRPr="0002717A">
        <w:rPr>
          <w:rFonts w:hint="eastAsia"/>
          <w:sz w:val="24"/>
        </w:rPr>
        <w:t>、</w:t>
      </w:r>
      <w:r w:rsidRPr="0002717A">
        <w:rPr>
          <w:rFonts w:hint="eastAsia"/>
          <w:sz w:val="24"/>
        </w:rPr>
        <w:t>供应链管理、</w:t>
      </w:r>
      <w:r w:rsidR="00546E44">
        <w:rPr>
          <w:rFonts w:hint="eastAsia"/>
          <w:sz w:val="24"/>
        </w:rPr>
        <w:t>智慧物流、</w:t>
      </w:r>
      <w:r w:rsidR="007F5379">
        <w:rPr>
          <w:rFonts w:hint="eastAsia"/>
          <w:sz w:val="24"/>
        </w:rPr>
        <w:t>供应链金融、</w:t>
      </w:r>
      <w:r w:rsidR="007F5379" w:rsidRPr="0002717A">
        <w:rPr>
          <w:rFonts w:hint="eastAsia"/>
          <w:sz w:val="24"/>
        </w:rPr>
        <w:t>国际物流、</w:t>
      </w:r>
      <w:r w:rsidRPr="0002717A">
        <w:rPr>
          <w:rFonts w:hint="eastAsia"/>
          <w:sz w:val="24"/>
        </w:rPr>
        <w:t>城市物流</w:t>
      </w:r>
      <w:r w:rsidR="000B5EEF">
        <w:rPr>
          <w:rFonts w:hint="eastAsia"/>
          <w:sz w:val="24"/>
        </w:rPr>
        <w:t>管理</w:t>
      </w:r>
      <w:r w:rsidRPr="0002717A">
        <w:rPr>
          <w:rFonts w:hint="eastAsia"/>
          <w:sz w:val="24"/>
        </w:rPr>
        <w:t>、物流系统分析与设计</w:t>
      </w:r>
      <w:r w:rsidRPr="00AD6FF2">
        <w:rPr>
          <w:sz w:val="24"/>
        </w:rPr>
        <w:t>。</w:t>
      </w:r>
    </w:p>
    <w:p w:rsidR="00E10DEE" w:rsidRPr="00AD6FF2" w:rsidRDefault="00E10DEE" w:rsidP="00E10DEE">
      <w:pPr>
        <w:spacing w:line="360" w:lineRule="auto"/>
        <w:ind w:firstLineChars="200" w:firstLine="480"/>
        <w:rPr>
          <w:sz w:val="24"/>
        </w:rPr>
      </w:pPr>
      <w:r w:rsidRPr="009C5322">
        <w:rPr>
          <w:rFonts w:hint="eastAsia"/>
          <w:sz w:val="24"/>
        </w:rPr>
        <w:t>主要专业实验：</w:t>
      </w:r>
      <w:r w:rsidR="00835981">
        <w:rPr>
          <w:rFonts w:hint="eastAsia"/>
          <w:sz w:val="24"/>
        </w:rPr>
        <w:t>物流</w:t>
      </w:r>
      <w:r w:rsidRPr="009C5322">
        <w:rPr>
          <w:rFonts w:hint="eastAsia"/>
          <w:sz w:val="24"/>
        </w:rPr>
        <w:t>管理</w:t>
      </w:r>
      <w:r w:rsidR="00835981">
        <w:rPr>
          <w:rFonts w:hint="eastAsia"/>
          <w:sz w:val="24"/>
        </w:rPr>
        <w:t>与运作</w:t>
      </w:r>
      <w:r w:rsidRPr="009C5322">
        <w:rPr>
          <w:rFonts w:hint="eastAsia"/>
          <w:sz w:val="24"/>
        </w:rPr>
        <w:t>实验、供应链系统</w:t>
      </w:r>
      <w:r>
        <w:rPr>
          <w:rFonts w:hint="eastAsia"/>
          <w:sz w:val="24"/>
        </w:rPr>
        <w:t>仿真</w:t>
      </w:r>
      <w:r w:rsidR="000646E3">
        <w:rPr>
          <w:rFonts w:hint="eastAsia"/>
          <w:sz w:val="24"/>
        </w:rPr>
        <w:t>实验、</w:t>
      </w:r>
      <w:r w:rsidR="0073425C">
        <w:rPr>
          <w:rFonts w:hint="eastAsia"/>
          <w:sz w:val="24"/>
        </w:rPr>
        <w:t>供应链金融、</w:t>
      </w:r>
      <w:r w:rsidR="00835981">
        <w:rPr>
          <w:rFonts w:hint="eastAsia"/>
          <w:sz w:val="24"/>
        </w:rPr>
        <w:t>智慧物流、物流产业大数据</w:t>
      </w:r>
    </w:p>
    <w:p w:rsidR="00E10DEE" w:rsidRPr="00E10DEE" w:rsidRDefault="00E10DEE" w:rsidP="00E70C9B">
      <w:pPr>
        <w:spacing w:line="360" w:lineRule="auto"/>
        <w:ind w:firstLineChars="200" w:firstLine="480"/>
        <w:rPr>
          <w:sz w:val="24"/>
        </w:rPr>
      </w:pPr>
    </w:p>
    <w:p w:rsidR="002B6DF9" w:rsidRPr="002B6DF9" w:rsidRDefault="004C3B5C" w:rsidP="00E70C9B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五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、学制和学位</w:t>
      </w:r>
    </w:p>
    <w:p w:rsidR="002B6DF9" w:rsidRPr="00434D51" w:rsidRDefault="002B6DF9" w:rsidP="002B6DF9">
      <w:pPr>
        <w:widowControl/>
        <w:spacing w:line="360" w:lineRule="auto"/>
        <w:ind w:firstLineChars="200" w:firstLine="480"/>
        <w:jc w:val="left"/>
        <w:rPr>
          <w:rFonts w:ascii="宋体" w:hAnsi="宋体"/>
          <w:bCs/>
          <w:kern w:val="0"/>
          <w:sz w:val="24"/>
        </w:rPr>
      </w:pPr>
      <w:r w:rsidRPr="00434D51">
        <w:rPr>
          <w:rFonts w:ascii="宋体" w:hAnsi="宋体" w:hint="eastAsia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 w:rsidR="004C3B5C">
        <w:rPr>
          <w:rFonts w:ascii="宋体" w:hAnsi="宋体" w:hint="eastAsia"/>
          <w:bCs/>
          <w:kern w:val="0"/>
          <w:sz w:val="24"/>
        </w:rPr>
        <w:t>物流管理</w:t>
      </w:r>
      <w:r w:rsidRPr="00434D51">
        <w:rPr>
          <w:rFonts w:ascii="宋体" w:hAnsi="宋体" w:hint="eastAsia"/>
          <w:bCs/>
          <w:kern w:val="0"/>
          <w:sz w:val="24"/>
        </w:rPr>
        <w:t>学士学位。</w:t>
      </w:r>
    </w:p>
    <w:p w:rsidR="00E70C9B" w:rsidRDefault="00E70C9B" w:rsidP="00E70C9B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2B6DF9" w:rsidRPr="002B6DF9" w:rsidRDefault="00A9634E" w:rsidP="00E70C9B">
      <w:pPr>
        <w:pStyle w:val="af2"/>
        <w:widowControl/>
        <w:spacing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六</w:t>
      </w:r>
      <w:r w:rsidR="002B6DF9" w:rsidRPr="002B6DF9">
        <w:rPr>
          <w:rFonts w:ascii="宋体" w:hAnsi="宋体" w:hint="eastAsia"/>
          <w:b/>
          <w:bCs/>
          <w:kern w:val="0"/>
          <w:sz w:val="24"/>
          <w:szCs w:val="32"/>
        </w:rPr>
        <w:t>、学分一览表</w:t>
      </w:r>
    </w:p>
    <w:p w:rsidR="002B6DF9" w:rsidRPr="002B6DF9" w:rsidRDefault="002B6DF9" w:rsidP="00602DE8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647" w:type="dxa"/>
        <w:jc w:val="center"/>
        <w:tblLook w:val="04A0" w:firstRow="1" w:lastRow="0" w:firstColumn="1" w:lastColumn="0" w:noHBand="0" w:noVBand="1"/>
      </w:tblPr>
      <w:tblGrid>
        <w:gridCol w:w="1134"/>
        <w:gridCol w:w="1645"/>
        <w:gridCol w:w="728"/>
        <w:gridCol w:w="1596"/>
        <w:gridCol w:w="851"/>
        <w:gridCol w:w="1265"/>
        <w:gridCol w:w="1428"/>
      </w:tblGrid>
      <w:tr w:rsidR="002B6DF9" w:rsidRPr="00434D51" w:rsidTr="004D7600">
        <w:trPr>
          <w:trHeight w:val="454"/>
          <w:jc w:val="center"/>
        </w:trPr>
        <w:tc>
          <w:tcPr>
            <w:tcW w:w="1134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B6DF9" w:rsidRPr="00434D51" w:rsidRDefault="002B6DF9" w:rsidP="008C7184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lastRenderedPageBreak/>
              <w:t>总学分</w:t>
            </w:r>
          </w:p>
        </w:tc>
        <w:tc>
          <w:tcPr>
            <w:tcW w:w="4820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2B6DF9" w:rsidRPr="00434D51" w:rsidRDefault="002B6DF9" w:rsidP="008C7184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69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2B6DF9" w:rsidRPr="00434D51" w:rsidRDefault="002B6DF9" w:rsidP="008C7184">
            <w:pPr>
              <w:widowControl/>
              <w:spacing w:line="560" w:lineRule="exact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 w:rsidRPr="00434D51"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2B6DF9" w:rsidRPr="00396E4F" w:rsidTr="004D7600">
        <w:trPr>
          <w:trHeight w:val="454"/>
          <w:jc w:val="center"/>
        </w:trPr>
        <w:tc>
          <w:tcPr>
            <w:tcW w:w="1134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396E4F" w:rsidRDefault="00FD1B3B" w:rsidP="00D559A4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396E4F">
              <w:rPr>
                <w:kern w:val="0"/>
                <w:szCs w:val="21"/>
              </w:rPr>
              <w:t>1</w:t>
            </w:r>
            <w:r w:rsidR="00B165D0">
              <w:rPr>
                <w:kern w:val="0"/>
                <w:szCs w:val="21"/>
              </w:rPr>
              <w:t>60</w:t>
            </w:r>
          </w:p>
        </w:tc>
        <w:tc>
          <w:tcPr>
            <w:tcW w:w="16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396E4F" w:rsidRDefault="002B6DF9" w:rsidP="005B0D6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396E4F">
              <w:rPr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396E4F" w:rsidRDefault="00FD1B3B" w:rsidP="0040435B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396E4F">
              <w:rPr>
                <w:kern w:val="0"/>
                <w:szCs w:val="21"/>
              </w:rPr>
              <w:t>1</w:t>
            </w:r>
            <w:r w:rsidR="00C370D7" w:rsidRPr="00396E4F">
              <w:rPr>
                <w:kern w:val="0"/>
                <w:szCs w:val="21"/>
              </w:rPr>
              <w:t>3</w:t>
            </w:r>
            <w:r w:rsidR="007E30D0" w:rsidRPr="00396E4F">
              <w:rPr>
                <w:kern w:val="0"/>
                <w:szCs w:val="21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396E4F" w:rsidRDefault="002B6DF9" w:rsidP="005B0D6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396E4F">
              <w:rPr>
                <w:kern w:val="0"/>
                <w:szCs w:val="21"/>
              </w:rPr>
              <w:t>理论教学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396E4F" w:rsidRDefault="008D1C9F" w:rsidP="008D1C9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396E4F">
              <w:rPr>
                <w:kern w:val="0"/>
                <w:szCs w:val="21"/>
              </w:rPr>
              <w:t>1</w:t>
            </w:r>
            <w:r w:rsidR="004D7600" w:rsidRPr="00396E4F">
              <w:rPr>
                <w:kern w:val="0"/>
                <w:szCs w:val="21"/>
              </w:rPr>
              <w:t>19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396E4F" w:rsidRDefault="002B6DF9" w:rsidP="005B0D6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396E4F">
              <w:rPr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B6DF9" w:rsidRPr="00396E4F" w:rsidRDefault="00122F83" w:rsidP="00CE0EA8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396E4F">
              <w:rPr>
                <w:kern w:val="0"/>
                <w:szCs w:val="21"/>
              </w:rPr>
              <w:t>7</w:t>
            </w:r>
            <w:r w:rsidR="00B165D0">
              <w:rPr>
                <w:kern w:val="0"/>
                <w:szCs w:val="21"/>
              </w:rPr>
              <w:t>4</w:t>
            </w:r>
          </w:p>
        </w:tc>
      </w:tr>
      <w:tr w:rsidR="00396E4F" w:rsidRPr="00396E4F" w:rsidTr="004D7600">
        <w:trPr>
          <w:trHeight w:val="454"/>
          <w:jc w:val="center"/>
        </w:trPr>
        <w:tc>
          <w:tcPr>
            <w:tcW w:w="1134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B6DF9" w:rsidRPr="00396E4F" w:rsidRDefault="002B6DF9" w:rsidP="005B0D6F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645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DF9" w:rsidRPr="00396E4F" w:rsidRDefault="002B6DF9" w:rsidP="005B0D6F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DF9" w:rsidRPr="00396E4F" w:rsidRDefault="002B6DF9" w:rsidP="005B0D6F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396E4F" w:rsidRDefault="002B6DF9" w:rsidP="005B0D6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396E4F">
              <w:rPr>
                <w:kern w:val="0"/>
                <w:szCs w:val="21"/>
              </w:rPr>
              <w:t>实验教学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396E4F" w:rsidRDefault="004D7600" w:rsidP="00D559A4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396E4F">
              <w:rPr>
                <w:kern w:val="0"/>
                <w:szCs w:val="21"/>
              </w:rPr>
              <w:t>12</w:t>
            </w: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396E4F" w:rsidRDefault="002B6DF9" w:rsidP="005B0D6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396E4F">
              <w:rPr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B6DF9" w:rsidRPr="00396E4F" w:rsidRDefault="00122F83" w:rsidP="00CE0EA8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396E4F">
              <w:rPr>
                <w:kern w:val="0"/>
                <w:szCs w:val="21"/>
              </w:rPr>
              <w:t>2</w:t>
            </w:r>
            <w:r w:rsidR="00B165D0">
              <w:rPr>
                <w:kern w:val="0"/>
                <w:szCs w:val="21"/>
              </w:rPr>
              <w:t>6</w:t>
            </w:r>
          </w:p>
        </w:tc>
      </w:tr>
      <w:tr w:rsidR="002B6DF9" w:rsidRPr="00396E4F" w:rsidTr="004D7600">
        <w:trPr>
          <w:trHeight w:val="454"/>
          <w:jc w:val="center"/>
        </w:trPr>
        <w:tc>
          <w:tcPr>
            <w:tcW w:w="1134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B6DF9" w:rsidRPr="00396E4F" w:rsidRDefault="002B6DF9" w:rsidP="005B0D6F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396E4F" w:rsidRDefault="002B6DF9" w:rsidP="005B0D6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396E4F">
              <w:rPr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396E4F" w:rsidRDefault="000B4AE9" w:rsidP="00D559A4">
            <w:pPr>
              <w:spacing w:line="560" w:lineRule="exact"/>
              <w:jc w:val="center"/>
              <w:rPr>
                <w:kern w:val="0"/>
                <w:szCs w:val="21"/>
              </w:rPr>
            </w:pPr>
            <w:r w:rsidRPr="00396E4F">
              <w:rPr>
                <w:kern w:val="0"/>
                <w:szCs w:val="21"/>
              </w:rPr>
              <w:t>2</w:t>
            </w:r>
            <w:r w:rsidR="00B165D0">
              <w:rPr>
                <w:kern w:val="0"/>
                <w:szCs w:val="21"/>
              </w:rPr>
              <w:t>9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396E4F" w:rsidRDefault="002B6DF9" w:rsidP="005B0D6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396E4F">
              <w:rPr>
                <w:kern w:val="0"/>
                <w:szCs w:val="21"/>
              </w:rPr>
              <w:t>实习、军训等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6DF9" w:rsidRPr="00396E4F" w:rsidRDefault="008D1C9F" w:rsidP="008D1C9F">
            <w:pPr>
              <w:widowControl/>
              <w:spacing w:line="560" w:lineRule="exact"/>
              <w:jc w:val="center"/>
              <w:rPr>
                <w:kern w:val="0"/>
                <w:szCs w:val="21"/>
              </w:rPr>
            </w:pPr>
            <w:r w:rsidRPr="00396E4F">
              <w:rPr>
                <w:kern w:val="0"/>
                <w:szCs w:val="21"/>
              </w:rPr>
              <w:t>2</w:t>
            </w:r>
            <w:r w:rsidR="00B165D0">
              <w:rPr>
                <w:kern w:val="0"/>
                <w:szCs w:val="21"/>
              </w:rPr>
              <w:t>9</w:t>
            </w:r>
          </w:p>
        </w:tc>
        <w:tc>
          <w:tcPr>
            <w:tcW w:w="1265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2B6DF9" w:rsidRPr="00396E4F" w:rsidRDefault="002B6DF9" w:rsidP="005B0D6F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2B6DF9" w:rsidRPr="00396E4F" w:rsidRDefault="002B6DF9" w:rsidP="005B0D6F">
            <w:pPr>
              <w:widowControl/>
              <w:spacing w:line="560" w:lineRule="exact"/>
              <w:jc w:val="left"/>
              <w:rPr>
                <w:kern w:val="0"/>
                <w:szCs w:val="21"/>
              </w:rPr>
            </w:pPr>
          </w:p>
        </w:tc>
      </w:tr>
    </w:tbl>
    <w:p w:rsidR="002B6DF9" w:rsidRPr="00396E4F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b/>
          <w:bCs/>
          <w:kern w:val="0"/>
          <w:sz w:val="24"/>
          <w:szCs w:val="32"/>
        </w:rPr>
      </w:pPr>
    </w:p>
    <w:p w:rsidR="002B6DF9" w:rsidRPr="002B6DF9" w:rsidRDefault="002B6DF9" w:rsidP="002B6DF9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2B6DF9" w:rsidRPr="00606D35" w:rsidTr="005B0D6F">
        <w:trPr>
          <w:cantSplit/>
          <w:trHeight w:val="454"/>
          <w:jc w:val="center"/>
        </w:trPr>
        <w:tc>
          <w:tcPr>
            <w:tcW w:w="1881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2B6DF9" w:rsidRPr="00606D35" w:rsidRDefault="002B6DF9" w:rsidP="005B0D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9053D2" w:rsidRPr="00F20917" w:rsidTr="004E0B73">
        <w:trPr>
          <w:cantSplit/>
          <w:trHeight w:val="454"/>
          <w:jc w:val="center"/>
        </w:trPr>
        <w:tc>
          <w:tcPr>
            <w:tcW w:w="1881" w:type="dxa"/>
          </w:tcPr>
          <w:p w:rsidR="009053D2" w:rsidRPr="00F20917" w:rsidRDefault="009053D2" w:rsidP="009053D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20917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20</w:t>
            </w:r>
          </w:p>
        </w:tc>
        <w:tc>
          <w:tcPr>
            <w:tcW w:w="1440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848</w:t>
            </w:r>
          </w:p>
        </w:tc>
        <w:tc>
          <w:tcPr>
            <w:tcW w:w="1647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51</w:t>
            </w:r>
          </w:p>
        </w:tc>
        <w:tc>
          <w:tcPr>
            <w:tcW w:w="1848" w:type="dxa"/>
            <w:vAlign w:val="center"/>
          </w:tcPr>
          <w:p w:rsidR="009053D2" w:rsidRPr="00396E4F" w:rsidRDefault="009053D2" w:rsidP="007E30D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39</w:t>
            </w:r>
          </w:p>
        </w:tc>
      </w:tr>
      <w:tr w:rsidR="009053D2" w:rsidRPr="00F20917" w:rsidTr="004E0B73">
        <w:trPr>
          <w:cantSplit/>
          <w:trHeight w:val="454"/>
          <w:jc w:val="center"/>
        </w:trPr>
        <w:tc>
          <w:tcPr>
            <w:tcW w:w="1881" w:type="dxa"/>
          </w:tcPr>
          <w:p w:rsidR="009053D2" w:rsidRPr="00F20917" w:rsidRDefault="009053D2" w:rsidP="009053D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20917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8</w:t>
            </w:r>
          </w:p>
        </w:tc>
        <w:tc>
          <w:tcPr>
            <w:tcW w:w="1440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384</w:t>
            </w:r>
          </w:p>
        </w:tc>
        <w:tc>
          <w:tcPr>
            <w:tcW w:w="1647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24</w:t>
            </w:r>
          </w:p>
        </w:tc>
        <w:tc>
          <w:tcPr>
            <w:tcW w:w="1848" w:type="dxa"/>
            <w:vAlign w:val="center"/>
          </w:tcPr>
          <w:p w:rsidR="009053D2" w:rsidRPr="00396E4F" w:rsidRDefault="009053D2" w:rsidP="007E30D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18</w:t>
            </w:r>
          </w:p>
        </w:tc>
      </w:tr>
      <w:tr w:rsidR="009053D2" w:rsidRPr="00F20917" w:rsidTr="004E0B73">
        <w:trPr>
          <w:cantSplit/>
          <w:trHeight w:val="454"/>
          <w:jc w:val="center"/>
        </w:trPr>
        <w:tc>
          <w:tcPr>
            <w:tcW w:w="1881" w:type="dxa"/>
          </w:tcPr>
          <w:p w:rsidR="009053D2" w:rsidRPr="00F20917" w:rsidRDefault="009053D2" w:rsidP="009053D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20917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7</w:t>
            </w:r>
          </w:p>
        </w:tc>
        <w:tc>
          <w:tcPr>
            <w:tcW w:w="1440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256</w:t>
            </w:r>
          </w:p>
        </w:tc>
        <w:tc>
          <w:tcPr>
            <w:tcW w:w="1647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16</w:t>
            </w:r>
          </w:p>
        </w:tc>
        <w:tc>
          <w:tcPr>
            <w:tcW w:w="1848" w:type="dxa"/>
            <w:vAlign w:val="center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12</w:t>
            </w:r>
          </w:p>
        </w:tc>
      </w:tr>
      <w:tr w:rsidR="009053D2" w:rsidRPr="00F20917" w:rsidTr="004E0B73">
        <w:trPr>
          <w:cantSplit/>
          <w:trHeight w:val="454"/>
          <w:jc w:val="center"/>
        </w:trPr>
        <w:tc>
          <w:tcPr>
            <w:tcW w:w="1881" w:type="dxa"/>
          </w:tcPr>
          <w:p w:rsidR="009053D2" w:rsidRPr="00F20917" w:rsidRDefault="009053D2" w:rsidP="009053D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20917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:rsidR="009053D2" w:rsidRPr="00396E4F" w:rsidRDefault="0004523A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2</w:t>
            </w:r>
            <w:r w:rsidR="007E30D0" w:rsidRPr="00396E4F">
              <w:rPr>
                <w:szCs w:val="21"/>
              </w:rPr>
              <w:t>0</w:t>
            </w:r>
          </w:p>
        </w:tc>
        <w:tc>
          <w:tcPr>
            <w:tcW w:w="1848" w:type="dxa"/>
            <w:vAlign w:val="center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1</w:t>
            </w:r>
            <w:r w:rsidR="007E30D0" w:rsidRPr="00396E4F">
              <w:rPr>
                <w:szCs w:val="21"/>
              </w:rPr>
              <w:t>5</w:t>
            </w:r>
          </w:p>
        </w:tc>
      </w:tr>
      <w:tr w:rsidR="009053D2" w:rsidRPr="00F20917" w:rsidTr="004E0B73">
        <w:trPr>
          <w:cantSplit/>
          <w:trHeight w:val="454"/>
          <w:jc w:val="center"/>
        </w:trPr>
        <w:tc>
          <w:tcPr>
            <w:tcW w:w="1881" w:type="dxa"/>
          </w:tcPr>
          <w:p w:rsidR="009053D2" w:rsidRPr="00F20917" w:rsidRDefault="009053D2" w:rsidP="009053D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20917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14</w:t>
            </w:r>
          </w:p>
        </w:tc>
        <w:tc>
          <w:tcPr>
            <w:tcW w:w="1848" w:type="dxa"/>
            <w:vAlign w:val="center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1</w:t>
            </w:r>
            <w:r w:rsidR="007E30D0" w:rsidRPr="00396E4F">
              <w:rPr>
                <w:szCs w:val="21"/>
              </w:rPr>
              <w:t>1</w:t>
            </w:r>
          </w:p>
        </w:tc>
      </w:tr>
      <w:tr w:rsidR="009053D2" w:rsidRPr="00F20917" w:rsidTr="004E0B73">
        <w:trPr>
          <w:cantSplit/>
          <w:trHeight w:val="454"/>
          <w:jc w:val="center"/>
        </w:trPr>
        <w:tc>
          <w:tcPr>
            <w:tcW w:w="1881" w:type="dxa"/>
          </w:tcPr>
          <w:p w:rsidR="009053D2" w:rsidRPr="00F20917" w:rsidRDefault="009053D2" w:rsidP="009053D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F20917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6</w:t>
            </w:r>
          </w:p>
        </w:tc>
        <w:tc>
          <w:tcPr>
            <w:tcW w:w="1848" w:type="dxa"/>
            <w:vAlign w:val="center"/>
          </w:tcPr>
          <w:p w:rsidR="009053D2" w:rsidRPr="00396E4F" w:rsidRDefault="007E30D0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5</w:t>
            </w:r>
          </w:p>
        </w:tc>
      </w:tr>
      <w:tr w:rsidR="009053D2" w:rsidRPr="00F20917" w:rsidTr="004E0B73">
        <w:trPr>
          <w:cantSplit/>
          <w:trHeight w:val="454"/>
          <w:jc w:val="center"/>
        </w:trPr>
        <w:tc>
          <w:tcPr>
            <w:tcW w:w="1881" w:type="dxa"/>
          </w:tcPr>
          <w:p w:rsidR="009053D2" w:rsidRPr="00F20917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F20917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440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47" w:type="dxa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 w:rsidRPr="00396E4F">
              <w:rPr>
                <w:b/>
                <w:szCs w:val="21"/>
              </w:rPr>
              <w:t>1</w:t>
            </w:r>
            <w:r w:rsidR="00F714AD" w:rsidRPr="00396E4F">
              <w:rPr>
                <w:b/>
                <w:szCs w:val="21"/>
              </w:rPr>
              <w:t>3</w:t>
            </w:r>
            <w:r w:rsidR="007E30D0" w:rsidRPr="00396E4F">
              <w:rPr>
                <w:b/>
                <w:szCs w:val="21"/>
              </w:rPr>
              <w:t>1</w:t>
            </w:r>
          </w:p>
        </w:tc>
        <w:tc>
          <w:tcPr>
            <w:tcW w:w="1848" w:type="dxa"/>
            <w:vAlign w:val="center"/>
          </w:tcPr>
          <w:p w:rsidR="009053D2" w:rsidRPr="00396E4F" w:rsidRDefault="009053D2" w:rsidP="00905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396E4F">
              <w:rPr>
                <w:szCs w:val="21"/>
              </w:rPr>
              <w:t>100</w:t>
            </w:r>
          </w:p>
        </w:tc>
      </w:tr>
    </w:tbl>
    <w:p w:rsidR="00F059F8" w:rsidRPr="00F20917" w:rsidRDefault="00F059F8" w:rsidP="00F059F8">
      <w:pPr>
        <w:ind w:firstLineChars="224" w:firstLine="540"/>
        <w:rPr>
          <w:b/>
          <w:sz w:val="24"/>
        </w:rPr>
      </w:pPr>
    </w:p>
    <w:p w:rsidR="00F059F8" w:rsidRPr="006B25E7" w:rsidRDefault="00F059F8" w:rsidP="00F059F8">
      <w:pPr>
        <w:jc w:val="center"/>
        <w:rPr>
          <w:b/>
          <w:color w:val="000000"/>
          <w:sz w:val="24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571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7"/>
        <w:gridCol w:w="2626"/>
        <w:gridCol w:w="1430"/>
        <w:gridCol w:w="1276"/>
        <w:gridCol w:w="941"/>
        <w:gridCol w:w="1031"/>
      </w:tblGrid>
      <w:tr w:rsidR="00F059F8" w:rsidRPr="006B25E7" w:rsidTr="0033561C">
        <w:trPr>
          <w:cantSplit/>
          <w:trHeight w:val="270"/>
          <w:jc w:val="center"/>
        </w:trPr>
        <w:tc>
          <w:tcPr>
            <w:tcW w:w="1267" w:type="dxa"/>
            <w:tcBorders>
              <w:bottom w:val="single" w:sz="4" w:space="0" w:color="auto"/>
            </w:tcBorders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6B25E7">
              <w:rPr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626" w:type="dxa"/>
            <w:tcBorders>
              <w:bottom w:val="single" w:sz="4" w:space="0" w:color="auto"/>
            </w:tcBorders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6B25E7">
              <w:rPr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6B25E7">
              <w:rPr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6B25E7">
              <w:rPr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6B25E7">
              <w:rPr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b/>
                <w:bCs/>
                <w:color w:val="000000"/>
                <w:szCs w:val="21"/>
              </w:rPr>
            </w:pPr>
            <w:r w:rsidRPr="006B25E7">
              <w:rPr>
                <w:b/>
                <w:bCs/>
                <w:color w:val="000000"/>
                <w:szCs w:val="21"/>
              </w:rPr>
              <w:t>学分</w:t>
            </w:r>
          </w:p>
        </w:tc>
      </w:tr>
      <w:tr w:rsidR="00F059F8" w:rsidRPr="006B25E7" w:rsidTr="0033561C">
        <w:trPr>
          <w:cantSplit/>
          <w:jc w:val="center"/>
        </w:trPr>
        <w:tc>
          <w:tcPr>
            <w:tcW w:w="1267" w:type="dxa"/>
            <w:vMerge w:val="restart"/>
            <w:tcBorders>
              <w:top w:val="single" w:sz="4" w:space="0" w:color="auto"/>
            </w:tcBorders>
            <w:vAlign w:val="center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left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实习类</w:t>
            </w:r>
          </w:p>
        </w:tc>
        <w:tc>
          <w:tcPr>
            <w:tcW w:w="2626" w:type="dxa"/>
            <w:tcBorders>
              <w:top w:val="single" w:sz="4" w:space="0" w:color="auto"/>
            </w:tcBorders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军训（含军事理论课）</w:t>
            </w:r>
          </w:p>
        </w:tc>
        <w:tc>
          <w:tcPr>
            <w:tcW w:w="1430" w:type="dxa"/>
            <w:tcBorders>
              <w:top w:val="single" w:sz="4" w:space="0" w:color="auto"/>
            </w:tcBorders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 xml:space="preserve">3 </w:t>
            </w: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:rsidR="00F059F8" w:rsidRPr="006B25E7" w:rsidRDefault="00B165D0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 w:rsidR="00F059F8" w:rsidRPr="006B25E7" w:rsidTr="0033561C">
        <w:trPr>
          <w:cantSplit/>
          <w:jc w:val="center"/>
        </w:trPr>
        <w:tc>
          <w:tcPr>
            <w:tcW w:w="1267" w:type="dxa"/>
            <w:vMerge/>
          </w:tcPr>
          <w:p w:rsidR="00F059F8" w:rsidRPr="006B25E7" w:rsidRDefault="00F059F8" w:rsidP="0033561C">
            <w:pPr>
              <w:adjustRightInd w:val="0"/>
              <w:snapToGrid w:val="0"/>
              <w:spacing w:line="240" w:lineRule="atLeast"/>
              <w:jc w:val="left"/>
              <w:rPr>
                <w:color w:val="00000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F059F8" w:rsidRPr="006B25E7" w:rsidRDefault="00F059F8" w:rsidP="0033561C">
            <w:pPr>
              <w:adjustRightInd w:val="0"/>
              <w:snapToGrid w:val="0"/>
              <w:spacing w:line="240" w:lineRule="atLeast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认知实习</w:t>
            </w:r>
          </w:p>
        </w:tc>
        <w:tc>
          <w:tcPr>
            <w:tcW w:w="1430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4</w:t>
            </w:r>
          </w:p>
        </w:tc>
        <w:tc>
          <w:tcPr>
            <w:tcW w:w="1276" w:type="dxa"/>
          </w:tcPr>
          <w:p w:rsidR="00F059F8" w:rsidRPr="002B0496" w:rsidRDefault="00675470" w:rsidP="0033561C">
            <w:pPr>
              <w:adjustRightInd w:val="0"/>
              <w:snapToGrid w:val="0"/>
              <w:spacing w:line="400" w:lineRule="exact"/>
              <w:jc w:val="center"/>
              <w:rPr>
                <w:szCs w:val="21"/>
                <w:highlight w:val="yellow"/>
              </w:rPr>
            </w:pPr>
            <w:r w:rsidRPr="002B0496">
              <w:rPr>
                <w:rFonts w:hint="eastAsia"/>
                <w:szCs w:val="21"/>
              </w:rPr>
              <w:t>4</w:t>
            </w:r>
          </w:p>
        </w:tc>
        <w:tc>
          <w:tcPr>
            <w:tcW w:w="941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31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2</w:t>
            </w:r>
          </w:p>
        </w:tc>
      </w:tr>
      <w:tr w:rsidR="00F059F8" w:rsidRPr="006B25E7" w:rsidTr="0033561C">
        <w:trPr>
          <w:cantSplit/>
          <w:jc w:val="center"/>
        </w:trPr>
        <w:tc>
          <w:tcPr>
            <w:tcW w:w="1267" w:type="dxa"/>
            <w:vMerge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F059F8" w:rsidRPr="006B25E7" w:rsidRDefault="00F059F8" w:rsidP="00F059F8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专业实习</w:t>
            </w:r>
            <w:r w:rsidR="00B67E19">
              <w:rPr>
                <w:rFonts w:hint="eastAsia"/>
                <w:color w:val="000000"/>
                <w:szCs w:val="21"/>
              </w:rPr>
              <w:t>（一）</w:t>
            </w:r>
          </w:p>
        </w:tc>
        <w:tc>
          <w:tcPr>
            <w:tcW w:w="1430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6</w:t>
            </w:r>
          </w:p>
        </w:tc>
        <w:tc>
          <w:tcPr>
            <w:tcW w:w="1276" w:type="dxa"/>
          </w:tcPr>
          <w:p w:rsidR="00F059F8" w:rsidRPr="008A3AAE" w:rsidRDefault="00FB0761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8A3AAE"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941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31" w:type="dxa"/>
          </w:tcPr>
          <w:p w:rsidR="00F059F8" w:rsidRPr="00FB0761" w:rsidRDefault="00FB0761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  <w:highlight w:val="yellow"/>
              </w:rPr>
            </w:pPr>
            <w:r w:rsidRPr="008A3AAE">
              <w:rPr>
                <w:rFonts w:hint="eastAsia"/>
                <w:color w:val="000000"/>
                <w:szCs w:val="21"/>
              </w:rPr>
              <w:t>4</w:t>
            </w:r>
          </w:p>
        </w:tc>
      </w:tr>
      <w:tr w:rsidR="00B67E19" w:rsidRPr="006B25E7" w:rsidTr="0033561C">
        <w:trPr>
          <w:cantSplit/>
          <w:jc w:val="center"/>
        </w:trPr>
        <w:tc>
          <w:tcPr>
            <w:tcW w:w="1267" w:type="dxa"/>
            <w:vMerge/>
          </w:tcPr>
          <w:p w:rsidR="00B67E19" w:rsidRPr="006B25E7" w:rsidRDefault="00B67E19" w:rsidP="0033561C">
            <w:pPr>
              <w:adjustRightInd w:val="0"/>
              <w:snapToGrid w:val="0"/>
              <w:spacing w:line="400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B67E19" w:rsidRPr="006B25E7" w:rsidRDefault="00B67E19" w:rsidP="00F059F8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专业实习（二）</w:t>
            </w:r>
          </w:p>
        </w:tc>
        <w:tc>
          <w:tcPr>
            <w:tcW w:w="1430" w:type="dxa"/>
          </w:tcPr>
          <w:p w:rsidR="00B67E19" w:rsidRPr="006B25E7" w:rsidRDefault="00B67E19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1276" w:type="dxa"/>
          </w:tcPr>
          <w:p w:rsidR="00B67E19" w:rsidRPr="002B0496" w:rsidRDefault="00E909BA" w:rsidP="0033561C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41" w:type="dxa"/>
          </w:tcPr>
          <w:p w:rsidR="00B67E19" w:rsidRPr="006B25E7" w:rsidRDefault="00B67E19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31" w:type="dxa"/>
          </w:tcPr>
          <w:p w:rsidR="00B67E19" w:rsidRPr="002B0496" w:rsidRDefault="00E909BA" w:rsidP="0033561C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F059F8" w:rsidRPr="006B25E7" w:rsidTr="0033561C">
        <w:trPr>
          <w:cantSplit/>
          <w:jc w:val="center"/>
        </w:trPr>
        <w:tc>
          <w:tcPr>
            <w:tcW w:w="1267" w:type="dxa"/>
            <w:vMerge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毕业实习</w:t>
            </w:r>
          </w:p>
        </w:tc>
        <w:tc>
          <w:tcPr>
            <w:tcW w:w="1430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8</w:t>
            </w:r>
          </w:p>
        </w:tc>
        <w:tc>
          <w:tcPr>
            <w:tcW w:w="1276" w:type="dxa"/>
          </w:tcPr>
          <w:p w:rsidR="00F059F8" w:rsidRPr="00FB0761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  <w:highlight w:val="yellow"/>
              </w:rPr>
            </w:pPr>
            <w:r w:rsidRPr="00FB0761">
              <w:rPr>
                <w:color w:val="000000"/>
                <w:szCs w:val="21"/>
              </w:rPr>
              <w:t>8</w:t>
            </w:r>
          </w:p>
        </w:tc>
        <w:tc>
          <w:tcPr>
            <w:tcW w:w="941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31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</w:tr>
      <w:tr w:rsidR="00F059F8" w:rsidRPr="006B25E7" w:rsidTr="0033561C">
        <w:trPr>
          <w:cantSplit/>
          <w:jc w:val="center"/>
        </w:trPr>
        <w:tc>
          <w:tcPr>
            <w:tcW w:w="1267" w:type="dxa"/>
            <w:vMerge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毕业论文（设计）</w:t>
            </w:r>
          </w:p>
        </w:tc>
        <w:tc>
          <w:tcPr>
            <w:tcW w:w="1430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8</w:t>
            </w:r>
          </w:p>
        </w:tc>
        <w:tc>
          <w:tcPr>
            <w:tcW w:w="1276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941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31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</w:tr>
      <w:tr w:rsidR="00F059F8" w:rsidRPr="006B25E7" w:rsidTr="0033561C">
        <w:trPr>
          <w:cantSplit/>
          <w:jc w:val="center"/>
        </w:trPr>
        <w:tc>
          <w:tcPr>
            <w:tcW w:w="1267" w:type="dxa"/>
            <w:vMerge w:val="restart"/>
            <w:vAlign w:val="center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left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素质类</w:t>
            </w:r>
          </w:p>
        </w:tc>
        <w:tc>
          <w:tcPr>
            <w:tcW w:w="2626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创新学分</w:t>
            </w:r>
          </w:p>
        </w:tc>
        <w:tc>
          <w:tcPr>
            <w:tcW w:w="1430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41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31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2</w:t>
            </w:r>
          </w:p>
        </w:tc>
      </w:tr>
      <w:tr w:rsidR="00F059F8" w:rsidRPr="006B25E7" w:rsidTr="0033561C">
        <w:trPr>
          <w:cantSplit/>
          <w:jc w:val="center"/>
        </w:trPr>
        <w:tc>
          <w:tcPr>
            <w:tcW w:w="1267" w:type="dxa"/>
            <w:vMerge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第二课堂</w:t>
            </w:r>
          </w:p>
        </w:tc>
        <w:tc>
          <w:tcPr>
            <w:tcW w:w="1430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276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41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31" w:type="dxa"/>
          </w:tcPr>
          <w:p w:rsidR="00F059F8" w:rsidRPr="006B25E7" w:rsidRDefault="00F059F8" w:rsidP="0033561C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2</w:t>
            </w:r>
          </w:p>
        </w:tc>
      </w:tr>
      <w:tr w:rsidR="00B165D0" w:rsidRPr="006B25E7" w:rsidTr="0033561C">
        <w:trPr>
          <w:cantSplit/>
          <w:jc w:val="center"/>
        </w:trPr>
        <w:tc>
          <w:tcPr>
            <w:tcW w:w="1267" w:type="dxa"/>
            <w:vMerge w:val="restart"/>
            <w:vAlign w:val="center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left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思想政治类</w:t>
            </w:r>
          </w:p>
        </w:tc>
        <w:tc>
          <w:tcPr>
            <w:tcW w:w="2626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思想道德修养与法律基础</w:t>
            </w:r>
          </w:p>
        </w:tc>
        <w:tc>
          <w:tcPr>
            <w:tcW w:w="1430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05FFF"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276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41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31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1</w:t>
            </w:r>
          </w:p>
        </w:tc>
      </w:tr>
      <w:tr w:rsidR="00B165D0" w:rsidRPr="006B25E7" w:rsidTr="0033561C">
        <w:trPr>
          <w:cantSplit/>
          <w:jc w:val="center"/>
        </w:trPr>
        <w:tc>
          <w:tcPr>
            <w:tcW w:w="1267" w:type="dxa"/>
            <w:vMerge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B165D0" w:rsidRPr="006B25E7" w:rsidRDefault="00B165D0" w:rsidP="00B165D0">
            <w:pPr>
              <w:adjustRightInd w:val="0"/>
              <w:snapToGrid w:val="0"/>
              <w:spacing w:line="240" w:lineRule="atLeast"/>
              <w:rPr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430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276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41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31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 w:rsidR="00B165D0" w:rsidRPr="006B25E7" w:rsidTr="0033561C">
        <w:trPr>
          <w:cantSplit/>
          <w:jc w:val="center"/>
        </w:trPr>
        <w:tc>
          <w:tcPr>
            <w:tcW w:w="1267" w:type="dxa"/>
            <w:vMerge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2626" w:type="dxa"/>
            <w:vAlign w:val="center"/>
          </w:tcPr>
          <w:p w:rsidR="00B165D0" w:rsidRPr="006B25E7" w:rsidRDefault="00B165D0" w:rsidP="00B165D0">
            <w:pPr>
              <w:adjustRightInd w:val="0"/>
              <w:snapToGrid w:val="0"/>
              <w:spacing w:line="240" w:lineRule="atLeas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中国近现代史纲要</w:t>
            </w:r>
          </w:p>
        </w:tc>
        <w:tc>
          <w:tcPr>
            <w:tcW w:w="1430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276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41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31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B165D0" w:rsidRPr="006B25E7" w:rsidTr="00B165D0">
        <w:trPr>
          <w:cantSplit/>
          <w:jc w:val="center"/>
        </w:trPr>
        <w:tc>
          <w:tcPr>
            <w:tcW w:w="1267" w:type="dxa"/>
            <w:vMerge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B165D0" w:rsidRPr="006B25E7" w:rsidRDefault="00B165D0" w:rsidP="00B165D0">
            <w:pPr>
              <w:adjustRightInd w:val="0"/>
              <w:snapToGrid w:val="0"/>
              <w:spacing w:line="240" w:lineRule="atLeast"/>
              <w:rPr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马克思主义基本原理</w:t>
            </w:r>
            <w:r>
              <w:rPr>
                <w:rFonts w:hint="eastAsia"/>
                <w:color w:val="000000"/>
                <w:szCs w:val="21"/>
              </w:rPr>
              <w:t>概论</w:t>
            </w:r>
          </w:p>
        </w:tc>
        <w:tc>
          <w:tcPr>
            <w:tcW w:w="1430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05FFF"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276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41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31" w:type="dxa"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  <w:szCs w:val="21"/>
              </w:rPr>
            </w:pPr>
            <w:r w:rsidRPr="00605FFF">
              <w:rPr>
                <w:color w:val="000000"/>
                <w:szCs w:val="21"/>
              </w:rPr>
              <w:t>1</w:t>
            </w:r>
          </w:p>
        </w:tc>
      </w:tr>
      <w:tr w:rsidR="00B165D0" w:rsidRPr="006B25E7" w:rsidTr="0033561C">
        <w:trPr>
          <w:cantSplit/>
          <w:jc w:val="center"/>
        </w:trPr>
        <w:tc>
          <w:tcPr>
            <w:tcW w:w="1267" w:type="dxa"/>
            <w:vMerge/>
          </w:tcPr>
          <w:p w:rsidR="00B165D0" w:rsidRPr="006B25E7" w:rsidRDefault="00B165D0" w:rsidP="00B165D0">
            <w:pPr>
              <w:adjustRightInd w:val="0"/>
              <w:snapToGrid w:val="0"/>
              <w:spacing w:line="400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B165D0" w:rsidRPr="00F20917" w:rsidRDefault="00B165D0" w:rsidP="00B165D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形势与政策</w:t>
            </w:r>
          </w:p>
        </w:tc>
        <w:tc>
          <w:tcPr>
            <w:tcW w:w="1430" w:type="dxa"/>
          </w:tcPr>
          <w:p w:rsidR="00B165D0" w:rsidRPr="00F2091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</w:tcPr>
          <w:p w:rsidR="00B165D0" w:rsidRPr="00F2091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41" w:type="dxa"/>
          </w:tcPr>
          <w:p w:rsidR="00B165D0" w:rsidRPr="00F2091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31" w:type="dxa"/>
          </w:tcPr>
          <w:p w:rsidR="00B165D0" w:rsidRPr="00F20917" w:rsidRDefault="00B165D0" w:rsidP="00B165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 w:rsidR="007E30D0" w:rsidRPr="006B25E7" w:rsidTr="004D7600">
        <w:trPr>
          <w:cantSplit/>
          <w:jc w:val="center"/>
        </w:trPr>
        <w:tc>
          <w:tcPr>
            <w:tcW w:w="1267" w:type="dxa"/>
            <w:vMerge w:val="restart"/>
            <w:vAlign w:val="center"/>
          </w:tcPr>
          <w:p w:rsidR="007E30D0" w:rsidRPr="006B25E7" w:rsidRDefault="007E30D0" w:rsidP="004D7600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计算机类</w:t>
            </w:r>
          </w:p>
        </w:tc>
        <w:tc>
          <w:tcPr>
            <w:tcW w:w="262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F20917">
              <w:rPr>
                <w:szCs w:val="21"/>
              </w:rPr>
              <w:t>计算机应用</w:t>
            </w:r>
          </w:p>
        </w:tc>
        <w:tc>
          <w:tcPr>
            <w:tcW w:w="1430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</w:t>
            </w:r>
          </w:p>
        </w:tc>
        <w:tc>
          <w:tcPr>
            <w:tcW w:w="127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4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16</w:t>
            </w:r>
          </w:p>
        </w:tc>
        <w:tc>
          <w:tcPr>
            <w:tcW w:w="103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</w:t>
            </w:r>
          </w:p>
        </w:tc>
      </w:tr>
      <w:tr w:rsidR="007E30D0" w:rsidRPr="006B25E7" w:rsidTr="0033561C">
        <w:trPr>
          <w:cantSplit/>
          <w:jc w:val="center"/>
        </w:trPr>
        <w:tc>
          <w:tcPr>
            <w:tcW w:w="1267" w:type="dxa"/>
            <w:vMerge/>
          </w:tcPr>
          <w:p w:rsidR="007E30D0" w:rsidRPr="006B25E7" w:rsidRDefault="007E30D0" w:rsidP="007E30D0">
            <w:pPr>
              <w:adjustRightInd w:val="0"/>
              <w:snapToGrid w:val="0"/>
              <w:spacing w:line="400" w:lineRule="exact"/>
              <w:jc w:val="lef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 xml:space="preserve">Excel </w:t>
            </w:r>
            <w:r w:rsidRPr="00F20917">
              <w:rPr>
                <w:rFonts w:hint="eastAsia"/>
                <w:szCs w:val="21"/>
              </w:rPr>
              <w:t>高级应用实务</w:t>
            </w:r>
          </w:p>
        </w:tc>
        <w:tc>
          <w:tcPr>
            <w:tcW w:w="1430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2</w:t>
            </w:r>
          </w:p>
        </w:tc>
        <w:tc>
          <w:tcPr>
            <w:tcW w:w="127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4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16</w:t>
            </w:r>
          </w:p>
        </w:tc>
        <w:tc>
          <w:tcPr>
            <w:tcW w:w="103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</w:t>
            </w:r>
          </w:p>
        </w:tc>
      </w:tr>
      <w:tr w:rsidR="007E30D0" w:rsidRPr="006B25E7" w:rsidTr="00B87EA1">
        <w:trPr>
          <w:cantSplit/>
          <w:trHeight w:val="407"/>
          <w:jc w:val="center"/>
        </w:trPr>
        <w:tc>
          <w:tcPr>
            <w:tcW w:w="1267" w:type="dxa"/>
            <w:vMerge w:val="restart"/>
            <w:vAlign w:val="center"/>
          </w:tcPr>
          <w:p w:rsidR="007E30D0" w:rsidRPr="006B25E7" w:rsidRDefault="007E30D0" w:rsidP="007E30D0">
            <w:pPr>
              <w:adjustRightInd w:val="0"/>
              <w:snapToGrid w:val="0"/>
              <w:spacing w:line="400" w:lineRule="exact"/>
              <w:jc w:val="left"/>
              <w:rPr>
                <w:color w:val="000000"/>
                <w:szCs w:val="21"/>
              </w:rPr>
            </w:pPr>
            <w:r w:rsidRPr="006B25E7">
              <w:rPr>
                <w:color w:val="000000"/>
                <w:szCs w:val="21"/>
              </w:rPr>
              <w:t>专业实验类</w:t>
            </w:r>
          </w:p>
        </w:tc>
        <w:tc>
          <w:tcPr>
            <w:tcW w:w="262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质量管理学</w:t>
            </w:r>
          </w:p>
        </w:tc>
        <w:tc>
          <w:tcPr>
            <w:tcW w:w="1430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5</w:t>
            </w:r>
          </w:p>
        </w:tc>
        <w:tc>
          <w:tcPr>
            <w:tcW w:w="127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4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16</w:t>
            </w:r>
          </w:p>
        </w:tc>
        <w:tc>
          <w:tcPr>
            <w:tcW w:w="103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</w:t>
            </w:r>
          </w:p>
        </w:tc>
      </w:tr>
      <w:tr w:rsidR="007E30D0" w:rsidRPr="006B25E7" w:rsidTr="0033561C">
        <w:trPr>
          <w:cantSplit/>
          <w:jc w:val="center"/>
        </w:trPr>
        <w:tc>
          <w:tcPr>
            <w:tcW w:w="1267" w:type="dxa"/>
            <w:vMerge/>
          </w:tcPr>
          <w:p w:rsidR="007E30D0" w:rsidRPr="006B25E7" w:rsidRDefault="007E30D0" w:rsidP="007E30D0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物流运作</w:t>
            </w:r>
            <w:r w:rsidRPr="00F20917">
              <w:rPr>
                <w:szCs w:val="21"/>
              </w:rPr>
              <w:t>管理</w:t>
            </w:r>
          </w:p>
        </w:tc>
        <w:tc>
          <w:tcPr>
            <w:tcW w:w="1430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5</w:t>
            </w:r>
          </w:p>
        </w:tc>
        <w:tc>
          <w:tcPr>
            <w:tcW w:w="127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4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16</w:t>
            </w:r>
          </w:p>
        </w:tc>
        <w:tc>
          <w:tcPr>
            <w:tcW w:w="103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</w:t>
            </w:r>
          </w:p>
        </w:tc>
      </w:tr>
      <w:tr w:rsidR="007E30D0" w:rsidRPr="006B25E7" w:rsidTr="0033561C">
        <w:trPr>
          <w:cantSplit/>
          <w:jc w:val="center"/>
        </w:trPr>
        <w:tc>
          <w:tcPr>
            <w:tcW w:w="1267" w:type="dxa"/>
            <w:vMerge/>
          </w:tcPr>
          <w:p w:rsidR="007E30D0" w:rsidRPr="006B25E7" w:rsidRDefault="007E30D0" w:rsidP="007E30D0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物流系统规划与设计</w:t>
            </w:r>
          </w:p>
        </w:tc>
        <w:tc>
          <w:tcPr>
            <w:tcW w:w="1430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6</w:t>
            </w:r>
          </w:p>
        </w:tc>
        <w:tc>
          <w:tcPr>
            <w:tcW w:w="127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4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16</w:t>
            </w:r>
          </w:p>
        </w:tc>
        <w:tc>
          <w:tcPr>
            <w:tcW w:w="103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</w:t>
            </w:r>
          </w:p>
        </w:tc>
      </w:tr>
      <w:tr w:rsidR="007E30D0" w:rsidRPr="006B25E7" w:rsidTr="0033561C">
        <w:trPr>
          <w:cantSplit/>
          <w:jc w:val="center"/>
        </w:trPr>
        <w:tc>
          <w:tcPr>
            <w:tcW w:w="1267" w:type="dxa"/>
            <w:vMerge/>
          </w:tcPr>
          <w:p w:rsidR="007E30D0" w:rsidRPr="006B25E7" w:rsidRDefault="007E30D0" w:rsidP="007E30D0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供应</w:t>
            </w:r>
            <w:proofErr w:type="gramStart"/>
            <w:r w:rsidRPr="00F20917">
              <w:rPr>
                <w:rFonts w:hint="eastAsia"/>
                <w:szCs w:val="21"/>
              </w:rPr>
              <w:t>链金融</w:t>
            </w:r>
            <w:proofErr w:type="gramEnd"/>
          </w:p>
        </w:tc>
        <w:tc>
          <w:tcPr>
            <w:tcW w:w="1430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6</w:t>
            </w:r>
          </w:p>
        </w:tc>
        <w:tc>
          <w:tcPr>
            <w:tcW w:w="127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4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16</w:t>
            </w:r>
          </w:p>
        </w:tc>
        <w:tc>
          <w:tcPr>
            <w:tcW w:w="103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</w:t>
            </w:r>
          </w:p>
        </w:tc>
      </w:tr>
      <w:tr w:rsidR="007E30D0" w:rsidRPr="006B25E7" w:rsidTr="00BC229B">
        <w:trPr>
          <w:cantSplit/>
          <w:trHeight w:val="367"/>
          <w:jc w:val="center"/>
        </w:trPr>
        <w:tc>
          <w:tcPr>
            <w:tcW w:w="1267" w:type="dxa"/>
            <w:vMerge/>
          </w:tcPr>
          <w:p w:rsidR="007E30D0" w:rsidRPr="006B25E7" w:rsidRDefault="007E30D0" w:rsidP="007E30D0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采购管理</w:t>
            </w:r>
          </w:p>
        </w:tc>
        <w:tc>
          <w:tcPr>
            <w:tcW w:w="1430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5</w:t>
            </w:r>
          </w:p>
        </w:tc>
        <w:tc>
          <w:tcPr>
            <w:tcW w:w="127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4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16</w:t>
            </w:r>
          </w:p>
        </w:tc>
        <w:tc>
          <w:tcPr>
            <w:tcW w:w="103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</w:t>
            </w:r>
          </w:p>
        </w:tc>
      </w:tr>
      <w:tr w:rsidR="007E30D0" w:rsidRPr="006B25E7" w:rsidTr="0033561C">
        <w:trPr>
          <w:cantSplit/>
          <w:jc w:val="center"/>
        </w:trPr>
        <w:tc>
          <w:tcPr>
            <w:tcW w:w="1267" w:type="dxa"/>
            <w:vMerge/>
          </w:tcPr>
          <w:p w:rsidR="007E30D0" w:rsidRPr="006B25E7" w:rsidRDefault="007E30D0" w:rsidP="007E30D0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F20917">
              <w:rPr>
                <w:szCs w:val="21"/>
              </w:rPr>
              <w:t>国际物流</w:t>
            </w:r>
          </w:p>
        </w:tc>
        <w:tc>
          <w:tcPr>
            <w:tcW w:w="1430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5</w:t>
            </w:r>
          </w:p>
        </w:tc>
        <w:tc>
          <w:tcPr>
            <w:tcW w:w="127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4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16</w:t>
            </w:r>
          </w:p>
        </w:tc>
        <w:tc>
          <w:tcPr>
            <w:tcW w:w="103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</w:t>
            </w:r>
          </w:p>
        </w:tc>
      </w:tr>
      <w:tr w:rsidR="007E30D0" w:rsidRPr="006B25E7" w:rsidTr="0021788C">
        <w:trPr>
          <w:cantSplit/>
          <w:trHeight w:val="401"/>
          <w:jc w:val="center"/>
        </w:trPr>
        <w:tc>
          <w:tcPr>
            <w:tcW w:w="1267" w:type="dxa"/>
            <w:vMerge/>
          </w:tcPr>
          <w:p w:rsidR="007E30D0" w:rsidRPr="006B25E7" w:rsidRDefault="007E30D0" w:rsidP="007E30D0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企业资源规划（</w:t>
            </w:r>
            <w:r w:rsidRPr="00F20917">
              <w:rPr>
                <w:rFonts w:hint="eastAsia"/>
                <w:szCs w:val="21"/>
              </w:rPr>
              <w:t>ERP</w:t>
            </w:r>
            <w:r w:rsidRPr="00F20917">
              <w:rPr>
                <w:rFonts w:hint="eastAsia"/>
                <w:szCs w:val="21"/>
              </w:rPr>
              <w:t>）</w:t>
            </w:r>
          </w:p>
        </w:tc>
        <w:tc>
          <w:tcPr>
            <w:tcW w:w="1430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6</w:t>
            </w:r>
          </w:p>
        </w:tc>
        <w:tc>
          <w:tcPr>
            <w:tcW w:w="127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4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16</w:t>
            </w:r>
          </w:p>
        </w:tc>
        <w:tc>
          <w:tcPr>
            <w:tcW w:w="103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szCs w:val="21"/>
              </w:rPr>
              <w:t>1</w:t>
            </w:r>
          </w:p>
        </w:tc>
      </w:tr>
      <w:tr w:rsidR="007E30D0" w:rsidRPr="006B25E7" w:rsidTr="0021788C">
        <w:trPr>
          <w:cantSplit/>
          <w:trHeight w:val="401"/>
          <w:jc w:val="center"/>
        </w:trPr>
        <w:tc>
          <w:tcPr>
            <w:tcW w:w="1267" w:type="dxa"/>
            <w:vMerge/>
          </w:tcPr>
          <w:p w:rsidR="007E30D0" w:rsidRPr="006B25E7" w:rsidRDefault="007E30D0" w:rsidP="007E30D0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供应链管理</w:t>
            </w:r>
          </w:p>
        </w:tc>
        <w:tc>
          <w:tcPr>
            <w:tcW w:w="1430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6</w:t>
            </w:r>
          </w:p>
        </w:tc>
        <w:tc>
          <w:tcPr>
            <w:tcW w:w="127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4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16</w:t>
            </w:r>
          </w:p>
        </w:tc>
        <w:tc>
          <w:tcPr>
            <w:tcW w:w="103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</w:t>
            </w:r>
          </w:p>
        </w:tc>
      </w:tr>
      <w:tr w:rsidR="007E30D0" w:rsidRPr="006B25E7" w:rsidTr="0021788C">
        <w:trPr>
          <w:cantSplit/>
          <w:trHeight w:val="401"/>
          <w:jc w:val="center"/>
        </w:trPr>
        <w:tc>
          <w:tcPr>
            <w:tcW w:w="1267" w:type="dxa"/>
            <w:vMerge/>
          </w:tcPr>
          <w:p w:rsidR="007E30D0" w:rsidRPr="006B25E7" w:rsidRDefault="007E30D0" w:rsidP="007E30D0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智慧物流</w:t>
            </w:r>
          </w:p>
        </w:tc>
        <w:tc>
          <w:tcPr>
            <w:tcW w:w="1430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7</w:t>
            </w:r>
          </w:p>
        </w:tc>
        <w:tc>
          <w:tcPr>
            <w:tcW w:w="127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4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16</w:t>
            </w:r>
          </w:p>
        </w:tc>
        <w:tc>
          <w:tcPr>
            <w:tcW w:w="103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</w:t>
            </w:r>
          </w:p>
        </w:tc>
      </w:tr>
      <w:tr w:rsidR="007E30D0" w:rsidRPr="006B25E7" w:rsidTr="0021788C">
        <w:trPr>
          <w:cantSplit/>
          <w:trHeight w:val="401"/>
          <w:jc w:val="center"/>
        </w:trPr>
        <w:tc>
          <w:tcPr>
            <w:tcW w:w="1267" w:type="dxa"/>
            <w:vMerge/>
          </w:tcPr>
          <w:p w:rsidR="007E30D0" w:rsidRPr="006B25E7" w:rsidRDefault="007E30D0" w:rsidP="007E30D0">
            <w:pPr>
              <w:adjustRightInd w:val="0"/>
              <w:snapToGrid w:val="0"/>
              <w:spacing w:line="400" w:lineRule="exact"/>
              <w:rPr>
                <w:color w:val="000000"/>
                <w:szCs w:val="21"/>
              </w:rPr>
            </w:pPr>
          </w:p>
        </w:tc>
        <w:tc>
          <w:tcPr>
            <w:tcW w:w="262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物流产业大数据</w:t>
            </w:r>
          </w:p>
        </w:tc>
        <w:tc>
          <w:tcPr>
            <w:tcW w:w="1430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7</w:t>
            </w:r>
          </w:p>
        </w:tc>
        <w:tc>
          <w:tcPr>
            <w:tcW w:w="1276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4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16</w:t>
            </w:r>
          </w:p>
        </w:tc>
        <w:tc>
          <w:tcPr>
            <w:tcW w:w="1031" w:type="dxa"/>
          </w:tcPr>
          <w:p w:rsidR="007E30D0" w:rsidRPr="00F2091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F20917">
              <w:rPr>
                <w:rFonts w:hint="eastAsia"/>
                <w:szCs w:val="21"/>
              </w:rPr>
              <w:t>1</w:t>
            </w:r>
          </w:p>
        </w:tc>
      </w:tr>
      <w:tr w:rsidR="007E30D0" w:rsidRPr="006B25E7" w:rsidTr="0033561C">
        <w:trPr>
          <w:cantSplit/>
          <w:jc w:val="center"/>
        </w:trPr>
        <w:tc>
          <w:tcPr>
            <w:tcW w:w="3893" w:type="dxa"/>
            <w:gridSpan w:val="2"/>
          </w:tcPr>
          <w:p w:rsidR="007E30D0" w:rsidRPr="006B25E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  <w:r w:rsidRPr="006B25E7">
              <w:rPr>
                <w:b/>
                <w:color w:val="000000"/>
                <w:szCs w:val="21"/>
              </w:rPr>
              <w:t>合</w:t>
            </w:r>
            <w:r w:rsidRPr="006B25E7">
              <w:rPr>
                <w:b/>
                <w:color w:val="000000"/>
                <w:szCs w:val="21"/>
              </w:rPr>
              <w:t xml:space="preserve">  </w:t>
            </w:r>
            <w:r w:rsidRPr="006B25E7">
              <w:rPr>
                <w:b/>
                <w:color w:val="000000"/>
                <w:szCs w:val="21"/>
              </w:rPr>
              <w:t>计</w:t>
            </w:r>
          </w:p>
        </w:tc>
        <w:tc>
          <w:tcPr>
            <w:tcW w:w="1430" w:type="dxa"/>
          </w:tcPr>
          <w:p w:rsidR="007E30D0" w:rsidRPr="006B25E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276" w:type="dxa"/>
          </w:tcPr>
          <w:p w:rsidR="007E30D0" w:rsidRPr="006B25E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941" w:type="dxa"/>
          </w:tcPr>
          <w:p w:rsidR="007E30D0" w:rsidRPr="006B25E7" w:rsidRDefault="007E30D0" w:rsidP="007E30D0">
            <w:pPr>
              <w:adjustRightInd w:val="0"/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31" w:type="dxa"/>
          </w:tcPr>
          <w:p w:rsidR="007E30D0" w:rsidRPr="006B25E7" w:rsidRDefault="00B165D0" w:rsidP="007E30D0">
            <w:pPr>
              <w:adjustRightInd w:val="0"/>
              <w:snapToGrid w:val="0"/>
              <w:spacing w:line="400" w:lineRule="exact"/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41</w:t>
            </w:r>
          </w:p>
        </w:tc>
      </w:tr>
    </w:tbl>
    <w:p w:rsidR="00F059F8" w:rsidRPr="006B25E7" w:rsidRDefault="00F059F8" w:rsidP="00F059F8">
      <w:pPr>
        <w:pStyle w:val="a3"/>
        <w:tabs>
          <w:tab w:val="left" w:pos="1380"/>
        </w:tabs>
        <w:spacing w:before="0" w:after="0" w:line="360" w:lineRule="auto"/>
        <w:jc w:val="both"/>
        <w:rPr>
          <w:rFonts w:ascii="Times New Roman" w:eastAsia="仿宋_GB2312" w:hAnsi="Times New Roman"/>
          <w:b/>
          <w:color w:val="0F0000"/>
          <w:sz w:val="28"/>
          <w:szCs w:val="28"/>
        </w:rPr>
      </w:pPr>
    </w:p>
    <w:p w:rsidR="002B6DF9" w:rsidRPr="002B6DF9" w:rsidRDefault="002B6DF9" w:rsidP="002B6DF9">
      <w:pPr>
        <w:widowControl/>
        <w:spacing w:line="360" w:lineRule="auto"/>
        <w:ind w:firstLineChars="200" w:firstLine="480"/>
        <w:jc w:val="left"/>
        <w:rPr>
          <w:rFonts w:ascii="宋体" w:hAnsi="宋体"/>
          <w:kern w:val="0"/>
          <w:sz w:val="24"/>
          <w:szCs w:val="32"/>
        </w:rPr>
      </w:pPr>
    </w:p>
    <w:p w:rsidR="00E36608" w:rsidRDefault="00E36608" w:rsidP="00E36608">
      <w:pPr>
        <w:widowControl/>
        <w:spacing w:line="360" w:lineRule="auto"/>
        <w:jc w:val="left"/>
        <w:rPr>
          <w:rFonts w:ascii="宋体" w:hAnsi="宋体"/>
          <w:kern w:val="0"/>
          <w:sz w:val="24"/>
          <w:szCs w:val="32"/>
        </w:rPr>
      </w:pPr>
    </w:p>
    <w:sectPr w:rsidR="00E36608" w:rsidSect="00AF4A29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55A" w:rsidRDefault="00E0055A" w:rsidP="00E76617">
      <w:pPr>
        <w:ind w:right="649"/>
      </w:pPr>
      <w:r>
        <w:separator/>
      </w:r>
    </w:p>
  </w:endnote>
  <w:endnote w:type="continuationSeparator" w:id="0">
    <w:p w:rsidR="00E0055A" w:rsidRDefault="00E0055A" w:rsidP="00E76617">
      <w:pPr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DA1" w:rsidRPr="00F4145E" w:rsidRDefault="003C3DA1" w:rsidP="003C3DA1">
    <w:pPr>
      <w:pStyle w:val="a7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="00B4463B" w:rsidRPr="00B4463B">
      <w:rPr>
        <w:rFonts w:ascii="宋体" w:hAnsi="宋体"/>
        <w:noProof/>
        <w:sz w:val="28"/>
        <w:lang w:val="zh-CN"/>
      </w:rPr>
      <w:t>-</w:t>
    </w:r>
    <w:r w:rsidR="00B4463B">
      <w:rPr>
        <w:rFonts w:ascii="宋体" w:hAnsi="宋体"/>
        <w:noProof/>
        <w:sz w:val="28"/>
      </w:rPr>
      <w:t xml:space="preserve"> 2 -</w:t>
    </w:r>
    <w:r w:rsidRPr="00F4145E">
      <w:rPr>
        <w:rFonts w:ascii="宋体" w:hAnsi="宋体"/>
        <w:sz w:val="28"/>
      </w:rPr>
      <w:fldChar w:fldCharType="end"/>
    </w:r>
  </w:p>
  <w:p w:rsidR="003C3DA1" w:rsidRDefault="003C3DA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DA1" w:rsidRPr="00E76617" w:rsidRDefault="003C3DA1" w:rsidP="003C3DA1">
    <w:pPr>
      <w:pStyle w:val="a7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B4463B" w:rsidRPr="00B4463B">
      <w:rPr>
        <w:rFonts w:ascii="宋体" w:hAnsi="宋体"/>
        <w:noProof/>
        <w:sz w:val="28"/>
        <w:lang w:val="zh-CN"/>
      </w:rPr>
      <w:t>-</w:t>
    </w:r>
    <w:r w:rsidR="00B4463B">
      <w:rPr>
        <w:rFonts w:ascii="宋体" w:hAnsi="宋体"/>
        <w:noProof/>
        <w:sz w:val="28"/>
      </w:rPr>
      <w:t xml:space="preserve"> 1 -</w:t>
    </w:r>
    <w:r w:rsidRPr="00E76617">
      <w:rPr>
        <w:rFonts w:ascii="宋体" w:hAnsi="宋体"/>
        <w:sz w:val="28"/>
      </w:rPr>
      <w:fldChar w:fldCharType="end"/>
    </w:r>
  </w:p>
  <w:p w:rsidR="003C3DA1" w:rsidRDefault="003C3DA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55A" w:rsidRDefault="00E0055A" w:rsidP="00E76617">
      <w:pPr>
        <w:ind w:right="649"/>
      </w:pPr>
      <w:r>
        <w:separator/>
      </w:r>
    </w:p>
  </w:footnote>
  <w:footnote w:type="continuationSeparator" w:id="0">
    <w:p w:rsidR="00E0055A" w:rsidRDefault="00E0055A" w:rsidP="00E76617">
      <w:pPr>
        <w:ind w:right="64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DA1" w:rsidRDefault="003C3DA1" w:rsidP="003C3DA1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DA1" w:rsidRDefault="003C3DA1" w:rsidP="003C3DA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D0A08"/>
    <w:multiLevelType w:val="hybridMultilevel"/>
    <w:tmpl w:val="37B6B23A"/>
    <w:lvl w:ilvl="0" w:tplc="473651D2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2B622C2"/>
    <w:multiLevelType w:val="hybridMultilevel"/>
    <w:tmpl w:val="2BB4EB82"/>
    <w:lvl w:ilvl="0" w:tplc="5D887F8A">
      <w:start w:val="1"/>
      <w:numFmt w:val="decimal"/>
      <w:lvlText w:val="%1."/>
      <w:lvlJc w:val="left"/>
      <w:pPr>
        <w:ind w:left="821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2" w15:restartNumberingAfterBreak="0">
    <w:nsid w:val="0499178D"/>
    <w:multiLevelType w:val="hybridMultilevel"/>
    <w:tmpl w:val="58983ED4"/>
    <w:lvl w:ilvl="0" w:tplc="9E4E943A">
      <w:start w:val="1"/>
      <w:numFmt w:val="decimal"/>
      <w:lvlText w:val="%1."/>
      <w:lvlJc w:val="left"/>
      <w:pPr>
        <w:ind w:left="821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86F21A0"/>
    <w:multiLevelType w:val="hybridMultilevel"/>
    <w:tmpl w:val="5C5A5A7E"/>
    <w:lvl w:ilvl="0" w:tplc="41D29B9C">
      <w:start w:val="1"/>
      <w:numFmt w:val="decimal"/>
      <w:lvlText w:val="%1."/>
      <w:lvlJc w:val="left"/>
      <w:pPr>
        <w:ind w:left="821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C727DA4"/>
    <w:multiLevelType w:val="hybridMultilevel"/>
    <w:tmpl w:val="8A509366"/>
    <w:lvl w:ilvl="0" w:tplc="473651D2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7" w15:restartNumberingAfterBreak="0">
    <w:nsid w:val="3A6F65BD"/>
    <w:multiLevelType w:val="hybridMultilevel"/>
    <w:tmpl w:val="2BB4EB82"/>
    <w:lvl w:ilvl="0" w:tplc="5D887F8A">
      <w:start w:val="1"/>
      <w:numFmt w:val="decimal"/>
      <w:lvlText w:val="%1."/>
      <w:lvlJc w:val="left"/>
      <w:pPr>
        <w:ind w:left="821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8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1" w15:restartNumberingAfterBreak="0">
    <w:nsid w:val="43CD481E"/>
    <w:multiLevelType w:val="hybridMultilevel"/>
    <w:tmpl w:val="2BB4EB82"/>
    <w:lvl w:ilvl="0" w:tplc="5D887F8A">
      <w:start w:val="1"/>
      <w:numFmt w:val="decimal"/>
      <w:lvlText w:val="%1."/>
      <w:lvlJc w:val="left"/>
      <w:pPr>
        <w:ind w:left="821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12" w15:restartNumberingAfterBreak="0">
    <w:nsid w:val="447C7ED7"/>
    <w:multiLevelType w:val="hybridMultilevel"/>
    <w:tmpl w:val="2BB4EB82"/>
    <w:lvl w:ilvl="0" w:tplc="5D887F8A">
      <w:start w:val="1"/>
      <w:numFmt w:val="decimal"/>
      <w:lvlText w:val="%1."/>
      <w:lvlJc w:val="left"/>
      <w:pPr>
        <w:ind w:left="821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13" w15:restartNumberingAfterBreak="0">
    <w:nsid w:val="4CC442D4"/>
    <w:multiLevelType w:val="hybridMultilevel"/>
    <w:tmpl w:val="E7F42D9A"/>
    <w:lvl w:ilvl="0" w:tplc="473651D2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F2469C3"/>
    <w:multiLevelType w:val="hybridMultilevel"/>
    <w:tmpl w:val="37B6B23A"/>
    <w:lvl w:ilvl="0" w:tplc="473651D2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 w15:restartNumberingAfterBreak="0">
    <w:nsid w:val="59111CEF"/>
    <w:multiLevelType w:val="hybridMultilevel"/>
    <w:tmpl w:val="81A4FDE4"/>
    <w:lvl w:ilvl="0" w:tplc="BF8AA3DC">
      <w:start w:val="1"/>
      <w:numFmt w:val="decimal"/>
      <w:lvlText w:val="%1."/>
      <w:lvlJc w:val="left"/>
      <w:pPr>
        <w:ind w:left="821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7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8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3"/>
  </w:num>
  <w:num w:numId="2">
    <w:abstractNumId w:val="16"/>
  </w:num>
  <w:num w:numId="3">
    <w:abstractNumId w:val="19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9"/>
  </w:num>
  <w:num w:numId="9">
    <w:abstractNumId w:val="8"/>
  </w:num>
  <w:num w:numId="10">
    <w:abstractNumId w:val="18"/>
  </w:num>
  <w:num w:numId="11">
    <w:abstractNumId w:val="14"/>
  </w:num>
  <w:num w:numId="12">
    <w:abstractNumId w:val="5"/>
  </w:num>
  <w:num w:numId="13">
    <w:abstractNumId w:val="0"/>
  </w:num>
  <w:num w:numId="14">
    <w:abstractNumId w:val="13"/>
  </w:num>
  <w:num w:numId="15">
    <w:abstractNumId w:val="12"/>
  </w:num>
  <w:num w:numId="16">
    <w:abstractNumId w:val="11"/>
  </w:num>
  <w:num w:numId="17">
    <w:abstractNumId w:val="7"/>
  </w:num>
  <w:num w:numId="18">
    <w:abstractNumId w:val="15"/>
  </w:num>
  <w:num w:numId="19">
    <w:abstractNumId w:val="2"/>
  </w:num>
  <w:num w:numId="20">
    <w:abstractNumId w:val="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trackRevisions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stroke endarrow="block" weight="1pt"/>
      <v:textbox style="layout-flow:vertical-ideographic" inset=".5mm,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617"/>
    <w:rsid w:val="00005BB6"/>
    <w:rsid w:val="000155D3"/>
    <w:rsid w:val="00020ECC"/>
    <w:rsid w:val="00024251"/>
    <w:rsid w:val="00025770"/>
    <w:rsid w:val="00025ABD"/>
    <w:rsid w:val="0002793B"/>
    <w:rsid w:val="00030A86"/>
    <w:rsid w:val="00034432"/>
    <w:rsid w:val="00036C2D"/>
    <w:rsid w:val="00037211"/>
    <w:rsid w:val="000375D0"/>
    <w:rsid w:val="00043354"/>
    <w:rsid w:val="0004523A"/>
    <w:rsid w:val="00046E29"/>
    <w:rsid w:val="000520A8"/>
    <w:rsid w:val="00055CE2"/>
    <w:rsid w:val="00056A24"/>
    <w:rsid w:val="000646E3"/>
    <w:rsid w:val="00064D3B"/>
    <w:rsid w:val="0006722E"/>
    <w:rsid w:val="000706C8"/>
    <w:rsid w:val="00083EC5"/>
    <w:rsid w:val="00084CE2"/>
    <w:rsid w:val="00091C61"/>
    <w:rsid w:val="000A038C"/>
    <w:rsid w:val="000A08CF"/>
    <w:rsid w:val="000A736B"/>
    <w:rsid w:val="000B16F8"/>
    <w:rsid w:val="000B4AE9"/>
    <w:rsid w:val="000B5AFA"/>
    <w:rsid w:val="000B5EEF"/>
    <w:rsid w:val="000B76F7"/>
    <w:rsid w:val="000C0638"/>
    <w:rsid w:val="000E1A44"/>
    <w:rsid w:val="000E2428"/>
    <w:rsid w:val="000E3D16"/>
    <w:rsid w:val="000F511F"/>
    <w:rsid w:val="001029EA"/>
    <w:rsid w:val="0010472F"/>
    <w:rsid w:val="001058B0"/>
    <w:rsid w:val="0011229B"/>
    <w:rsid w:val="00112A76"/>
    <w:rsid w:val="00113222"/>
    <w:rsid w:val="00115667"/>
    <w:rsid w:val="00122F83"/>
    <w:rsid w:val="0012475A"/>
    <w:rsid w:val="0012619D"/>
    <w:rsid w:val="00130579"/>
    <w:rsid w:val="00131ABC"/>
    <w:rsid w:val="001376A2"/>
    <w:rsid w:val="001461A0"/>
    <w:rsid w:val="00146735"/>
    <w:rsid w:val="00146E80"/>
    <w:rsid w:val="0015125C"/>
    <w:rsid w:val="00153089"/>
    <w:rsid w:val="00156D96"/>
    <w:rsid w:val="001604A2"/>
    <w:rsid w:val="00161B8B"/>
    <w:rsid w:val="0017652E"/>
    <w:rsid w:val="0017795B"/>
    <w:rsid w:val="00180761"/>
    <w:rsid w:val="00182AE3"/>
    <w:rsid w:val="00186934"/>
    <w:rsid w:val="00190CBF"/>
    <w:rsid w:val="00195CCD"/>
    <w:rsid w:val="001A0305"/>
    <w:rsid w:val="001A70C2"/>
    <w:rsid w:val="001B3ADF"/>
    <w:rsid w:val="001C29C0"/>
    <w:rsid w:val="001D1F39"/>
    <w:rsid w:val="001D3CB7"/>
    <w:rsid w:val="001E1616"/>
    <w:rsid w:val="001F05B1"/>
    <w:rsid w:val="001F3B2B"/>
    <w:rsid w:val="001F5B61"/>
    <w:rsid w:val="00201D48"/>
    <w:rsid w:val="002043B6"/>
    <w:rsid w:val="002115AA"/>
    <w:rsid w:val="0021788C"/>
    <w:rsid w:val="00227AD7"/>
    <w:rsid w:val="00237084"/>
    <w:rsid w:val="00241B93"/>
    <w:rsid w:val="0025047D"/>
    <w:rsid w:val="00250EC0"/>
    <w:rsid w:val="00252882"/>
    <w:rsid w:val="00254132"/>
    <w:rsid w:val="00255493"/>
    <w:rsid w:val="00261F59"/>
    <w:rsid w:val="002620A0"/>
    <w:rsid w:val="00267511"/>
    <w:rsid w:val="00273588"/>
    <w:rsid w:val="00274642"/>
    <w:rsid w:val="00274C42"/>
    <w:rsid w:val="00296398"/>
    <w:rsid w:val="002B0496"/>
    <w:rsid w:val="002B4F54"/>
    <w:rsid w:val="002B6DF9"/>
    <w:rsid w:val="002C1503"/>
    <w:rsid w:val="002C19ED"/>
    <w:rsid w:val="002D0158"/>
    <w:rsid w:val="002D06C4"/>
    <w:rsid w:val="002D6E53"/>
    <w:rsid w:val="002E13D4"/>
    <w:rsid w:val="002E3064"/>
    <w:rsid w:val="002F0C14"/>
    <w:rsid w:val="002F7D04"/>
    <w:rsid w:val="00300AA3"/>
    <w:rsid w:val="00301508"/>
    <w:rsid w:val="00301D77"/>
    <w:rsid w:val="00305970"/>
    <w:rsid w:val="003129DF"/>
    <w:rsid w:val="00314753"/>
    <w:rsid w:val="00316B88"/>
    <w:rsid w:val="003217E6"/>
    <w:rsid w:val="003242F5"/>
    <w:rsid w:val="0032468F"/>
    <w:rsid w:val="00325924"/>
    <w:rsid w:val="0033561C"/>
    <w:rsid w:val="00336C37"/>
    <w:rsid w:val="00346302"/>
    <w:rsid w:val="00346722"/>
    <w:rsid w:val="00352261"/>
    <w:rsid w:val="00354EA8"/>
    <w:rsid w:val="00361150"/>
    <w:rsid w:val="00363381"/>
    <w:rsid w:val="003667E3"/>
    <w:rsid w:val="00367C8D"/>
    <w:rsid w:val="00375945"/>
    <w:rsid w:val="00383B95"/>
    <w:rsid w:val="00384114"/>
    <w:rsid w:val="00386964"/>
    <w:rsid w:val="00395C62"/>
    <w:rsid w:val="00396333"/>
    <w:rsid w:val="00396E4F"/>
    <w:rsid w:val="003A15F9"/>
    <w:rsid w:val="003A577B"/>
    <w:rsid w:val="003B3EAF"/>
    <w:rsid w:val="003B533C"/>
    <w:rsid w:val="003C3DA1"/>
    <w:rsid w:val="003C5395"/>
    <w:rsid w:val="003D0870"/>
    <w:rsid w:val="003D09BB"/>
    <w:rsid w:val="003D489D"/>
    <w:rsid w:val="003E1BA5"/>
    <w:rsid w:val="003E39D3"/>
    <w:rsid w:val="003E581B"/>
    <w:rsid w:val="003E7349"/>
    <w:rsid w:val="003F069F"/>
    <w:rsid w:val="003F61E4"/>
    <w:rsid w:val="00400816"/>
    <w:rsid w:val="00402360"/>
    <w:rsid w:val="0040435B"/>
    <w:rsid w:val="00411501"/>
    <w:rsid w:val="004212CE"/>
    <w:rsid w:val="00426BBC"/>
    <w:rsid w:val="00437FBA"/>
    <w:rsid w:val="004412DA"/>
    <w:rsid w:val="004532AD"/>
    <w:rsid w:val="00456152"/>
    <w:rsid w:val="00466E05"/>
    <w:rsid w:val="0047385E"/>
    <w:rsid w:val="00475F1D"/>
    <w:rsid w:val="00477CDD"/>
    <w:rsid w:val="004813A8"/>
    <w:rsid w:val="00482512"/>
    <w:rsid w:val="00483AFB"/>
    <w:rsid w:val="00483E2B"/>
    <w:rsid w:val="00483E93"/>
    <w:rsid w:val="0049138D"/>
    <w:rsid w:val="00495C96"/>
    <w:rsid w:val="0049606F"/>
    <w:rsid w:val="00497A87"/>
    <w:rsid w:val="004A0EDD"/>
    <w:rsid w:val="004A2051"/>
    <w:rsid w:val="004B5795"/>
    <w:rsid w:val="004C2B57"/>
    <w:rsid w:val="004C3B5C"/>
    <w:rsid w:val="004C5374"/>
    <w:rsid w:val="004D60BF"/>
    <w:rsid w:val="004D7600"/>
    <w:rsid w:val="004E0B73"/>
    <w:rsid w:val="004E139C"/>
    <w:rsid w:val="004E1CDA"/>
    <w:rsid w:val="004E750B"/>
    <w:rsid w:val="004F0857"/>
    <w:rsid w:val="004F48C7"/>
    <w:rsid w:val="005050AE"/>
    <w:rsid w:val="00506DA3"/>
    <w:rsid w:val="00507F74"/>
    <w:rsid w:val="005114E6"/>
    <w:rsid w:val="00522D51"/>
    <w:rsid w:val="00523538"/>
    <w:rsid w:val="00530FF7"/>
    <w:rsid w:val="005318F1"/>
    <w:rsid w:val="00531AF5"/>
    <w:rsid w:val="00531C17"/>
    <w:rsid w:val="00533ED6"/>
    <w:rsid w:val="00540656"/>
    <w:rsid w:val="00543B1B"/>
    <w:rsid w:val="00546E44"/>
    <w:rsid w:val="00547756"/>
    <w:rsid w:val="005509BA"/>
    <w:rsid w:val="00557E2B"/>
    <w:rsid w:val="0056197E"/>
    <w:rsid w:val="00563B8D"/>
    <w:rsid w:val="00573EEE"/>
    <w:rsid w:val="00584355"/>
    <w:rsid w:val="005908AE"/>
    <w:rsid w:val="005A010B"/>
    <w:rsid w:val="005A7212"/>
    <w:rsid w:val="005B0159"/>
    <w:rsid w:val="005B0D6F"/>
    <w:rsid w:val="005B2216"/>
    <w:rsid w:val="005B7AB6"/>
    <w:rsid w:val="005C3215"/>
    <w:rsid w:val="005C363E"/>
    <w:rsid w:val="005C48D6"/>
    <w:rsid w:val="005C5A22"/>
    <w:rsid w:val="005C74EE"/>
    <w:rsid w:val="005D01F9"/>
    <w:rsid w:val="005D56F3"/>
    <w:rsid w:val="005E106B"/>
    <w:rsid w:val="005E2F8B"/>
    <w:rsid w:val="005E4197"/>
    <w:rsid w:val="005E4878"/>
    <w:rsid w:val="005F0D4F"/>
    <w:rsid w:val="005F48FA"/>
    <w:rsid w:val="006014F4"/>
    <w:rsid w:val="00602DE8"/>
    <w:rsid w:val="00603E22"/>
    <w:rsid w:val="00611E43"/>
    <w:rsid w:val="00627EC8"/>
    <w:rsid w:val="006303E6"/>
    <w:rsid w:val="006317E3"/>
    <w:rsid w:val="00634483"/>
    <w:rsid w:val="00642DB8"/>
    <w:rsid w:val="0065294E"/>
    <w:rsid w:val="00662144"/>
    <w:rsid w:val="00662258"/>
    <w:rsid w:val="006669C2"/>
    <w:rsid w:val="006726C8"/>
    <w:rsid w:val="00674C1C"/>
    <w:rsid w:val="00675470"/>
    <w:rsid w:val="006861C2"/>
    <w:rsid w:val="00690ADD"/>
    <w:rsid w:val="00697174"/>
    <w:rsid w:val="006A1AB6"/>
    <w:rsid w:val="006A2CD4"/>
    <w:rsid w:val="006A3BE1"/>
    <w:rsid w:val="006A3C8F"/>
    <w:rsid w:val="006B2971"/>
    <w:rsid w:val="006B3368"/>
    <w:rsid w:val="006B3BA1"/>
    <w:rsid w:val="006B4B1A"/>
    <w:rsid w:val="006C16B5"/>
    <w:rsid w:val="006C1ACD"/>
    <w:rsid w:val="006D1B55"/>
    <w:rsid w:val="006D1BB5"/>
    <w:rsid w:val="006D4469"/>
    <w:rsid w:val="006D7188"/>
    <w:rsid w:val="006E2B14"/>
    <w:rsid w:val="006E4912"/>
    <w:rsid w:val="006F5883"/>
    <w:rsid w:val="00711037"/>
    <w:rsid w:val="00711133"/>
    <w:rsid w:val="00711F22"/>
    <w:rsid w:val="007121E5"/>
    <w:rsid w:val="00712601"/>
    <w:rsid w:val="00713738"/>
    <w:rsid w:val="00714803"/>
    <w:rsid w:val="0072045A"/>
    <w:rsid w:val="0073418F"/>
    <w:rsid w:val="0073425C"/>
    <w:rsid w:val="007358E3"/>
    <w:rsid w:val="007415F3"/>
    <w:rsid w:val="007646BD"/>
    <w:rsid w:val="007728FA"/>
    <w:rsid w:val="007779CF"/>
    <w:rsid w:val="00785B61"/>
    <w:rsid w:val="0079406A"/>
    <w:rsid w:val="007A0F15"/>
    <w:rsid w:val="007A455D"/>
    <w:rsid w:val="007B34C6"/>
    <w:rsid w:val="007C52EC"/>
    <w:rsid w:val="007C5A74"/>
    <w:rsid w:val="007C6712"/>
    <w:rsid w:val="007D119F"/>
    <w:rsid w:val="007D473C"/>
    <w:rsid w:val="007D58C7"/>
    <w:rsid w:val="007E30D0"/>
    <w:rsid w:val="007E6304"/>
    <w:rsid w:val="007F2148"/>
    <w:rsid w:val="007F255F"/>
    <w:rsid w:val="007F4344"/>
    <w:rsid w:val="007F5379"/>
    <w:rsid w:val="00805521"/>
    <w:rsid w:val="0080777F"/>
    <w:rsid w:val="00812EB9"/>
    <w:rsid w:val="00820211"/>
    <w:rsid w:val="008258A7"/>
    <w:rsid w:val="00835981"/>
    <w:rsid w:val="00841ED3"/>
    <w:rsid w:val="0084442B"/>
    <w:rsid w:val="008617C4"/>
    <w:rsid w:val="00864176"/>
    <w:rsid w:val="0086680B"/>
    <w:rsid w:val="00867307"/>
    <w:rsid w:val="008678AC"/>
    <w:rsid w:val="00881183"/>
    <w:rsid w:val="008826A3"/>
    <w:rsid w:val="00882E98"/>
    <w:rsid w:val="00883F2B"/>
    <w:rsid w:val="00886910"/>
    <w:rsid w:val="008A0F49"/>
    <w:rsid w:val="008A3AAE"/>
    <w:rsid w:val="008A714A"/>
    <w:rsid w:val="008A71F5"/>
    <w:rsid w:val="008B6ACD"/>
    <w:rsid w:val="008B78BF"/>
    <w:rsid w:val="008C4294"/>
    <w:rsid w:val="008C7184"/>
    <w:rsid w:val="008D03F2"/>
    <w:rsid w:val="008D1C9F"/>
    <w:rsid w:val="008D210E"/>
    <w:rsid w:val="008D538F"/>
    <w:rsid w:val="008E25E1"/>
    <w:rsid w:val="008E2D22"/>
    <w:rsid w:val="008F047C"/>
    <w:rsid w:val="008F0DCF"/>
    <w:rsid w:val="008F2A72"/>
    <w:rsid w:val="008F4372"/>
    <w:rsid w:val="008F6F88"/>
    <w:rsid w:val="00900F61"/>
    <w:rsid w:val="009053D2"/>
    <w:rsid w:val="009061EC"/>
    <w:rsid w:val="00907017"/>
    <w:rsid w:val="00907A12"/>
    <w:rsid w:val="00907B8B"/>
    <w:rsid w:val="00912F61"/>
    <w:rsid w:val="00920A81"/>
    <w:rsid w:val="00920E68"/>
    <w:rsid w:val="00924CAD"/>
    <w:rsid w:val="00925B9C"/>
    <w:rsid w:val="0092765C"/>
    <w:rsid w:val="00930173"/>
    <w:rsid w:val="00937EC7"/>
    <w:rsid w:val="00947638"/>
    <w:rsid w:val="0095007E"/>
    <w:rsid w:val="00955902"/>
    <w:rsid w:val="00956842"/>
    <w:rsid w:val="00970A13"/>
    <w:rsid w:val="00972755"/>
    <w:rsid w:val="00975CF9"/>
    <w:rsid w:val="0098277C"/>
    <w:rsid w:val="00983E3B"/>
    <w:rsid w:val="00985AAC"/>
    <w:rsid w:val="00986BC9"/>
    <w:rsid w:val="00987ED9"/>
    <w:rsid w:val="00991648"/>
    <w:rsid w:val="00992070"/>
    <w:rsid w:val="0099588D"/>
    <w:rsid w:val="009A2E6F"/>
    <w:rsid w:val="009A465F"/>
    <w:rsid w:val="009B0300"/>
    <w:rsid w:val="009B314B"/>
    <w:rsid w:val="009B3C69"/>
    <w:rsid w:val="009B4B92"/>
    <w:rsid w:val="009B5138"/>
    <w:rsid w:val="009C1343"/>
    <w:rsid w:val="009E288A"/>
    <w:rsid w:val="009F1ABA"/>
    <w:rsid w:val="009F29F9"/>
    <w:rsid w:val="009F35A1"/>
    <w:rsid w:val="009F5AD9"/>
    <w:rsid w:val="00A05AE8"/>
    <w:rsid w:val="00A05D4B"/>
    <w:rsid w:val="00A12A46"/>
    <w:rsid w:val="00A22EAE"/>
    <w:rsid w:val="00A23C35"/>
    <w:rsid w:val="00A34ECE"/>
    <w:rsid w:val="00A54D4D"/>
    <w:rsid w:val="00A57C14"/>
    <w:rsid w:val="00A6091C"/>
    <w:rsid w:val="00A657CB"/>
    <w:rsid w:val="00A751F8"/>
    <w:rsid w:val="00A95162"/>
    <w:rsid w:val="00A9634E"/>
    <w:rsid w:val="00AA79CE"/>
    <w:rsid w:val="00AB05DA"/>
    <w:rsid w:val="00AB1C4C"/>
    <w:rsid w:val="00AB36C8"/>
    <w:rsid w:val="00AB3F90"/>
    <w:rsid w:val="00AB796F"/>
    <w:rsid w:val="00AC406E"/>
    <w:rsid w:val="00AC6E3C"/>
    <w:rsid w:val="00AD0164"/>
    <w:rsid w:val="00AD17ED"/>
    <w:rsid w:val="00AD3EC7"/>
    <w:rsid w:val="00AD5DAF"/>
    <w:rsid w:val="00AE1B6C"/>
    <w:rsid w:val="00AE3CFD"/>
    <w:rsid w:val="00AE7DB4"/>
    <w:rsid w:val="00AF0E97"/>
    <w:rsid w:val="00AF21C6"/>
    <w:rsid w:val="00AF2262"/>
    <w:rsid w:val="00AF4A29"/>
    <w:rsid w:val="00AF6A00"/>
    <w:rsid w:val="00B00AA2"/>
    <w:rsid w:val="00B04D8C"/>
    <w:rsid w:val="00B05B6C"/>
    <w:rsid w:val="00B165D0"/>
    <w:rsid w:val="00B23B17"/>
    <w:rsid w:val="00B40262"/>
    <w:rsid w:val="00B4463B"/>
    <w:rsid w:val="00B466B7"/>
    <w:rsid w:val="00B53035"/>
    <w:rsid w:val="00B635EC"/>
    <w:rsid w:val="00B63C9E"/>
    <w:rsid w:val="00B64811"/>
    <w:rsid w:val="00B67E19"/>
    <w:rsid w:val="00B74A2F"/>
    <w:rsid w:val="00B87B46"/>
    <w:rsid w:val="00B87EA1"/>
    <w:rsid w:val="00B93170"/>
    <w:rsid w:val="00B958D8"/>
    <w:rsid w:val="00B96FB6"/>
    <w:rsid w:val="00BA35B9"/>
    <w:rsid w:val="00BC229B"/>
    <w:rsid w:val="00BC60AB"/>
    <w:rsid w:val="00BC670A"/>
    <w:rsid w:val="00BC67EC"/>
    <w:rsid w:val="00BD187B"/>
    <w:rsid w:val="00BD1C1D"/>
    <w:rsid w:val="00BD2F8E"/>
    <w:rsid w:val="00BE1C8D"/>
    <w:rsid w:val="00BE64E3"/>
    <w:rsid w:val="00BE68C8"/>
    <w:rsid w:val="00BE6B19"/>
    <w:rsid w:val="00BF15C6"/>
    <w:rsid w:val="00C1113D"/>
    <w:rsid w:val="00C146B5"/>
    <w:rsid w:val="00C16811"/>
    <w:rsid w:val="00C17D49"/>
    <w:rsid w:val="00C221A7"/>
    <w:rsid w:val="00C231EC"/>
    <w:rsid w:val="00C33961"/>
    <w:rsid w:val="00C36BFE"/>
    <w:rsid w:val="00C370D7"/>
    <w:rsid w:val="00C40631"/>
    <w:rsid w:val="00C41035"/>
    <w:rsid w:val="00C530E7"/>
    <w:rsid w:val="00C5345D"/>
    <w:rsid w:val="00C56638"/>
    <w:rsid w:val="00C63E9B"/>
    <w:rsid w:val="00C67C27"/>
    <w:rsid w:val="00C838DA"/>
    <w:rsid w:val="00C860B3"/>
    <w:rsid w:val="00C90CA3"/>
    <w:rsid w:val="00C91812"/>
    <w:rsid w:val="00C91DDA"/>
    <w:rsid w:val="00C92B95"/>
    <w:rsid w:val="00CA0194"/>
    <w:rsid w:val="00CA32D1"/>
    <w:rsid w:val="00CA395A"/>
    <w:rsid w:val="00CA49C5"/>
    <w:rsid w:val="00CD1023"/>
    <w:rsid w:val="00CD435B"/>
    <w:rsid w:val="00CD4458"/>
    <w:rsid w:val="00CE0EA8"/>
    <w:rsid w:val="00CE187C"/>
    <w:rsid w:val="00CF3488"/>
    <w:rsid w:val="00CF77B2"/>
    <w:rsid w:val="00D10BFF"/>
    <w:rsid w:val="00D1321B"/>
    <w:rsid w:val="00D159F8"/>
    <w:rsid w:val="00D22841"/>
    <w:rsid w:val="00D22A4C"/>
    <w:rsid w:val="00D26B49"/>
    <w:rsid w:val="00D349D9"/>
    <w:rsid w:val="00D3726A"/>
    <w:rsid w:val="00D37806"/>
    <w:rsid w:val="00D41C79"/>
    <w:rsid w:val="00D41F88"/>
    <w:rsid w:val="00D46F28"/>
    <w:rsid w:val="00D559A4"/>
    <w:rsid w:val="00D564E5"/>
    <w:rsid w:val="00D7001E"/>
    <w:rsid w:val="00D7572F"/>
    <w:rsid w:val="00D86444"/>
    <w:rsid w:val="00D94634"/>
    <w:rsid w:val="00DA0D47"/>
    <w:rsid w:val="00DA24D8"/>
    <w:rsid w:val="00DA4DA3"/>
    <w:rsid w:val="00DA6ABE"/>
    <w:rsid w:val="00DA6E80"/>
    <w:rsid w:val="00DC0CF0"/>
    <w:rsid w:val="00DD49DA"/>
    <w:rsid w:val="00DD5404"/>
    <w:rsid w:val="00DE3EDE"/>
    <w:rsid w:val="00DE489C"/>
    <w:rsid w:val="00DE4AD1"/>
    <w:rsid w:val="00DE76C3"/>
    <w:rsid w:val="00DF4360"/>
    <w:rsid w:val="00E0055A"/>
    <w:rsid w:val="00E10DEE"/>
    <w:rsid w:val="00E16836"/>
    <w:rsid w:val="00E31D5C"/>
    <w:rsid w:val="00E33513"/>
    <w:rsid w:val="00E36232"/>
    <w:rsid w:val="00E36608"/>
    <w:rsid w:val="00E41FDA"/>
    <w:rsid w:val="00E437E4"/>
    <w:rsid w:val="00E45BEF"/>
    <w:rsid w:val="00E51025"/>
    <w:rsid w:val="00E540B3"/>
    <w:rsid w:val="00E57DFB"/>
    <w:rsid w:val="00E63081"/>
    <w:rsid w:val="00E64A13"/>
    <w:rsid w:val="00E64A41"/>
    <w:rsid w:val="00E65822"/>
    <w:rsid w:val="00E65D99"/>
    <w:rsid w:val="00E66358"/>
    <w:rsid w:val="00E70C9B"/>
    <w:rsid w:val="00E70DF5"/>
    <w:rsid w:val="00E710D9"/>
    <w:rsid w:val="00E7198C"/>
    <w:rsid w:val="00E71B20"/>
    <w:rsid w:val="00E76617"/>
    <w:rsid w:val="00E81E17"/>
    <w:rsid w:val="00E85BBE"/>
    <w:rsid w:val="00E909BA"/>
    <w:rsid w:val="00E92520"/>
    <w:rsid w:val="00E928FE"/>
    <w:rsid w:val="00E92B4D"/>
    <w:rsid w:val="00EA5392"/>
    <w:rsid w:val="00EA592F"/>
    <w:rsid w:val="00EA6DEF"/>
    <w:rsid w:val="00EA7E36"/>
    <w:rsid w:val="00EC5F01"/>
    <w:rsid w:val="00ED10D0"/>
    <w:rsid w:val="00ED375F"/>
    <w:rsid w:val="00EE01E4"/>
    <w:rsid w:val="00EE17FA"/>
    <w:rsid w:val="00EE28C0"/>
    <w:rsid w:val="00EE42FC"/>
    <w:rsid w:val="00EE4838"/>
    <w:rsid w:val="00EE64F1"/>
    <w:rsid w:val="00EF10EE"/>
    <w:rsid w:val="00F00184"/>
    <w:rsid w:val="00F059F8"/>
    <w:rsid w:val="00F105A1"/>
    <w:rsid w:val="00F11E9F"/>
    <w:rsid w:val="00F17EA5"/>
    <w:rsid w:val="00F20917"/>
    <w:rsid w:val="00F21D39"/>
    <w:rsid w:val="00F239B9"/>
    <w:rsid w:val="00F34A8A"/>
    <w:rsid w:val="00F4145E"/>
    <w:rsid w:val="00F4258B"/>
    <w:rsid w:val="00F43EDB"/>
    <w:rsid w:val="00F46C9E"/>
    <w:rsid w:val="00F47D43"/>
    <w:rsid w:val="00F50231"/>
    <w:rsid w:val="00F51EC6"/>
    <w:rsid w:val="00F52CE4"/>
    <w:rsid w:val="00F54910"/>
    <w:rsid w:val="00F54F92"/>
    <w:rsid w:val="00F60D68"/>
    <w:rsid w:val="00F650DA"/>
    <w:rsid w:val="00F714AD"/>
    <w:rsid w:val="00F72024"/>
    <w:rsid w:val="00F72C67"/>
    <w:rsid w:val="00F838E4"/>
    <w:rsid w:val="00F83C55"/>
    <w:rsid w:val="00F84679"/>
    <w:rsid w:val="00F939FF"/>
    <w:rsid w:val="00F97186"/>
    <w:rsid w:val="00FA42E3"/>
    <w:rsid w:val="00FA7412"/>
    <w:rsid w:val="00FB0761"/>
    <w:rsid w:val="00FC32C6"/>
    <w:rsid w:val="00FC4C8D"/>
    <w:rsid w:val="00FC6577"/>
    <w:rsid w:val="00FD13C8"/>
    <w:rsid w:val="00FD1B3B"/>
    <w:rsid w:val="00FD3C41"/>
    <w:rsid w:val="00FD41BF"/>
    <w:rsid w:val="00FD58DF"/>
    <w:rsid w:val="00FE1156"/>
    <w:rsid w:val="00FE1820"/>
    <w:rsid w:val="00FE3DBD"/>
    <w:rsid w:val="00FE5B00"/>
    <w:rsid w:val="00FF02FC"/>
    <w:rsid w:val="00FF371E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stroke endarrow="block" weight="1pt"/>
      <v:textbox style="layout-flow:vertical-ideographic" inset=".5mm,,.5mm"/>
    </o:shapedefaults>
    <o:shapelayout v:ext="edit">
      <o:idmap v:ext="edit" data="1"/>
    </o:shapelayout>
  </w:shapeDefaults>
  <w:decimalSymbol w:val="."/>
  <w:listSeparator w:val=","/>
  <w14:docId w14:val="5B3FFD2E"/>
  <w15:chartTrackingRefBased/>
  <w15:docId w15:val="{9C59CD8D-C8AD-4D9D-8640-8162B9094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uiPriority w:val="22"/>
    <w:qFormat/>
    <w:rsid w:val="00E76617"/>
    <w:rPr>
      <w:b/>
      <w:bCs/>
    </w:rPr>
  </w:style>
  <w:style w:type="paragraph" w:styleId="a5">
    <w:name w:val="header"/>
    <w:basedOn w:val="a"/>
    <w:link w:val="a6"/>
    <w:uiPriority w:val="99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6">
    <w:name w:val="页眉 字符"/>
    <w:link w:val="a5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8">
    <w:name w:val="页脚 字符"/>
    <w:link w:val="a7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rsid w:val="00FE1156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x-none" w:eastAsia="x-none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a"/>
    <w:link w:val="22"/>
    <w:rsid w:val="00396333"/>
    <w:pPr>
      <w:ind w:firstLineChars="200" w:firstLine="560"/>
    </w:pPr>
    <w:rPr>
      <w:sz w:val="28"/>
      <w:szCs w:val="20"/>
      <w:lang w:val="x-none" w:eastAsia="x-none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styleId="a9">
    <w:name w:val="annotation text"/>
    <w:basedOn w:val="a"/>
    <w:link w:val="aa"/>
    <w:uiPriority w:val="99"/>
    <w:semiHidden/>
    <w:rsid w:val="00AC406E"/>
    <w:pPr>
      <w:jc w:val="left"/>
    </w:pPr>
    <w:rPr>
      <w:szCs w:val="21"/>
      <w:lang w:val="x-none" w:eastAsia="x-none"/>
    </w:rPr>
  </w:style>
  <w:style w:type="character" w:customStyle="1" w:styleId="aa">
    <w:name w:val="批注文字 字符"/>
    <w:link w:val="a9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b">
    <w:name w:val="Balloon Text"/>
    <w:basedOn w:val="a"/>
    <w:link w:val="ac"/>
    <w:uiPriority w:val="99"/>
    <w:semiHidden/>
    <w:rsid w:val="00AC406E"/>
    <w:rPr>
      <w:sz w:val="18"/>
      <w:szCs w:val="18"/>
      <w:lang w:val="x-none" w:eastAsia="x-none"/>
    </w:rPr>
  </w:style>
  <w:style w:type="character" w:customStyle="1" w:styleId="ac">
    <w:name w:val="批注框文本 字符"/>
    <w:link w:val="ab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uiPriority w:val="99"/>
    <w:rsid w:val="00AC406E"/>
    <w:rPr>
      <w:rFonts w:cs="Times New Roman"/>
    </w:rPr>
  </w:style>
  <w:style w:type="character" w:styleId="ae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a9"/>
    <w:next w:val="a9"/>
    <w:link w:val="af0"/>
    <w:uiPriority w:val="99"/>
    <w:semiHidden/>
    <w:rsid w:val="00AC406E"/>
    <w:rPr>
      <w:b/>
      <w:bCs/>
    </w:rPr>
  </w:style>
  <w:style w:type="character" w:customStyle="1" w:styleId="af0">
    <w:name w:val="批注主题 字符"/>
    <w:link w:val="af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uiPriority w:val="99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5">
    <w:name w:val="Body Text Indent"/>
    <w:basedOn w:val="a"/>
    <w:link w:val="af6"/>
    <w:semiHidden/>
    <w:rsid w:val="00AC406E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f6">
    <w:name w:val="正文文本缩进 字符"/>
    <w:link w:val="af5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7">
    <w:name w:val="footnote text"/>
    <w:basedOn w:val="a"/>
    <w:link w:val="af8"/>
    <w:uiPriority w:val="99"/>
    <w:semiHidden/>
    <w:unhideWhenUsed/>
    <w:rsid w:val="00AC406E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af8">
    <w:name w:val="脚注文本 字符"/>
    <w:link w:val="af7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9">
    <w:name w:val="footnote reference"/>
    <w:uiPriority w:val="99"/>
    <w:semiHidden/>
    <w:unhideWhenUsed/>
    <w:rsid w:val="00AC406E"/>
    <w:rPr>
      <w:vertAlign w:val="superscript"/>
    </w:rPr>
  </w:style>
  <w:style w:type="character" w:customStyle="1" w:styleId="apple-converted-space">
    <w:name w:val="apple-converted-space"/>
    <w:rsid w:val="00AF21C6"/>
  </w:style>
  <w:style w:type="character" w:customStyle="1" w:styleId="author">
    <w:name w:val="author"/>
    <w:rsid w:val="005E2F8B"/>
  </w:style>
  <w:style w:type="character" w:customStyle="1" w:styleId="a-color-secondary">
    <w:name w:val="a-color-secondary"/>
    <w:rsid w:val="005E2F8B"/>
  </w:style>
  <w:style w:type="character" w:customStyle="1" w:styleId="a-size-large">
    <w:name w:val="a-size-large"/>
    <w:rsid w:val="005E2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Links>
    <vt:vector size="30" baseType="variant">
      <vt:variant>
        <vt:i4>2490396</vt:i4>
      </vt:variant>
      <vt:variant>
        <vt:i4>12</vt:i4>
      </vt:variant>
      <vt:variant>
        <vt:i4>0</vt:i4>
      </vt:variant>
      <vt:variant>
        <vt:i4>5</vt:i4>
      </vt:variant>
      <vt:variant>
        <vt:lpwstr>https://book.jd.com/writer/%E5%AE%8B%E5%8D%8E_1.html</vt:lpwstr>
      </vt:variant>
      <vt:variant>
        <vt:lpwstr/>
      </vt:variant>
      <vt:variant>
        <vt:i4>5636203</vt:i4>
      </vt:variant>
      <vt:variant>
        <vt:i4>9</vt:i4>
      </vt:variant>
      <vt:variant>
        <vt:i4>0</vt:i4>
      </vt:variant>
      <vt:variant>
        <vt:i4>5</vt:i4>
      </vt:variant>
      <vt:variant>
        <vt:lpwstr>https://book.jd.com/publish/%E6%B8%85%E5%8D%8E%E5%A4%A7%E5%AD%A6%E5%87%BA%E7%89%88%E7%A4%BE_1.html</vt:lpwstr>
      </vt:variant>
      <vt:variant>
        <vt:lpwstr/>
      </vt:variant>
      <vt:variant>
        <vt:i4>2097175</vt:i4>
      </vt:variant>
      <vt:variant>
        <vt:i4>6</vt:i4>
      </vt:variant>
      <vt:variant>
        <vt:i4>0</vt:i4>
      </vt:variant>
      <vt:variant>
        <vt:i4>5</vt:i4>
      </vt:variant>
      <vt:variant>
        <vt:lpwstr>https://book.jd.com/writer/%E7%BA%A6%E7%BF%B0C.%E9%B2%8D%E5%B0%94%E7%B4%A2%E5%85%8B%E6%96%AF_1.html</vt:lpwstr>
      </vt:variant>
      <vt:variant>
        <vt:lpwstr/>
      </vt:variant>
      <vt:variant>
        <vt:i4>262249</vt:i4>
      </vt:variant>
      <vt:variant>
        <vt:i4>3</vt:i4>
      </vt:variant>
      <vt:variant>
        <vt:i4>0</vt:i4>
      </vt:variant>
      <vt:variant>
        <vt:i4>5</vt:i4>
      </vt:variant>
      <vt:variant>
        <vt:lpwstr>https://book.jd.com/writer/%E6%88%B4%E7%BB%B4J.%E5%85%8B%E5%8A%B3%E6%96%AF_1.html</vt:lpwstr>
      </vt:variant>
      <vt:variant>
        <vt:lpwstr/>
      </vt:variant>
      <vt:variant>
        <vt:i4>7929946</vt:i4>
      </vt:variant>
      <vt:variant>
        <vt:i4>0</vt:i4>
      </vt:variant>
      <vt:variant>
        <vt:i4>0</vt:i4>
      </vt:variant>
      <vt:variant>
        <vt:i4>5</vt:i4>
      </vt:variant>
      <vt:variant>
        <vt:lpwstr>https://book.jd.com/writer/%E5%94%90%E7%BA%B3%E5%BE%B7J.%E9%B2%8D%E5%B0%94%E7%B4%A2%E5%85%8B%E6%96%AF_1.html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HM</cp:lastModifiedBy>
  <cp:revision>13</cp:revision>
  <cp:lastPrinted>2017-01-05T01:58:00Z</cp:lastPrinted>
  <dcterms:created xsi:type="dcterms:W3CDTF">2018-04-20T01:11:00Z</dcterms:created>
  <dcterms:modified xsi:type="dcterms:W3CDTF">2019-07-10T06:47:00Z</dcterms:modified>
</cp:coreProperties>
</file>